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BE7662">
      <w:pPr>
        <w:spacing w:after="240"/>
        <w:jc w:val="center"/>
        <w:rPr>
          <w:sz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2.5pt" filled="t">
            <v:fill color2="black"/>
            <v:imagedata r:id="rId8" o:title=""/>
          </v:shape>
        </w:pict>
      </w:r>
    </w:p>
    <w:p w:rsidR="00A60E01" w:rsidRDefault="00A60E01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A60E01" w:rsidRDefault="00A60E01">
      <w:pPr>
        <w:spacing w:before="360" w:after="360" w:line="10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B07493" w:rsidRDefault="00B07493" w:rsidP="00B07493">
      <w:pPr>
        <w:spacing w:after="482" w:line="100" w:lineRule="atLeast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 w:rsidR="00D53B46" w:rsidRPr="00D53B46">
        <w:rPr>
          <w:sz w:val="28"/>
          <w:szCs w:val="28"/>
          <w:u w:val="single"/>
        </w:rPr>
        <w:t>11.07.2018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</w:t>
      </w:r>
      <w:r w:rsidR="00D53B4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№  </w:t>
      </w:r>
      <w:r w:rsidRPr="00D53B46">
        <w:rPr>
          <w:sz w:val="28"/>
          <w:szCs w:val="28"/>
          <w:u w:val="single"/>
        </w:rPr>
        <w:t xml:space="preserve"> </w:t>
      </w:r>
      <w:r w:rsidR="00D53B46" w:rsidRPr="00D53B46">
        <w:rPr>
          <w:sz w:val="28"/>
          <w:szCs w:val="28"/>
          <w:u w:val="single"/>
        </w:rPr>
        <w:t>1131</w:t>
      </w:r>
    </w:p>
    <w:p w:rsidR="00B07493" w:rsidRDefault="00B07493" w:rsidP="00B07493">
      <w:pPr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B07493" w:rsidRPr="00D53B46" w:rsidRDefault="00B07493" w:rsidP="00B07493">
      <w:pPr>
        <w:spacing w:line="240" w:lineRule="auto"/>
        <w:jc w:val="center"/>
      </w:pPr>
    </w:p>
    <w:p w:rsidR="00A60E01" w:rsidRPr="00D53B46" w:rsidRDefault="00A60E01" w:rsidP="00B07493">
      <w:pPr>
        <w:spacing w:line="240" w:lineRule="auto"/>
        <w:jc w:val="center"/>
      </w:pPr>
    </w:p>
    <w:p w:rsidR="00A60E01" w:rsidRPr="007959AC" w:rsidRDefault="00A60E01" w:rsidP="007959AC">
      <w:pPr>
        <w:spacing w:line="2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9E0B29">
        <w:rPr>
          <w:b/>
          <w:bCs/>
          <w:sz w:val="28"/>
          <w:szCs w:val="28"/>
        </w:rPr>
        <w:t xml:space="preserve"> внесении изменений </w:t>
      </w:r>
      <w:r w:rsidR="00327D72">
        <w:rPr>
          <w:b/>
          <w:bCs/>
          <w:sz w:val="28"/>
          <w:szCs w:val="28"/>
        </w:rPr>
        <w:t xml:space="preserve">в постановлении </w:t>
      </w:r>
      <w:r w:rsidR="00290836">
        <w:rPr>
          <w:b/>
          <w:bCs/>
          <w:sz w:val="28"/>
          <w:szCs w:val="28"/>
        </w:rPr>
        <w:t xml:space="preserve">администрации города </w:t>
      </w:r>
      <w:r w:rsidR="00327D72">
        <w:rPr>
          <w:b/>
          <w:bCs/>
          <w:sz w:val="28"/>
          <w:szCs w:val="28"/>
        </w:rPr>
        <w:t>от 12.01.2018 № 40</w:t>
      </w:r>
      <w:r w:rsidR="00F70103">
        <w:rPr>
          <w:b/>
          <w:bCs/>
          <w:sz w:val="28"/>
          <w:szCs w:val="28"/>
        </w:rPr>
        <w:t>«О</w:t>
      </w:r>
      <w:r w:rsidR="00327D72">
        <w:rPr>
          <w:b/>
          <w:bCs/>
          <w:sz w:val="28"/>
          <w:szCs w:val="28"/>
        </w:rPr>
        <w:t xml:space="preserve">б </w:t>
      </w:r>
      <w:r w:rsidR="00895657">
        <w:rPr>
          <w:b/>
          <w:bCs/>
          <w:sz w:val="28"/>
          <w:szCs w:val="28"/>
        </w:rPr>
        <w:t xml:space="preserve">утверждении плана </w:t>
      </w:r>
      <w:r w:rsidR="00D53B46">
        <w:rPr>
          <w:b/>
          <w:bCs/>
          <w:sz w:val="28"/>
          <w:szCs w:val="28"/>
        </w:rPr>
        <w:t>(</w:t>
      </w:r>
      <w:r w:rsidR="00112BA8">
        <w:rPr>
          <w:b/>
          <w:bCs/>
          <w:sz w:val="28"/>
          <w:szCs w:val="28"/>
        </w:rPr>
        <w:t xml:space="preserve">перечня)  работ по ремонту, содержанию автомобильных дорог, их участков </w:t>
      </w:r>
      <w:r w:rsidR="00466A10">
        <w:rPr>
          <w:b/>
          <w:bCs/>
          <w:sz w:val="28"/>
          <w:szCs w:val="28"/>
        </w:rPr>
        <w:t>и сооружений на них</w:t>
      </w:r>
      <w:r w:rsidR="00D53B46">
        <w:rPr>
          <w:b/>
          <w:bCs/>
          <w:sz w:val="28"/>
          <w:szCs w:val="28"/>
        </w:rPr>
        <w:t xml:space="preserve"> </w:t>
      </w:r>
      <w:r w:rsidR="00895657">
        <w:rPr>
          <w:b/>
          <w:bCs/>
          <w:sz w:val="28"/>
          <w:szCs w:val="28"/>
        </w:rPr>
        <w:t xml:space="preserve">на 2018 год </w:t>
      </w:r>
      <w:r w:rsidR="00112BA8">
        <w:rPr>
          <w:b/>
          <w:bCs/>
          <w:sz w:val="28"/>
          <w:szCs w:val="28"/>
        </w:rPr>
        <w:t xml:space="preserve">и плана на 2018 год </w:t>
      </w:r>
      <w:r w:rsidR="00895657">
        <w:rPr>
          <w:b/>
          <w:bCs/>
          <w:sz w:val="28"/>
          <w:szCs w:val="28"/>
        </w:rPr>
        <w:t xml:space="preserve">по реализации </w:t>
      </w:r>
      <w:r>
        <w:rPr>
          <w:b/>
          <w:bCs/>
          <w:sz w:val="28"/>
          <w:szCs w:val="28"/>
        </w:rPr>
        <w:t>муниципальн</w:t>
      </w:r>
      <w:r w:rsidR="00895657">
        <w:rPr>
          <w:b/>
          <w:bCs/>
          <w:sz w:val="28"/>
          <w:szCs w:val="28"/>
        </w:rPr>
        <w:t>ой программы  муниципального</w:t>
      </w:r>
      <w:r w:rsidR="00D53B46">
        <w:rPr>
          <w:b/>
          <w:bCs/>
          <w:sz w:val="28"/>
          <w:szCs w:val="28"/>
        </w:rPr>
        <w:t xml:space="preserve"> образования городского округа </w:t>
      </w:r>
      <w:r w:rsidR="00895657">
        <w:rPr>
          <w:b/>
          <w:bCs/>
          <w:sz w:val="28"/>
          <w:szCs w:val="28"/>
        </w:rPr>
        <w:t xml:space="preserve">город Вятские Поляны Кировской области </w:t>
      </w:r>
      <w:r>
        <w:rPr>
          <w:rFonts w:eastAsia="NSimSun"/>
          <w:b/>
          <w:bCs/>
          <w:sz w:val="28"/>
          <w:szCs w:val="28"/>
        </w:rPr>
        <w:t>«Развитие транспортной системы» на 2014-20</w:t>
      </w:r>
      <w:r w:rsidR="006A50E4">
        <w:rPr>
          <w:rFonts w:eastAsia="NSimSun"/>
          <w:b/>
          <w:bCs/>
          <w:sz w:val="28"/>
          <w:szCs w:val="28"/>
        </w:rPr>
        <w:t>20</w:t>
      </w:r>
      <w:r>
        <w:rPr>
          <w:rFonts w:eastAsia="NSimSun"/>
          <w:b/>
          <w:bCs/>
          <w:sz w:val="28"/>
          <w:szCs w:val="28"/>
        </w:rPr>
        <w:t xml:space="preserve"> годы</w:t>
      </w:r>
      <w:r w:rsidR="00F70103">
        <w:rPr>
          <w:b/>
          <w:bCs/>
          <w:sz w:val="28"/>
          <w:szCs w:val="28"/>
        </w:rPr>
        <w:t>»</w:t>
      </w:r>
    </w:p>
    <w:p w:rsidR="00A60E01" w:rsidRPr="00D53B46" w:rsidRDefault="00A60E01">
      <w:pPr>
        <w:spacing w:line="240" w:lineRule="auto"/>
        <w:jc w:val="center"/>
        <w:rPr>
          <w:b/>
          <w:bCs/>
          <w:sz w:val="48"/>
          <w:szCs w:val="48"/>
        </w:rPr>
      </w:pPr>
    </w:p>
    <w:p w:rsidR="00A60E01" w:rsidRDefault="005B78BA">
      <w:pPr>
        <w:tabs>
          <w:tab w:val="left" w:pos="582"/>
        </w:tabs>
        <w:autoSpaceDE w:val="0"/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A60E01">
        <w:rPr>
          <w:sz w:val="28"/>
          <w:szCs w:val="28"/>
        </w:rPr>
        <w:t>дминистрация города Вятские</w:t>
      </w:r>
      <w:r w:rsidR="004E07BE">
        <w:rPr>
          <w:sz w:val="28"/>
          <w:szCs w:val="28"/>
        </w:rPr>
        <w:t xml:space="preserve"> </w:t>
      </w:r>
      <w:r w:rsidR="00A60E01">
        <w:rPr>
          <w:sz w:val="28"/>
          <w:szCs w:val="28"/>
        </w:rPr>
        <w:t>Поляны ПОСТАНОВЛЯЕТ:</w:t>
      </w:r>
    </w:p>
    <w:p w:rsidR="00F70103" w:rsidRPr="00F70103" w:rsidRDefault="00290836" w:rsidP="002D5A99">
      <w:pPr>
        <w:numPr>
          <w:ilvl w:val="2"/>
          <w:numId w:val="2"/>
        </w:numPr>
        <w:tabs>
          <w:tab w:val="clear" w:pos="1440"/>
          <w:tab w:val="num" w:pos="1560"/>
        </w:tabs>
        <w:autoSpaceDE w:val="0"/>
        <w:ind w:left="0" w:firstLine="706"/>
        <w:jc w:val="both"/>
        <w:rPr>
          <w:bCs/>
          <w:sz w:val="28"/>
          <w:szCs w:val="28"/>
        </w:rPr>
      </w:pPr>
      <w:r w:rsidRPr="00F70103">
        <w:rPr>
          <w:sz w:val="28"/>
          <w:szCs w:val="28"/>
        </w:rPr>
        <w:t xml:space="preserve">Внести </w:t>
      </w:r>
      <w:r w:rsidR="00F70103" w:rsidRPr="00F70103">
        <w:rPr>
          <w:sz w:val="28"/>
          <w:szCs w:val="28"/>
        </w:rPr>
        <w:t xml:space="preserve">следующие </w:t>
      </w:r>
      <w:r w:rsidRPr="00F70103">
        <w:rPr>
          <w:sz w:val="28"/>
          <w:szCs w:val="28"/>
        </w:rPr>
        <w:t xml:space="preserve">изменения </w:t>
      </w:r>
      <w:r w:rsidR="00F70103" w:rsidRPr="00F70103">
        <w:rPr>
          <w:sz w:val="28"/>
          <w:szCs w:val="28"/>
        </w:rPr>
        <w:t xml:space="preserve">в </w:t>
      </w:r>
      <w:r w:rsidR="00506420" w:rsidRPr="00F70103">
        <w:rPr>
          <w:sz w:val="28"/>
          <w:szCs w:val="28"/>
        </w:rPr>
        <w:t>постановление администрации города Вятские Поляны от 12.01.2018 № 40</w:t>
      </w:r>
      <w:r w:rsidR="00F70103" w:rsidRPr="00F70103">
        <w:rPr>
          <w:bCs/>
          <w:sz w:val="28"/>
          <w:szCs w:val="28"/>
        </w:rPr>
        <w:t xml:space="preserve">  «Об утверждении плана </w:t>
      </w:r>
      <w:r w:rsidR="00F70103">
        <w:rPr>
          <w:bCs/>
          <w:sz w:val="28"/>
          <w:szCs w:val="28"/>
        </w:rPr>
        <w:t>(</w:t>
      </w:r>
      <w:r w:rsidR="00F70103" w:rsidRPr="00F70103">
        <w:rPr>
          <w:bCs/>
          <w:sz w:val="28"/>
          <w:szCs w:val="28"/>
        </w:rPr>
        <w:t>перечня)  работ по ремонту, содержанию автомобильных дорог, их участков и сооружений на них на 2018 год и плана на 2018 год по реализации  муниципальной программы  муниципального образования городского  округа  город Вятские Поляны Кировской области  «Развитие транспортной системы» на 2014-2020 годы»</w:t>
      </w:r>
      <w:r w:rsidR="00900267">
        <w:rPr>
          <w:bCs/>
          <w:sz w:val="28"/>
          <w:szCs w:val="28"/>
        </w:rPr>
        <w:t xml:space="preserve"> (в редакции </w:t>
      </w:r>
      <w:r w:rsidR="00900267">
        <w:rPr>
          <w:sz w:val="28"/>
          <w:szCs w:val="28"/>
        </w:rPr>
        <w:t xml:space="preserve"> постановления  администрации города Вятские Поляны от 21.05.2018</w:t>
      </w:r>
      <w:r w:rsidR="00481B4A">
        <w:rPr>
          <w:bCs/>
          <w:sz w:val="28"/>
          <w:szCs w:val="28"/>
        </w:rPr>
        <w:t xml:space="preserve"> № 845</w:t>
      </w:r>
      <w:r w:rsidR="00900267">
        <w:rPr>
          <w:bCs/>
          <w:sz w:val="28"/>
          <w:szCs w:val="28"/>
        </w:rPr>
        <w:t>)</w:t>
      </w:r>
      <w:r w:rsidR="009E0B29">
        <w:rPr>
          <w:bCs/>
          <w:sz w:val="28"/>
          <w:szCs w:val="28"/>
        </w:rPr>
        <w:t xml:space="preserve"> </w:t>
      </w:r>
      <w:r w:rsidR="003D1F0B">
        <w:rPr>
          <w:bCs/>
          <w:sz w:val="28"/>
          <w:szCs w:val="28"/>
        </w:rPr>
        <w:t>(д</w:t>
      </w:r>
      <w:r w:rsidR="00481B4A">
        <w:rPr>
          <w:bCs/>
          <w:sz w:val="28"/>
          <w:szCs w:val="28"/>
        </w:rPr>
        <w:t xml:space="preserve">алее </w:t>
      </w:r>
      <w:r w:rsidR="003D1F0B">
        <w:rPr>
          <w:bCs/>
          <w:sz w:val="28"/>
          <w:szCs w:val="28"/>
        </w:rPr>
        <w:t>–</w:t>
      </w:r>
      <w:r w:rsidR="004E07BE">
        <w:rPr>
          <w:bCs/>
          <w:sz w:val="28"/>
          <w:szCs w:val="28"/>
        </w:rPr>
        <w:t xml:space="preserve"> </w:t>
      </w:r>
      <w:r w:rsidR="00F34B00">
        <w:rPr>
          <w:bCs/>
          <w:sz w:val="28"/>
          <w:szCs w:val="28"/>
        </w:rPr>
        <w:t>Постановление</w:t>
      </w:r>
      <w:r w:rsidR="003D1F0B">
        <w:rPr>
          <w:bCs/>
          <w:sz w:val="28"/>
          <w:szCs w:val="28"/>
        </w:rPr>
        <w:t>):</w:t>
      </w:r>
    </w:p>
    <w:p w:rsidR="00900267" w:rsidRDefault="00393D4D" w:rsidP="002D5A99">
      <w:pPr>
        <w:tabs>
          <w:tab w:val="left" w:pos="1560"/>
        </w:tabs>
        <w:autoSpaceDE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9111FB">
        <w:rPr>
          <w:sz w:val="28"/>
          <w:szCs w:val="28"/>
        </w:rPr>
        <w:t>.</w:t>
      </w:r>
      <w:r w:rsidR="009E0B29">
        <w:rPr>
          <w:sz w:val="28"/>
          <w:szCs w:val="28"/>
        </w:rPr>
        <w:t xml:space="preserve"> </w:t>
      </w:r>
      <w:r w:rsidR="00900267">
        <w:rPr>
          <w:sz w:val="28"/>
          <w:szCs w:val="28"/>
        </w:rPr>
        <w:t>В наименовании Постановления  цифры «2014-2020» заменить цифрами   «2014-2021».</w:t>
      </w:r>
    </w:p>
    <w:p w:rsidR="00900267" w:rsidRDefault="009E0B29" w:rsidP="002D5A99">
      <w:pPr>
        <w:tabs>
          <w:tab w:val="left" w:pos="1560"/>
        </w:tabs>
        <w:autoSpaceDE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   </w:t>
      </w:r>
      <w:r w:rsidR="00900267">
        <w:rPr>
          <w:sz w:val="28"/>
          <w:szCs w:val="28"/>
        </w:rPr>
        <w:t xml:space="preserve">В пункте </w:t>
      </w:r>
      <w:r w:rsidR="00BB2FBB">
        <w:rPr>
          <w:sz w:val="28"/>
          <w:szCs w:val="28"/>
        </w:rPr>
        <w:t>2</w:t>
      </w:r>
      <w:r w:rsidR="00900267">
        <w:rPr>
          <w:sz w:val="28"/>
          <w:szCs w:val="28"/>
        </w:rPr>
        <w:t xml:space="preserve">  Постановления  цифры  «2014-2020» заменить цифрами «2014-2021». </w:t>
      </w:r>
    </w:p>
    <w:p w:rsidR="00290836" w:rsidRPr="00F70103" w:rsidRDefault="009E0B29" w:rsidP="002D5A99">
      <w:pPr>
        <w:tabs>
          <w:tab w:val="left" w:pos="1560"/>
        </w:tabs>
        <w:autoSpaceDE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650F40">
        <w:rPr>
          <w:sz w:val="28"/>
          <w:szCs w:val="28"/>
        </w:rPr>
        <w:t>Утвердить п</w:t>
      </w:r>
      <w:r w:rsidR="00290836" w:rsidRPr="00F70103">
        <w:rPr>
          <w:sz w:val="28"/>
          <w:szCs w:val="28"/>
        </w:rPr>
        <w:t xml:space="preserve">лан  (перечень)  работ по ремонту, содержанию автомобильных дорог, их участков и сооружений  на них на 2018 год </w:t>
      </w:r>
      <w:r w:rsidR="00964186">
        <w:rPr>
          <w:sz w:val="28"/>
          <w:szCs w:val="28"/>
        </w:rPr>
        <w:t xml:space="preserve">в редакции </w:t>
      </w:r>
      <w:r w:rsidR="00290836" w:rsidRPr="00F70103">
        <w:rPr>
          <w:sz w:val="28"/>
          <w:szCs w:val="28"/>
        </w:rPr>
        <w:t>согласно приложению № 1.</w:t>
      </w:r>
    </w:p>
    <w:p w:rsidR="005D79E5" w:rsidRDefault="00393D4D" w:rsidP="00393D4D">
      <w:pPr>
        <w:autoSpaceDE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900267">
        <w:rPr>
          <w:sz w:val="28"/>
          <w:szCs w:val="28"/>
        </w:rPr>
        <w:t>4</w:t>
      </w:r>
      <w:r w:rsidR="009111FB">
        <w:rPr>
          <w:sz w:val="28"/>
          <w:szCs w:val="28"/>
        </w:rPr>
        <w:t>.</w:t>
      </w:r>
      <w:r w:rsidR="009E0B29">
        <w:rPr>
          <w:sz w:val="28"/>
          <w:szCs w:val="28"/>
        </w:rPr>
        <w:t xml:space="preserve"> </w:t>
      </w:r>
      <w:r w:rsidR="00650F40">
        <w:rPr>
          <w:sz w:val="28"/>
          <w:szCs w:val="28"/>
        </w:rPr>
        <w:t>Утвердить п</w:t>
      </w:r>
      <w:r w:rsidR="00112BA8">
        <w:rPr>
          <w:sz w:val="28"/>
          <w:szCs w:val="28"/>
        </w:rPr>
        <w:t xml:space="preserve">лан  на  2018 </w:t>
      </w:r>
      <w:r w:rsidR="005B78BA" w:rsidRPr="005D79E5">
        <w:rPr>
          <w:sz w:val="28"/>
          <w:szCs w:val="28"/>
        </w:rPr>
        <w:t xml:space="preserve">по реализации муниципальной программы </w:t>
      </w:r>
      <w:r w:rsidR="00A60E01" w:rsidRPr="005D79E5">
        <w:rPr>
          <w:sz w:val="28"/>
          <w:szCs w:val="28"/>
        </w:rPr>
        <w:t xml:space="preserve"> муниципального образования городского округа город Вятские Поляны Кировской области «Развитие транспортной системы» на 20</w:t>
      </w:r>
      <w:r w:rsidR="006A50E4" w:rsidRPr="005D79E5">
        <w:rPr>
          <w:sz w:val="28"/>
          <w:szCs w:val="28"/>
        </w:rPr>
        <w:t>14</w:t>
      </w:r>
      <w:r w:rsidR="00A60E01" w:rsidRPr="005D79E5">
        <w:rPr>
          <w:sz w:val="28"/>
          <w:szCs w:val="28"/>
        </w:rPr>
        <w:t>-20</w:t>
      </w:r>
      <w:r w:rsidR="006A50E4" w:rsidRPr="005D79E5">
        <w:rPr>
          <w:sz w:val="28"/>
          <w:szCs w:val="28"/>
        </w:rPr>
        <w:t>2</w:t>
      </w:r>
      <w:r w:rsidR="00650F40">
        <w:rPr>
          <w:sz w:val="28"/>
          <w:szCs w:val="28"/>
        </w:rPr>
        <w:t>1</w:t>
      </w:r>
      <w:r w:rsidR="00A60E01" w:rsidRPr="005D79E5">
        <w:rPr>
          <w:sz w:val="28"/>
          <w:szCs w:val="28"/>
        </w:rPr>
        <w:t xml:space="preserve"> годы </w:t>
      </w:r>
      <w:r w:rsidR="00964186">
        <w:rPr>
          <w:sz w:val="28"/>
          <w:szCs w:val="28"/>
        </w:rPr>
        <w:t xml:space="preserve">в редакции согласно </w:t>
      </w:r>
      <w:r w:rsidR="00F63125">
        <w:rPr>
          <w:sz w:val="28"/>
          <w:szCs w:val="28"/>
        </w:rPr>
        <w:t>приложению № 2.</w:t>
      </w:r>
    </w:p>
    <w:p w:rsidR="00A60E01" w:rsidRDefault="00393D4D" w:rsidP="00393D4D">
      <w:pPr>
        <w:autoSpaceDE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E0B29">
        <w:rPr>
          <w:sz w:val="28"/>
          <w:szCs w:val="28"/>
        </w:rPr>
        <w:t xml:space="preserve"> </w:t>
      </w:r>
      <w:r w:rsidR="00A60E01" w:rsidRPr="005D79E5">
        <w:rPr>
          <w:sz w:val="28"/>
          <w:szCs w:val="28"/>
        </w:rPr>
        <w:t>Разместить</w:t>
      </w:r>
      <w:r w:rsidR="009E0B29">
        <w:rPr>
          <w:sz w:val="28"/>
          <w:szCs w:val="28"/>
        </w:rPr>
        <w:t xml:space="preserve"> </w:t>
      </w:r>
      <w:r w:rsidR="00650F40">
        <w:rPr>
          <w:sz w:val="28"/>
          <w:szCs w:val="28"/>
        </w:rPr>
        <w:t xml:space="preserve">настоящее </w:t>
      </w:r>
      <w:r w:rsidR="00A60E01" w:rsidRPr="005D79E5">
        <w:rPr>
          <w:sz w:val="28"/>
          <w:szCs w:val="28"/>
        </w:rPr>
        <w:t>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88533F" w:rsidRPr="0088533F" w:rsidRDefault="0088533F" w:rsidP="0088533F">
      <w:pPr>
        <w:autoSpaceDE w:val="0"/>
        <w:spacing w:line="240" w:lineRule="auto"/>
        <w:ind w:firstLine="706"/>
        <w:jc w:val="both"/>
        <w:rPr>
          <w:sz w:val="72"/>
          <w:szCs w:val="72"/>
        </w:rPr>
      </w:pPr>
    </w:p>
    <w:p w:rsidR="009E0B29" w:rsidRDefault="00900267" w:rsidP="0088533F">
      <w:pPr>
        <w:pStyle w:val="af1"/>
        <w:rPr>
          <w:sz w:val="28"/>
          <w:szCs w:val="28"/>
        </w:rPr>
      </w:pPr>
      <w:r w:rsidRPr="0088533F">
        <w:rPr>
          <w:sz w:val="28"/>
          <w:szCs w:val="28"/>
        </w:rPr>
        <w:t>Глава  города   Вятские</w:t>
      </w:r>
      <w:r w:rsidR="009E0B29">
        <w:rPr>
          <w:sz w:val="28"/>
          <w:szCs w:val="28"/>
        </w:rPr>
        <w:t xml:space="preserve"> </w:t>
      </w:r>
      <w:r w:rsidRPr="0088533F">
        <w:rPr>
          <w:sz w:val="28"/>
          <w:szCs w:val="28"/>
        </w:rPr>
        <w:t xml:space="preserve"> Поляны                                                     </w:t>
      </w:r>
    </w:p>
    <w:p w:rsidR="0088533F" w:rsidRPr="0088533F" w:rsidRDefault="009E0B29" w:rsidP="0088533F">
      <w:pPr>
        <w:pStyle w:val="af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900267" w:rsidRPr="0088533F">
        <w:rPr>
          <w:sz w:val="28"/>
          <w:szCs w:val="28"/>
        </w:rPr>
        <w:t>В.А. Машкин</w:t>
      </w:r>
    </w:p>
    <w:p w:rsidR="0088533F" w:rsidRPr="0088533F" w:rsidRDefault="0088533F" w:rsidP="0088533F">
      <w:pPr>
        <w:pStyle w:val="af1"/>
        <w:pBdr>
          <w:bottom w:val="single" w:sz="4" w:space="1" w:color="auto"/>
        </w:pBdr>
        <w:rPr>
          <w:sz w:val="36"/>
          <w:szCs w:val="36"/>
        </w:rPr>
      </w:pPr>
    </w:p>
    <w:p w:rsidR="0088533F" w:rsidRPr="009E0B29" w:rsidRDefault="0088533F" w:rsidP="0088533F">
      <w:pPr>
        <w:pStyle w:val="af1"/>
        <w:rPr>
          <w:sz w:val="28"/>
          <w:szCs w:val="28"/>
        </w:rPr>
      </w:pPr>
    </w:p>
    <w:p w:rsidR="00900267" w:rsidRDefault="00900267" w:rsidP="00900267">
      <w:pPr>
        <w:spacing w:line="482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88533F" w:rsidRPr="009E0B29" w:rsidRDefault="0088533F" w:rsidP="0088533F">
      <w:pPr>
        <w:pStyle w:val="af1"/>
        <w:rPr>
          <w:sz w:val="48"/>
          <w:szCs w:val="48"/>
        </w:rPr>
      </w:pPr>
    </w:p>
    <w:p w:rsidR="00900267" w:rsidRDefault="00900267" w:rsidP="0088533F">
      <w:pPr>
        <w:pStyle w:val="af1"/>
        <w:rPr>
          <w:sz w:val="28"/>
          <w:szCs w:val="28"/>
        </w:rPr>
      </w:pPr>
      <w:r>
        <w:rPr>
          <w:sz w:val="28"/>
          <w:szCs w:val="28"/>
        </w:rPr>
        <w:t xml:space="preserve">Директор муниципального казенного </w:t>
      </w:r>
    </w:p>
    <w:p w:rsidR="00900267" w:rsidRDefault="00900267" w:rsidP="0088533F">
      <w:pPr>
        <w:pStyle w:val="af1"/>
        <w:rPr>
          <w:sz w:val="28"/>
          <w:szCs w:val="28"/>
        </w:rPr>
      </w:pPr>
      <w:r>
        <w:rPr>
          <w:sz w:val="28"/>
          <w:szCs w:val="28"/>
        </w:rPr>
        <w:t xml:space="preserve">учреждения «Организация </w:t>
      </w:r>
    </w:p>
    <w:p w:rsidR="00900267" w:rsidRDefault="00900267" w:rsidP="0088533F">
      <w:pPr>
        <w:pStyle w:val="af1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900267" w:rsidRDefault="00900267" w:rsidP="0088533F">
      <w:pPr>
        <w:pStyle w:val="af1"/>
        <w:rPr>
          <w:sz w:val="28"/>
          <w:szCs w:val="28"/>
        </w:rPr>
      </w:pPr>
      <w:r>
        <w:rPr>
          <w:sz w:val="28"/>
          <w:szCs w:val="28"/>
        </w:rPr>
        <w:t>города Вятские Поляны»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Л.Ф. Медведева</w:t>
      </w:r>
    </w:p>
    <w:p w:rsidR="0088533F" w:rsidRPr="009E0B29" w:rsidRDefault="0088533F" w:rsidP="0088533F">
      <w:pPr>
        <w:pStyle w:val="af1"/>
        <w:rPr>
          <w:sz w:val="36"/>
          <w:szCs w:val="36"/>
        </w:rPr>
      </w:pPr>
    </w:p>
    <w:p w:rsidR="00900267" w:rsidRDefault="00900267" w:rsidP="00900267">
      <w:pPr>
        <w:autoSpaceDE w:val="0"/>
        <w:spacing w:line="480" w:lineRule="auto"/>
        <w:jc w:val="both"/>
        <w:rPr>
          <w:sz w:val="28"/>
          <w:szCs w:val="28"/>
        </w:rPr>
      </w:pPr>
    </w:p>
    <w:p w:rsidR="00900267" w:rsidRDefault="00900267" w:rsidP="00900267">
      <w:pPr>
        <w:autoSpaceDE w:val="0"/>
        <w:spacing w:line="480" w:lineRule="auto"/>
        <w:jc w:val="both"/>
        <w:rPr>
          <w:sz w:val="28"/>
          <w:szCs w:val="28"/>
        </w:rPr>
      </w:pPr>
    </w:p>
    <w:p w:rsidR="00900267" w:rsidRDefault="00900267" w:rsidP="00900267">
      <w:pPr>
        <w:autoSpaceDE w:val="0"/>
        <w:spacing w:line="480" w:lineRule="auto"/>
        <w:jc w:val="both"/>
        <w:rPr>
          <w:sz w:val="28"/>
          <w:szCs w:val="28"/>
        </w:rPr>
      </w:pPr>
    </w:p>
    <w:p w:rsidR="00900267" w:rsidRDefault="00900267" w:rsidP="00900267">
      <w:pPr>
        <w:autoSpaceDE w:val="0"/>
        <w:spacing w:line="480" w:lineRule="auto"/>
        <w:jc w:val="both"/>
        <w:rPr>
          <w:sz w:val="28"/>
          <w:szCs w:val="28"/>
        </w:rPr>
      </w:pPr>
    </w:p>
    <w:p w:rsidR="00900267" w:rsidRDefault="00900267" w:rsidP="00900267">
      <w:pPr>
        <w:autoSpaceDE w:val="0"/>
        <w:spacing w:line="480" w:lineRule="auto"/>
        <w:jc w:val="both"/>
        <w:rPr>
          <w:sz w:val="28"/>
          <w:szCs w:val="28"/>
        </w:rPr>
      </w:pPr>
    </w:p>
    <w:p w:rsidR="00900267" w:rsidRDefault="00900267" w:rsidP="00900267">
      <w:pPr>
        <w:autoSpaceDE w:val="0"/>
        <w:spacing w:line="480" w:lineRule="auto"/>
        <w:jc w:val="both"/>
        <w:rPr>
          <w:sz w:val="28"/>
          <w:szCs w:val="28"/>
        </w:rPr>
      </w:pPr>
    </w:p>
    <w:p w:rsidR="00900267" w:rsidRDefault="00900267" w:rsidP="00900267">
      <w:pPr>
        <w:autoSpaceDE w:val="0"/>
        <w:spacing w:line="480" w:lineRule="auto"/>
        <w:jc w:val="both"/>
        <w:rPr>
          <w:sz w:val="28"/>
          <w:szCs w:val="28"/>
        </w:rPr>
      </w:pPr>
    </w:p>
    <w:p w:rsidR="00900267" w:rsidRDefault="00900267" w:rsidP="00900267">
      <w:pPr>
        <w:autoSpaceDE w:val="0"/>
        <w:spacing w:line="480" w:lineRule="auto"/>
        <w:jc w:val="both"/>
        <w:rPr>
          <w:sz w:val="28"/>
          <w:szCs w:val="28"/>
        </w:rPr>
      </w:pPr>
    </w:p>
    <w:p w:rsidR="00900267" w:rsidRDefault="00900267" w:rsidP="00900267">
      <w:pPr>
        <w:autoSpaceDE w:val="0"/>
        <w:spacing w:line="480" w:lineRule="auto"/>
        <w:jc w:val="both"/>
        <w:rPr>
          <w:sz w:val="28"/>
          <w:szCs w:val="28"/>
        </w:rPr>
      </w:pPr>
    </w:p>
    <w:p w:rsidR="00B07493" w:rsidRDefault="00B07493" w:rsidP="00900267">
      <w:pPr>
        <w:autoSpaceDE w:val="0"/>
        <w:spacing w:line="480" w:lineRule="auto"/>
        <w:jc w:val="both"/>
        <w:rPr>
          <w:sz w:val="28"/>
          <w:szCs w:val="28"/>
        </w:rPr>
      </w:pPr>
    </w:p>
    <w:p w:rsidR="00900267" w:rsidRDefault="00900267" w:rsidP="009E0B29">
      <w:pPr>
        <w:autoSpaceDE w:val="0"/>
        <w:spacing w:line="480" w:lineRule="auto"/>
        <w:ind w:left="4963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900267" w:rsidRDefault="00900267" w:rsidP="00900267">
      <w:pPr>
        <w:autoSpaceDE w:val="0"/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УТВЕРЖДЕН</w:t>
      </w:r>
    </w:p>
    <w:p w:rsidR="00900267" w:rsidRDefault="00900267" w:rsidP="00900267">
      <w:pPr>
        <w:autoSpaceDE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постановлением администрации</w:t>
      </w:r>
    </w:p>
    <w:p w:rsidR="00900267" w:rsidRDefault="00900267" w:rsidP="00900267">
      <w:pPr>
        <w:autoSpaceDE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города Вятские Поляны</w:t>
      </w:r>
    </w:p>
    <w:p w:rsidR="00900267" w:rsidRDefault="00900267" w:rsidP="00900267">
      <w:pPr>
        <w:autoSpaceDE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9E0B29">
        <w:rPr>
          <w:sz w:val="28"/>
          <w:szCs w:val="28"/>
        </w:rPr>
        <w:t xml:space="preserve">        от  </w:t>
      </w:r>
      <w:r w:rsidR="003D3FE2">
        <w:rPr>
          <w:sz w:val="28"/>
          <w:szCs w:val="28"/>
        </w:rPr>
        <w:t>11.07.2018</w:t>
      </w:r>
      <w:r w:rsidR="009E0B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 </w:t>
      </w:r>
      <w:r w:rsidR="003D3FE2">
        <w:rPr>
          <w:sz w:val="28"/>
          <w:szCs w:val="28"/>
        </w:rPr>
        <w:t>1131</w:t>
      </w:r>
    </w:p>
    <w:p w:rsidR="00900267" w:rsidRDefault="00900267" w:rsidP="00900267">
      <w:pPr>
        <w:autoSpaceDE w:val="0"/>
        <w:spacing w:line="240" w:lineRule="auto"/>
        <w:jc w:val="both"/>
        <w:rPr>
          <w:sz w:val="28"/>
          <w:szCs w:val="28"/>
        </w:rPr>
      </w:pPr>
    </w:p>
    <w:p w:rsidR="00900267" w:rsidRDefault="00900267" w:rsidP="00900267">
      <w:pPr>
        <w:autoSpaceDE w:val="0"/>
        <w:spacing w:line="240" w:lineRule="auto"/>
        <w:jc w:val="both"/>
        <w:rPr>
          <w:sz w:val="28"/>
          <w:szCs w:val="28"/>
        </w:rPr>
      </w:pPr>
    </w:p>
    <w:p w:rsidR="00900267" w:rsidRPr="00137ADB" w:rsidRDefault="00900267" w:rsidP="00900267">
      <w:pPr>
        <w:jc w:val="center"/>
        <w:rPr>
          <w:sz w:val="28"/>
          <w:szCs w:val="28"/>
        </w:rPr>
      </w:pPr>
      <w:r w:rsidRPr="00137ADB">
        <w:rPr>
          <w:sz w:val="28"/>
          <w:szCs w:val="28"/>
        </w:rPr>
        <w:t>П</w:t>
      </w:r>
      <w:r>
        <w:rPr>
          <w:sz w:val="28"/>
          <w:szCs w:val="28"/>
        </w:rPr>
        <w:t>ЛАН</w:t>
      </w:r>
      <w:r w:rsidRPr="00137ADB">
        <w:rPr>
          <w:sz w:val="28"/>
          <w:szCs w:val="28"/>
        </w:rPr>
        <w:t xml:space="preserve">  (</w:t>
      </w:r>
      <w:r>
        <w:rPr>
          <w:sz w:val="28"/>
          <w:szCs w:val="28"/>
        </w:rPr>
        <w:t>ПЕРЕЧЕНЬ</w:t>
      </w:r>
      <w:r w:rsidRPr="00137ADB">
        <w:rPr>
          <w:sz w:val="28"/>
          <w:szCs w:val="28"/>
        </w:rPr>
        <w:t xml:space="preserve">)  </w:t>
      </w:r>
    </w:p>
    <w:p w:rsidR="00900267" w:rsidRPr="00137ADB" w:rsidRDefault="00900267" w:rsidP="00900267">
      <w:pPr>
        <w:jc w:val="center"/>
        <w:rPr>
          <w:b/>
          <w:sz w:val="28"/>
          <w:szCs w:val="28"/>
        </w:rPr>
      </w:pPr>
      <w:r w:rsidRPr="00137ADB">
        <w:rPr>
          <w:sz w:val="28"/>
          <w:szCs w:val="28"/>
        </w:rPr>
        <w:t>работ по ремонту, содержанию автомобильных дорог, их участков и сооружений  на них на 2018 год</w:t>
      </w:r>
    </w:p>
    <w:p w:rsidR="00900267" w:rsidRDefault="00900267" w:rsidP="009E0B29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137ADB">
        <w:rPr>
          <w:rFonts w:eastAsia="Times New Roman" w:cs="Times New Roman"/>
          <w:kern w:val="0"/>
          <w:sz w:val="28"/>
          <w:szCs w:val="28"/>
          <w:lang w:eastAsia="ru-RU"/>
        </w:rPr>
        <w:t>1.</w:t>
      </w:r>
      <w:r w:rsidR="009E0B29">
        <w:rPr>
          <w:rFonts w:eastAsia="Times New Roman" w:cs="Times New Roman"/>
          <w:kern w:val="0"/>
          <w:sz w:val="28"/>
          <w:szCs w:val="28"/>
          <w:lang w:eastAsia="ru-RU"/>
        </w:rPr>
        <w:t xml:space="preserve"> </w:t>
      </w:r>
      <w:r w:rsidRPr="00137ADB">
        <w:rPr>
          <w:rFonts w:eastAsia="Times New Roman" w:cs="Times New Roman"/>
          <w:kern w:val="0"/>
          <w:sz w:val="28"/>
          <w:szCs w:val="28"/>
          <w:lang w:eastAsia="ru-RU"/>
        </w:rPr>
        <w:t>Ремонт ул. Дзержинского от поворота на ж/д вокзал до газонаполнительной станции</w:t>
      </w:r>
      <w:r w:rsidRPr="00137ADB">
        <w:rPr>
          <w:sz w:val="28"/>
          <w:szCs w:val="28"/>
        </w:rPr>
        <w:t>, 0,57 км  -</w:t>
      </w:r>
      <w:r w:rsidR="004E07BE">
        <w:rPr>
          <w:sz w:val="28"/>
          <w:szCs w:val="28"/>
        </w:rPr>
        <w:t xml:space="preserve"> </w:t>
      </w:r>
      <w:r w:rsidRPr="00137ADB">
        <w:rPr>
          <w:sz w:val="28"/>
          <w:szCs w:val="28"/>
        </w:rPr>
        <w:t>4</w:t>
      </w:r>
      <w:r>
        <w:rPr>
          <w:sz w:val="28"/>
          <w:szCs w:val="28"/>
        </w:rPr>
        <w:t>315</w:t>
      </w:r>
      <w:r w:rsidRPr="00137ADB">
        <w:rPr>
          <w:sz w:val="28"/>
          <w:szCs w:val="28"/>
        </w:rPr>
        <w:t>,</w:t>
      </w:r>
      <w:r>
        <w:rPr>
          <w:sz w:val="28"/>
          <w:szCs w:val="28"/>
        </w:rPr>
        <w:t>815</w:t>
      </w:r>
      <w:r w:rsidRPr="00137ADB">
        <w:rPr>
          <w:sz w:val="28"/>
          <w:szCs w:val="28"/>
        </w:rPr>
        <w:t xml:space="preserve"> тыс.руб. в том числе за счет средств областного бюджета </w:t>
      </w:r>
      <w:r w:rsidRPr="0090666C">
        <w:rPr>
          <w:sz w:val="28"/>
          <w:szCs w:val="28"/>
        </w:rPr>
        <w:t>4100,024</w:t>
      </w:r>
      <w:r w:rsidRPr="00137ADB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</w:t>
      </w:r>
      <w:r w:rsidRPr="00137ADB">
        <w:rPr>
          <w:sz w:val="28"/>
          <w:szCs w:val="28"/>
        </w:rPr>
        <w:t>уб., софинансирование за счет средств</w:t>
      </w:r>
      <w:r w:rsidR="009E0B29">
        <w:rPr>
          <w:sz w:val="28"/>
          <w:szCs w:val="28"/>
        </w:rPr>
        <w:t xml:space="preserve"> </w:t>
      </w:r>
      <w:r w:rsidRPr="00137ADB">
        <w:rPr>
          <w:sz w:val="28"/>
          <w:szCs w:val="28"/>
        </w:rPr>
        <w:t xml:space="preserve">городского бюджета </w:t>
      </w:r>
      <w:r w:rsidRPr="0090666C">
        <w:rPr>
          <w:sz w:val="28"/>
          <w:szCs w:val="28"/>
        </w:rPr>
        <w:t>215,791</w:t>
      </w:r>
      <w:r w:rsidRPr="00137ADB">
        <w:rPr>
          <w:sz w:val="28"/>
          <w:szCs w:val="28"/>
        </w:rPr>
        <w:t>тыс.руб.</w:t>
      </w:r>
    </w:p>
    <w:p w:rsidR="00900267" w:rsidRDefault="00900267" w:rsidP="009E0B29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E0B29">
        <w:rPr>
          <w:sz w:val="28"/>
          <w:szCs w:val="28"/>
        </w:rPr>
        <w:t xml:space="preserve">  </w:t>
      </w:r>
      <w:r w:rsidRPr="0090666C">
        <w:rPr>
          <w:sz w:val="28"/>
          <w:szCs w:val="28"/>
        </w:rPr>
        <w:t xml:space="preserve">Ремонт </w:t>
      </w:r>
      <w:r w:rsidRPr="0090666C">
        <w:rPr>
          <w:rFonts w:eastAsia="Times New Roman" w:cs="Times New Roman"/>
          <w:bCs/>
          <w:kern w:val="0"/>
          <w:sz w:val="28"/>
          <w:szCs w:val="28"/>
          <w:lang w:eastAsia="ru-RU"/>
        </w:rPr>
        <w:t xml:space="preserve"> дороги ул. Ленина</w:t>
      </w:r>
      <w:r>
        <w:rPr>
          <w:sz w:val="28"/>
          <w:szCs w:val="28"/>
        </w:rPr>
        <w:t>, 3,448 км</w:t>
      </w:r>
      <w:r w:rsidR="009E0B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областной бюджет </w:t>
      </w:r>
      <w:r w:rsidRPr="00581063">
        <w:rPr>
          <w:sz w:val="28"/>
          <w:szCs w:val="28"/>
        </w:rPr>
        <w:t>31030,75</w:t>
      </w:r>
      <w:r>
        <w:rPr>
          <w:sz w:val="28"/>
          <w:szCs w:val="28"/>
        </w:rPr>
        <w:t xml:space="preserve"> тыс.руб., городской бюджет -</w:t>
      </w:r>
      <w:r w:rsidRPr="00581063">
        <w:rPr>
          <w:sz w:val="28"/>
          <w:szCs w:val="28"/>
        </w:rPr>
        <w:t>1633,3</w:t>
      </w:r>
      <w:r>
        <w:rPr>
          <w:sz w:val="28"/>
          <w:szCs w:val="28"/>
        </w:rPr>
        <w:t xml:space="preserve"> тыс.руб.</w:t>
      </w:r>
    </w:p>
    <w:p w:rsidR="00900267" w:rsidRDefault="00900267" w:rsidP="009E0B29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E0B29">
        <w:rPr>
          <w:sz w:val="28"/>
          <w:szCs w:val="28"/>
        </w:rPr>
        <w:t xml:space="preserve"> </w:t>
      </w:r>
      <w:r w:rsidRPr="00B0115F">
        <w:rPr>
          <w:sz w:val="28"/>
          <w:szCs w:val="28"/>
        </w:rPr>
        <w:t>Ремонт участка ул. Мира, протяженностью 0.1 км</w:t>
      </w:r>
      <w:r>
        <w:rPr>
          <w:sz w:val="28"/>
          <w:szCs w:val="28"/>
        </w:rPr>
        <w:t>-251,185 тыс. руб. областной бюджет</w:t>
      </w:r>
      <w:r w:rsidR="009E0B29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9E0B29">
        <w:rPr>
          <w:sz w:val="28"/>
          <w:szCs w:val="28"/>
        </w:rPr>
        <w:t xml:space="preserve"> </w:t>
      </w:r>
      <w:r w:rsidRPr="00581063">
        <w:rPr>
          <w:sz w:val="28"/>
          <w:szCs w:val="28"/>
        </w:rPr>
        <w:t>236,976</w:t>
      </w:r>
      <w:r>
        <w:rPr>
          <w:sz w:val="28"/>
          <w:szCs w:val="28"/>
        </w:rPr>
        <w:t xml:space="preserve"> тыс. руб., городской бюджет -</w:t>
      </w:r>
      <w:r w:rsidRPr="00581063">
        <w:rPr>
          <w:sz w:val="28"/>
          <w:szCs w:val="28"/>
        </w:rPr>
        <w:t>14,209</w:t>
      </w:r>
      <w:r>
        <w:rPr>
          <w:sz w:val="28"/>
          <w:szCs w:val="28"/>
        </w:rPr>
        <w:t xml:space="preserve"> тыс.руб.</w:t>
      </w:r>
    </w:p>
    <w:p w:rsidR="00AB15C7" w:rsidRPr="0090666C" w:rsidRDefault="00AB15C7" w:rsidP="00900267">
      <w:pPr>
        <w:pStyle w:val="af1"/>
        <w:snapToGri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E0B2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4. Рем</w:t>
      </w:r>
      <w:r w:rsidRPr="00AB15C7">
        <w:rPr>
          <w:sz w:val="28"/>
          <w:szCs w:val="28"/>
        </w:rPr>
        <w:t>онт участка проезжей</w:t>
      </w:r>
      <w:r w:rsidR="009E0B29">
        <w:rPr>
          <w:sz w:val="28"/>
          <w:szCs w:val="28"/>
        </w:rPr>
        <w:t xml:space="preserve"> части ул. Кукина от ул. Кирова</w:t>
      </w:r>
      <w:r w:rsidRPr="00AB15C7">
        <w:rPr>
          <w:sz w:val="28"/>
          <w:szCs w:val="28"/>
        </w:rPr>
        <w:t>, протяженностью 328 м</w:t>
      </w:r>
      <w:r>
        <w:rPr>
          <w:sz w:val="28"/>
          <w:szCs w:val="28"/>
        </w:rPr>
        <w:t xml:space="preserve"> 191,5 тыс. руб.-</w:t>
      </w:r>
      <w:r w:rsidR="009E0B29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городской бюджет</w:t>
      </w:r>
    </w:p>
    <w:p w:rsidR="00900267" w:rsidRDefault="00AB15C7" w:rsidP="009E0B29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00267" w:rsidRPr="00137ADB">
        <w:rPr>
          <w:sz w:val="28"/>
          <w:szCs w:val="28"/>
        </w:rPr>
        <w:t>.</w:t>
      </w:r>
      <w:r w:rsidR="009E0B29">
        <w:rPr>
          <w:sz w:val="28"/>
          <w:szCs w:val="28"/>
        </w:rPr>
        <w:t xml:space="preserve"> </w:t>
      </w:r>
      <w:r w:rsidR="00900267" w:rsidRPr="00137ADB">
        <w:rPr>
          <w:sz w:val="28"/>
          <w:szCs w:val="28"/>
        </w:rPr>
        <w:t xml:space="preserve">Содержание автомобильных дорог городских улиц </w:t>
      </w:r>
      <w:r w:rsidR="00900267">
        <w:rPr>
          <w:sz w:val="28"/>
          <w:szCs w:val="28"/>
        </w:rPr>
        <w:t>93,3</w:t>
      </w:r>
      <w:r w:rsidR="00900267" w:rsidRPr="00137ADB">
        <w:rPr>
          <w:sz w:val="28"/>
          <w:szCs w:val="28"/>
        </w:rPr>
        <w:t xml:space="preserve"> км.</w:t>
      </w:r>
      <w:r w:rsidR="009E0B29">
        <w:rPr>
          <w:sz w:val="28"/>
          <w:szCs w:val="28"/>
        </w:rPr>
        <w:t xml:space="preserve"> </w:t>
      </w:r>
      <w:r w:rsidR="00900267" w:rsidRPr="00137ADB">
        <w:rPr>
          <w:sz w:val="28"/>
          <w:szCs w:val="28"/>
        </w:rPr>
        <w:t>-</w:t>
      </w:r>
      <w:r w:rsidR="009E0B29">
        <w:rPr>
          <w:sz w:val="28"/>
          <w:szCs w:val="28"/>
        </w:rPr>
        <w:t xml:space="preserve">                 </w:t>
      </w:r>
      <w:r w:rsidR="00900267" w:rsidRPr="0090666C">
        <w:rPr>
          <w:sz w:val="28"/>
          <w:szCs w:val="28"/>
        </w:rPr>
        <w:t>6546,8</w:t>
      </w:r>
      <w:r w:rsidR="009E0B29">
        <w:rPr>
          <w:sz w:val="28"/>
          <w:szCs w:val="28"/>
        </w:rPr>
        <w:t xml:space="preserve"> </w:t>
      </w:r>
      <w:r w:rsidR="00900267" w:rsidRPr="00137ADB">
        <w:rPr>
          <w:sz w:val="28"/>
          <w:szCs w:val="28"/>
        </w:rPr>
        <w:t xml:space="preserve">тыс.руб. </w:t>
      </w:r>
    </w:p>
    <w:p w:rsidR="00900267" w:rsidRDefault="00AB15C7" w:rsidP="009E0B29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00267">
        <w:rPr>
          <w:sz w:val="28"/>
          <w:szCs w:val="28"/>
        </w:rPr>
        <w:t xml:space="preserve">. </w:t>
      </w:r>
      <w:r w:rsidR="00900267" w:rsidRPr="00137ADB">
        <w:rPr>
          <w:sz w:val="28"/>
          <w:szCs w:val="28"/>
        </w:rPr>
        <w:t>Содержание автомобильных дорог общего пользования местного значения 20,1 км</w:t>
      </w:r>
      <w:r w:rsidR="009E0B29">
        <w:rPr>
          <w:sz w:val="28"/>
          <w:szCs w:val="28"/>
        </w:rPr>
        <w:t xml:space="preserve"> - 2128,0  тыс</w:t>
      </w:r>
      <w:r w:rsidR="00900267" w:rsidRPr="00137ADB">
        <w:rPr>
          <w:sz w:val="28"/>
          <w:szCs w:val="28"/>
        </w:rPr>
        <w:t>.руб.</w:t>
      </w:r>
      <w:r w:rsidR="002548E8">
        <w:rPr>
          <w:sz w:val="28"/>
          <w:szCs w:val="28"/>
        </w:rPr>
        <w:t>, в</w:t>
      </w:r>
      <w:r w:rsidR="00900267" w:rsidRPr="00137ADB">
        <w:rPr>
          <w:sz w:val="28"/>
          <w:szCs w:val="28"/>
        </w:rPr>
        <w:t xml:space="preserve"> том числе за счет средств областного бюджета 2021,0 тыс. руб., софинансирование за счет средств</w:t>
      </w:r>
      <w:r w:rsidR="009E0B29">
        <w:rPr>
          <w:sz w:val="28"/>
          <w:szCs w:val="28"/>
        </w:rPr>
        <w:t xml:space="preserve"> </w:t>
      </w:r>
      <w:r w:rsidR="00900267" w:rsidRPr="00137ADB">
        <w:rPr>
          <w:sz w:val="28"/>
          <w:szCs w:val="28"/>
        </w:rPr>
        <w:t>городского бюджета 107,0 тыс.руб.</w:t>
      </w:r>
    </w:p>
    <w:p w:rsidR="00900267" w:rsidRDefault="00AB15C7" w:rsidP="009E0B29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00267" w:rsidRPr="00137ADB">
        <w:rPr>
          <w:sz w:val="28"/>
          <w:szCs w:val="28"/>
        </w:rPr>
        <w:t>. Проектирование и проверка достоверности определения сметной стоимости</w:t>
      </w:r>
      <w:r w:rsidR="009E0B29">
        <w:rPr>
          <w:sz w:val="28"/>
          <w:szCs w:val="28"/>
        </w:rPr>
        <w:t xml:space="preserve"> </w:t>
      </w:r>
      <w:r w:rsidR="00900267" w:rsidRPr="00137ADB">
        <w:rPr>
          <w:sz w:val="28"/>
          <w:szCs w:val="28"/>
        </w:rPr>
        <w:t>- 55 тыс.руб.</w:t>
      </w:r>
    </w:p>
    <w:p w:rsidR="00900267" w:rsidRPr="00137ADB" w:rsidRDefault="00AB15C7" w:rsidP="009E0B29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00267" w:rsidRPr="00137ADB">
        <w:rPr>
          <w:sz w:val="28"/>
          <w:szCs w:val="28"/>
        </w:rPr>
        <w:t>.</w:t>
      </w:r>
      <w:r w:rsidR="009E0B29">
        <w:rPr>
          <w:sz w:val="28"/>
          <w:szCs w:val="28"/>
        </w:rPr>
        <w:t xml:space="preserve">   </w:t>
      </w:r>
      <w:r w:rsidR="00900267" w:rsidRPr="00137ADB">
        <w:rPr>
          <w:sz w:val="28"/>
          <w:szCs w:val="28"/>
        </w:rPr>
        <w:t>Погашения долга подрядным организациям за работы, выполненные в 2015, в 2017 годах:</w:t>
      </w:r>
    </w:p>
    <w:p w:rsidR="00900267" w:rsidRPr="00137ADB" w:rsidRDefault="00900267" w:rsidP="00900267">
      <w:pPr>
        <w:pStyle w:val="af1"/>
        <w:snapToGrid w:val="0"/>
        <w:spacing w:line="360" w:lineRule="auto"/>
        <w:jc w:val="both"/>
        <w:rPr>
          <w:sz w:val="28"/>
          <w:szCs w:val="28"/>
        </w:rPr>
      </w:pPr>
      <w:r w:rsidRPr="00137ADB">
        <w:rPr>
          <w:sz w:val="28"/>
          <w:szCs w:val="28"/>
        </w:rPr>
        <w:t>Щебенение</w:t>
      </w:r>
      <w:r w:rsidR="009E0B29">
        <w:rPr>
          <w:sz w:val="28"/>
          <w:szCs w:val="28"/>
        </w:rPr>
        <w:t xml:space="preserve"> </w:t>
      </w:r>
      <w:r w:rsidRPr="00137ADB">
        <w:rPr>
          <w:sz w:val="28"/>
          <w:szCs w:val="28"/>
        </w:rPr>
        <w:t>подъездной дороги к полигону ТБО -1068,828 тыс. руб.</w:t>
      </w:r>
    </w:p>
    <w:p w:rsidR="009111FB" w:rsidRDefault="00900267" w:rsidP="0039765F">
      <w:pPr>
        <w:pStyle w:val="af1"/>
        <w:snapToGrid w:val="0"/>
        <w:spacing w:line="360" w:lineRule="auto"/>
        <w:jc w:val="both"/>
        <w:rPr>
          <w:sz w:val="28"/>
          <w:szCs w:val="28"/>
        </w:rPr>
      </w:pPr>
      <w:r w:rsidRPr="00137ADB">
        <w:rPr>
          <w:sz w:val="28"/>
          <w:szCs w:val="28"/>
        </w:rPr>
        <w:t>Ямочный ремонт-</w:t>
      </w:r>
      <w:r w:rsidRPr="00F34B00">
        <w:rPr>
          <w:sz w:val="28"/>
          <w:szCs w:val="28"/>
        </w:rPr>
        <w:t>1101,41</w:t>
      </w:r>
      <w:r w:rsidRPr="00137ADB">
        <w:rPr>
          <w:sz w:val="28"/>
          <w:szCs w:val="28"/>
        </w:rPr>
        <w:t>тыс.руб.</w:t>
      </w:r>
      <w:bookmarkStart w:id="0" w:name="_GoBack"/>
      <w:bookmarkEnd w:id="0"/>
    </w:p>
    <w:sectPr w:rsidR="009111FB" w:rsidSect="006E5A97">
      <w:headerReference w:type="default" r:id="rId9"/>
      <w:pgSz w:w="11905" w:h="16837"/>
      <w:pgMar w:top="851" w:right="680" w:bottom="680" w:left="1559" w:header="284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2225" w:rsidRDefault="004E2225" w:rsidP="00410FE2">
      <w:pPr>
        <w:spacing w:line="240" w:lineRule="auto"/>
      </w:pPr>
      <w:r>
        <w:separator/>
      </w:r>
    </w:p>
  </w:endnote>
  <w:endnote w:type="continuationSeparator" w:id="1">
    <w:p w:rsidR="004E2225" w:rsidRDefault="004E2225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2225" w:rsidRDefault="004E2225" w:rsidP="00410FE2">
      <w:pPr>
        <w:spacing w:line="240" w:lineRule="auto"/>
      </w:pPr>
      <w:r>
        <w:separator/>
      </w:r>
    </w:p>
  </w:footnote>
  <w:footnote w:type="continuationSeparator" w:id="1">
    <w:p w:rsidR="004E2225" w:rsidRDefault="004E2225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EF6" w:rsidRDefault="00BC4EF6">
    <w:pPr>
      <w:pStyle w:val="aa"/>
      <w:jc w:val="center"/>
    </w:pPr>
  </w:p>
  <w:p w:rsidR="00410FE2" w:rsidRDefault="00410FE2" w:rsidP="006E5A97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226E"/>
    <w:rsid w:val="000043BD"/>
    <w:rsid w:val="00004C21"/>
    <w:rsid w:val="00013BD9"/>
    <w:rsid w:val="00015BD7"/>
    <w:rsid w:val="000242AC"/>
    <w:rsid w:val="000254EC"/>
    <w:rsid w:val="00030F16"/>
    <w:rsid w:val="00061809"/>
    <w:rsid w:val="00063B10"/>
    <w:rsid w:val="00072460"/>
    <w:rsid w:val="00075E5E"/>
    <w:rsid w:val="00083D39"/>
    <w:rsid w:val="00095222"/>
    <w:rsid w:val="000A303F"/>
    <w:rsid w:val="000A5B27"/>
    <w:rsid w:val="000B151C"/>
    <w:rsid w:val="000B5A80"/>
    <w:rsid w:val="000C0201"/>
    <w:rsid w:val="000C39E6"/>
    <w:rsid w:val="000E3A7F"/>
    <w:rsid w:val="000E4F04"/>
    <w:rsid w:val="000F0372"/>
    <w:rsid w:val="000F46BB"/>
    <w:rsid w:val="000F5DC0"/>
    <w:rsid w:val="001063A9"/>
    <w:rsid w:val="00110989"/>
    <w:rsid w:val="00112BA8"/>
    <w:rsid w:val="00113643"/>
    <w:rsid w:val="00114D8A"/>
    <w:rsid w:val="00115B44"/>
    <w:rsid w:val="001255AF"/>
    <w:rsid w:val="00136DEA"/>
    <w:rsid w:val="00145DEC"/>
    <w:rsid w:val="00171B74"/>
    <w:rsid w:val="0017521E"/>
    <w:rsid w:val="00176839"/>
    <w:rsid w:val="00180964"/>
    <w:rsid w:val="001A06B4"/>
    <w:rsid w:val="001A3BB6"/>
    <w:rsid w:val="001A5D0B"/>
    <w:rsid w:val="001B3F06"/>
    <w:rsid w:val="001B4211"/>
    <w:rsid w:val="001B6AF4"/>
    <w:rsid w:val="00204512"/>
    <w:rsid w:val="00205024"/>
    <w:rsid w:val="0020572B"/>
    <w:rsid w:val="002065ED"/>
    <w:rsid w:val="002065F6"/>
    <w:rsid w:val="00210557"/>
    <w:rsid w:val="00224683"/>
    <w:rsid w:val="00230BFE"/>
    <w:rsid w:val="002430B9"/>
    <w:rsid w:val="002548E8"/>
    <w:rsid w:val="00267D05"/>
    <w:rsid w:val="0027132B"/>
    <w:rsid w:val="0027468C"/>
    <w:rsid w:val="0027750F"/>
    <w:rsid w:val="00290836"/>
    <w:rsid w:val="002A7B44"/>
    <w:rsid w:val="002B27A9"/>
    <w:rsid w:val="002B7D11"/>
    <w:rsid w:val="002D36E5"/>
    <w:rsid w:val="002D5A99"/>
    <w:rsid w:val="002E19D9"/>
    <w:rsid w:val="002E1D02"/>
    <w:rsid w:val="002F5754"/>
    <w:rsid w:val="002F634E"/>
    <w:rsid w:val="00310616"/>
    <w:rsid w:val="00311905"/>
    <w:rsid w:val="0031214F"/>
    <w:rsid w:val="00313069"/>
    <w:rsid w:val="00321091"/>
    <w:rsid w:val="00327D72"/>
    <w:rsid w:val="0033620B"/>
    <w:rsid w:val="00343308"/>
    <w:rsid w:val="00345B92"/>
    <w:rsid w:val="0035561F"/>
    <w:rsid w:val="003611C6"/>
    <w:rsid w:val="00370857"/>
    <w:rsid w:val="00374BC0"/>
    <w:rsid w:val="003814C0"/>
    <w:rsid w:val="003824D0"/>
    <w:rsid w:val="00390519"/>
    <w:rsid w:val="00390867"/>
    <w:rsid w:val="00392A16"/>
    <w:rsid w:val="00393D4D"/>
    <w:rsid w:val="0039513D"/>
    <w:rsid w:val="0039765F"/>
    <w:rsid w:val="003A46C1"/>
    <w:rsid w:val="003B1AFD"/>
    <w:rsid w:val="003C0FA2"/>
    <w:rsid w:val="003C1368"/>
    <w:rsid w:val="003D1F0B"/>
    <w:rsid w:val="003D3FE2"/>
    <w:rsid w:val="003D546B"/>
    <w:rsid w:val="003D588A"/>
    <w:rsid w:val="003E531F"/>
    <w:rsid w:val="00401EE5"/>
    <w:rsid w:val="00410FE2"/>
    <w:rsid w:val="00422B71"/>
    <w:rsid w:val="004238BF"/>
    <w:rsid w:val="0042524B"/>
    <w:rsid w:val="004366C6"/>
    <w:rsid w:val="00447768"/>
    <w:rsid w:val="00452E62"/>
    <w:rsid w:val="0046441E"/>
    <w:rsid w:val="0046461B"/>
    <w:rsid w:val="00466A10"/>
    <w:rsid w:val="004711F1"/>
    <w:rsid w:val="00481B4A"/>
    <w:rsid w:val="00483282"/>
    <w:rsid w:val="00495E47"/>
    <w:rsid w:val="004C045B"/>
    <w:rsid w:val="004C3962"/>
    <w:rsid w:val="004C5370"/>
    <w:rsid w:val="004D7955"/>
    <w:rsid w:val="004E07BE"/>
    <w:rsid w:val="004E2225"/>
    <w:rsid w:val="004F2BB1"/>
    <w:rsid w:val="00506420"/>
    <w:rsid w:val="00552E98"/>
    <w:rsid w:val="00555138"/>
    <w:rsid w:val="005602E5"/>
    <w:rsid w:val="00563A46"/>
    <w:rsid w:val="0056785A"/>
    <w:rsid w:val="005722DA"/>
    <w:rsid w:val="005752BE"/>
    <w:rsid w:val="005864E4"/>
    <w:rsid w:val="00594FB8"/>
    <w:rsid w:val="005B1AA1"/>
    <w:rsid w:val="005B7534"/>
    <w:rsid w:val="005B78BA"/>
    <w:rsid w:val="005D79E5"/>
    <w:rsid w:val="005F5E06"/>
    <w:rsid w:val="005F710F"/>
    <w:rsid w:val="006015AD"/>
    <w:rsid w:val="006016DF"/>
    <w:rsid w:val="0060709C"/>
    <w:rsid w:val="006110ED"/>
    <w:rsid w:val="006354ED"/>
    <w:rsid w:val="0064646B"/>
    <w:rsid w:val="00650F40"/>
    <w:rsid w:val="006568BC"/>
    <w:rsid w:val="00657BE1"/>
    <w:rsid w:val="00657FE9"/>
    <w:rsid w:val="00660ECB"/>
    <w:rsid w:val="00671096"/>
    <w:rsid w:val="00676FFB"/>
    <w:rsid w:val="006841F4"/>
    <w:rsid w:val="006878E3"/>
    <w:rsid w:val="006A46E4"/>
    <w:rsid w:val="006A4C18"/>
    <w:rsid w:val="006A50E4"/>
    <w:rsid w:val="006B23A3"/>
    <w:rsid w:val="006E5A97"/>
    <w:rsid w:val="0071095E"/>
    <w:rsid w:val="00722A6E"/>
    <w:rsid w:val="007266B7"/>
    <w:rsid w:val="00743F3D"/>
    <w:rsid w:val="007508F9"/>
    <w:rsid w:val="00753338"/>
    <w:rsid w:val="007536AE"/>
    <w:rsid w:val="00766388"/>
    <w:rsid w:val="00773760"/>
    <w:rsid w:val="00777E0D"/>
    <w:rsid w:val="007959AC"/>
    <w:rsid w:val="00795EDE"/>
    <w:rsid w:val="007A0540"/>
    <w:rsid w:val="007B345C"/>
    <w:rsid w:val="007B54E1"/>
    <w:rsid w:val="007C0D33"/>
    <w:rsid w:val="007D67FB"/>
    <w:rsid w:val="007E0E8F"/>
    <w:rsid w:val="007F097E"/>
    <w:rsid w:val="007F0FD4"/>
    <w:rsid w:val="007F12C5"/>
    <w:rsid w:val="008046A1"/>
    <w:rsid w:val="00827935"/>
    <w:rsid w:val="008745B3"/>
    <w:rsid w:val="0088443A"/>
    <w:rsid w:val="0088533F"/>
    <w:rsid w:val="008869EE"/>
    <w:rsid w:val="00890EE5"/>
    <w:rsid w:val="00894491"/>
    <w:rsid w:val="00895657"/>
    <w:rsid w:val="008B7678"/>
    <w:rsid w:val="008C0C2D"/>
    <w:rsid w:val="008C78C8"/>
    <w:rsid w:val="008D46F1"/>
    <w:rsid w:val="008D58C5"/>
    <w:rsid w:val="008E226E"/>
    <w:rsid w:val="008E57EB"/>
    <w:rsid w:val="008E607A"/>
    <w:rsid w:val="00900267"/>
    <w:rsid w:val="0090383B"/>
    <w:rsid w:val="009111FB"/>
    <w:rsid w:val="0093336C"/>
    <w:rsid w:val="009411BC"/>
    <w:rsid w:val="00964186"/>
    <w:rsid w:val="00966806"/>
    <w:rsid w:val="00967B2F"/>
    <w:rsid w:val="00983119"/>
    <w:rsid w:val="009927B1"/>
    <w:rsid w:val="009A7BA0"/>
    <w:rsid w:val="009B232D"/>
    <w:rsid w:val="009D6BE0"/>
    <w:rsid w:val="009D6E36"/>
    <w:rsid w:val="009E0B29"/>
    <w:rsid w:val="009F0B25"/>
    <w:rsid w:val="009F102B"/>
    <w:rsid w:val="009F33BD"/>
    <w:rsid w:val="00A03155"/>
    <w:rsid w:val="00A1220A"/>
    <w:rsid w:val="00A33285"/>
    <w:rsid w:val="00A36085"/>
    <w:rsid w:val="00A5005F"/>
    <w:rsid w:val="00A60660"/>
    <w:rsid w:val="00A60E01"/>
    <w:rsid w:val="00A66A1E"/>
    <w:rsid w:val="00A72C72"/>
    <w:rsid w:val="00A77A3B"/>
    <w:rsid w:val="00A84AF1"/>
    <w:rsid w:val="00A8554D"/>
    <w:rsid w:val="00A9203B"/>
    <w:rsid w:val="00AA027F"/>
    <w:rsid w:val="00AB15C7"/>
    <w:rsid w:val="00AB4216"/>
    <w:rsid w:val="00AB523C"/>
    <w:rsid w:val="00AB6F40"/>
    <w:rsid w:val="00AB7145"/>
    <w:rsid w:val="00AC4CB3"/>
    <w:rsid w:val="00AD5E30"/>
    <w:rsid w:val="00B0060E"/>
    <w:rsid w:val="00B07386"/>
    <w:rsid w:val="00B07493"/>
    <w:rsid w:val="00B12680"/>
    <w:rsid w:val="00B364A6"/>
    <w:rsid w:val="00B42853"/>
    <w:rsid w:val="00B4395D"/>
    <w:rsid w:val="00B4554C"/>
    <w:rsid w:val="00B47AD4"/>
    <w:rsid w:val="00B47F6F"/>
    <w:rsid w:val="00B6256F"/>
    <w:rsid w:val="00B634AF"/>
    <w:rsid w:val="00B80099"/>
    <w:rsid w:val="00B8391E"/>
    <w:rsid w:val="00B83ABC"/>
    <w:rsid w:val="00B9084C"/>
    <w:rsid w:val="00B95E30"/>
    <w:rsid w:val="00BA52D4"/>
    <w:rsid w:val="00BA65CB"/>
    <w:rsid w:val="00BA66AB"/>
    <w:rsid w:val="00BB2FBB"/>
    <w:rsid w:val="00BB3337"/>
    <w:rsid w:val="00BC00DB"/>
    <w:rsid w:val="00BC4EF6"/>
    <w:rsid w:val="00BC55AE"/>
    <w:rsid w:val="00BD3D70"/>
    <w:rsid w:val="00BD7BAE"/>
    <w:rsid w:val="00BE4D85"/>
    <w:rsid w:val="00BE7662"/>
    <w:rsid w:val="00BF2436"/>
    <w:rsid w:val="00BF43B6"/>
    <w:rsid w:val="00C17284"/>
    <w:rsid w:val="00C25D5D"/>
    <w:rsid w:val="00C2772F"/>
    <w:rsid w:val="00C358F7"/>
    <w:rsid w:val="00C575B3"/>
    <w:rsid w:val="00C61122"/>
    <w:rsid w:val="00C65E04"/>
    <w:rsid w:val="00C715C7"/>
    <w:rsid w:val="00C77EA5"/>
    <w:rsid w:val="00C80253"/>
    <w:rsid w:val="00C96C7A"/>
    <w:rsid w:val="00C97CB1"/>
    <w:rsid w:val="00CE0D67"/>
    <w:rsid w:val="00CE521F"/>
    <w:rsid w:val="00CE79BA"/>
    <w:rsid w:val="00CF4A4A"/>
    <w:rsid w:val="00CF5930"/>
    <w:rsid w:val="00D02C4D"/>
    <w:rsid w:val="00D03645"/>
    <w:rsid w:val="00D416B6"/>
    <w:rsid w:val="00D4349D"/>
    <w:rsid w:val="00D53B46"/>
    <w:rsid w:val="00D5679E"/>
    <w:rsid w:val="00D60F49"/>
    <w:rsid w:val="00D643C9"/>
    <w:rsid w:val="00D74486"/>
    <w:rsid w:val="00D83427"/>
    <w:rsid w:val="00D86597"/>
    <w:rsid w:val="00D93745"/>
    <w:rsid w:val="00DA10A7"/>
    <w:rsid w:val="00DB35A7"/>
    <w:rsid w:val="00DB6C22"/>
    <w:rsid w:val="00DC512D"/>
    <w:rsid w:val="00DC66C7"/>
    <w:rsid w:val="00DD3474"/>
    <w:rsid w:val="00DD67A2"/>
    <w:rsid w:val="00DE2166"/>
    <w:rsid w:val="00DE5AD5"/>
    <w:rsid w:val="00E114E3"/>
    <w:rsid w:val="00E31296"/>
    <w:rsid w:val="00E35790"/>
    <w:rsid w:val="00E43AA7"/>
    <w:rsid w:val="00E6297D"/>
    <w:rsid w:val="00E700D0"/>
    <w:rsid w:val="00EA4D0B"/>
    <w:rsid w:val="00EB02A4"/>
    <w:rsid w:val="00EC7A90"/>
    <w:rsid w:val="00ED0968"/>
    <w:rsid w:val="00EE10B3"/>
    <w:rsid w:val="00EE662F"/>
    <w:rsid w:val="00F11E6E"/>
    <w:rsid w:val="00F175DD"/>
    <w:rsid w:val="00F26F4A"/>
    <w:rsid w:val="00F34B00"/>
    <w:rsid w:val="00F41BA3"/>
    <w:rsid w:val="00F465CA"/>
    <w:rsid w:val="00F46EEA"/>
    <w:rsid w:val="00F50B81"/>
    <w:rsid w:val="00F63125"/>
    <w:rsid w:val="00F64030"/>
    <w:rsid w:val="00F67B13"/>
    <w:rsid w:val="00F70103"/>
    <w:rsid w:val="00F80D42"/>
    <w:rsid w:val="00F8347B"/>
    <w:rsid w:val="00FC3145"/>
    <w:rsid w:val="00FE1BEA"/>
    <w:rsid w:val="00FE5F77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E12925-B079-4732-BC5C-7FF433BE5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</dc:creator>
  <cp:keywords/>
  <cp:lastModifiedBy>User2306</cp:lastModifiedBy>
  <cp:revision>3</cp:revision>
  <cp:lastPrinted>2018-07-12T12:56:00Z</cp:lastPrinted>
  <dcterms:created xsi:type="dcterms:W3CDTF">2018-07-23T07:26:00Z</dcterms:created>
  <dcterms:modified xsi:type="dcterms:W3CDTF">2018-07-23T07:30:00Z</dcterms:modified>
</cp:coreProperties>
</file>