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76809" w:rsidRDefault="00276809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605C63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09.08.2022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="00CA5AE5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1166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 изменений в </w:t>
      </w:r>
      <w:r w:rsidR="00AE3BF3">
        <w:rPr>
          <w:b/>
          <w:bCs/>
          <w:sz w:val="28"/>
          <w:szCs w:val="28"/>
        </w:rPr>
        <w:t xml:space="preserve">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B14ADA">
        <w:rPr>
          <w:b/>
          <w:bCs/>
          <w:sz w:val="28"/>
          <w:szCs w:val="28"/>
        </w:rPr>
        <w:t>2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</w:t>
      </w:r>
      <w:proofErr w:type="spellStart"/>
      <w:r w:rsidR="00AB3725" w:rsidRPr="00EE46FB">
        <w:rPr>
          <w:color w:val="030000"/>
          <w:sz w:val="28"/>
          <w:szCs w:val="28"/>
          <w:shd w:val="clear" w:color="auto" w:fill="FFFFFF"/>
        </w:rPr>
        <w:t>Вятскополянской</w:t>
      </w:r>
      <w:proofErr w:type="spellEnd"/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городской Думы </w:t>
      </w:r>
      <w:r w:rsidR="009B6096">
        <w:rPr>
          <w:color w:val="030000"/>
          <w:sz w:val="28"/>
          <w:szCs w:val="28"/>
          <w:shd w:val="clear" w:color="auto" w:fill="FFFFFF"/>
        </w:rPr>
        <w:t xml:space="preserve">               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от </w:t>
      </w:r>
      <w:r w:rsidR="00C64B49">
        <w:rPr>
          <w:color w:val="030000"/>
          <w:kern w:val="0"/>
          <w:sz w:val="28"/>
          <w:szCs w:val="28"/>
          <w:shd w:val="clear" w:color="auto" w:fill="FFFFFF"/>
          <w:lang w:eastAsia="ru-RU"/>
        </w:rPr>
        <w:t>13.07.2022</w:t>
      </w:r>
      <w:r w:rsidR="00D32CC3" w:rsidRPr="00C40D40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№ </w:t>
      </w:r>
      <w:r w:rsidR="00B14ADA">
        <w:rPr>
          <w:sz w:val="28"/>
          <w:szCs w:val="28"/>
        </w:rPr>
        <w:t xml:space="preserve"> </w:t>
      </w:r>
      <w:r w:rsidR="00C64B49">
        <w:rPr>
          <w:sz w:val="28"/>
          <w:szCs w:val="28"/>
        </w:rPr>
        <w:t>10</w:t>
      </w:r>
      <w:r w:rsidR="0095455F">
        <w:rPr>
          <w:sz w:val="28"/>
          <w:szCs w:val="28"/>
        </w:rPr>
        <w:t>/</w:t>
      </w:r>
      <w:r w:rsidR="00C64B49">
        <w:rPr>
          <w:sz w:val="28"/>
          <w:szCs w:val="28"/>
        </w:rPr>
        <w:t>96</w:t>
      </w:r>
      <w:r w:rsidR="00D32CC3">
        <w:rPr>
          <w:sz w:val="28"/>
          <w:szCs w:val="28"/>
        </w:rPr>
        <w:t xml:space="preserve"> </w:t>
      </w:r>
      <w:r w:rsidR="004D60D9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>« О в</w:t>
      </w:r>
      <w:r w:rsidR="00F2369D">
        <w:rPr>
          <w:sz w:val="28"/>
          <w:szCs w:val="28"/>
        </w:rPr>
        <w:t xml:space="preserve">несении изменений  в решение </w:t>
      </w:r>
      <w:proofErr w:type="spellStart"/>
      <w:r w:rsidR="007F21E8">
        <w:rPr>
          <w:sz w:val="28"/>
          <w:szCs w:val="28"/>
        </w:rPr>
        <w:t>Вятскополянской</w:t>
      </w:r>
      <w:proofErr w:type="spellEnd"/>
      <w:r w:rsidR="007F21E8">
        <w:rPr>
          <w:sz w:val="28"/>
          <w:szCs w:val="28"/>
        </w:rPr>
        <w:t xml:space="preserve">  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>Думы от 14.12.202</w:t>
      </w:r>
      <w:r w:rsidR="00B14ADA">
        <w:rPr>
          <w:sz w:val="28"/>
          <w:szCs w:val="28"/>
        </w:rPr>
        <w:t>1</w:t>
      </w:r>
      <w:r w:rsidR="00F2369D">
        <w:rPr>
          <w:sz w:val="28"/>
          <w:szCs w:val="28"/>
        </w:rPr>
        <w:t xml:space="preserve"> № </w:t>
      </w:r>
      <w:r w:rsidR="0095455F">
        <w:rPr>
          <w:sz w:val="28"/>
          <w:szCs w:val="28"/>
        </w:rPr>
        <w:t xml:space="preserve"> 4/23</w:t>
      </w:r>
      <w:r w:rsidR="001B0B35">
        <w:rPr>
          <w:sz w:val="28"/>
          <w:szCs w:val="28"/>
        </w:rPr>
        <w:t xml:space="preserve"> «О </w:t>
      </w:r>
      <w:r w:rsidR="00F2369D">
        <w:rPr>
          <w:sz w:val="28"/>
          <w:szCs w:val="28"/>
        </w:rPr>
        <w:t xml:space="preserve"> </w:t>
      </w:r>
      <w:r w:rsidR="00C208D0" w:rsidRPr="00C208D0">
        <w:rPr>
          <w:sz w:val="28"/>
          <w:szCs w:val="28"/>
        </w:rPr>
        <w:t>бюджете муниципального образования городского округа город Вятские Поляны Кировской области на 202</w:t>
      </w:r>
      <w:r w:rsidR="00B14ADA">
        <w:rPr>
          <w:sz w:val="28"/>
          <w:szCs w:val="28"/>
        </w:rPr>
        <w:t>2</w:t>
      </w:r>
      <w:r w:rsidR="00D05061">
        <w:rPr>
          <w:sz w:val="28"/>
          <w:szCs w:val="28"/>
        </w:rPr>
        <w:t xml:space="preserve"> </w:t>
      </w:r>
      <w:r w:rsidR="00C208D0" w:rsidRPr="00C208D0">
        <w:rPr>
          <w:sz w:val="28"/>
          <w:szCs w:val="28"/>
        </w:rPr>
        <w:t>год и на плановый период 202</w:t>
      </w:r>
      <w:r w:rsidR="00BC0B13">
        <w:rPr>
          <w:sz w:val="28"/>
          <w:szCs w:val="28"/>
        </w:rPr>
        <w:t>3</w:t>
      </w:r>
      <w:r w:rsidR="00C208D0" w:rsidRPr="00C208D0">
        <w:rPr>
          <w:sz w:val="28"/>
          <w:szCs w:val="28"/>
        </w:rPr>
        <w:t xml:space="preserve"> и 202</w:t>
      </w:r>
      <w:r w:rsidR="00B14ADA">
        <w:rPr>
          <w:sz w:val="28"/>
          <w:szCs w:val="28"/>
        </w:rPr>
        <w:t>4</w:t>
      </w:r>
      <w:r w:rsidR="00C208D0" w:rsidRPr="00C208D0">
        <w:rPr>
          <w:sz w:val="28"/>
          <w:szCs w:val="28"/>
        </w:rPr>
        <w:t xml:space="preserve"> годов»</w:t>
      </w:r>
      <w:r w:rsidR="00C208D0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C6498">
        <w:rPr>
          <w:sz w:val="28"/>
          <w:szCs w:val="28"/>
        </w:rPr>
        <w:t xml:space="preserve"> </w:t>
      </w:r>
      <w:r w:rsidR="00F2369D">
        <w:rPr>
          <w:sz w:val="28"/>
          <w:szCs w:val="28"/>
        </w:rPr>
        <w:t>Внести изменения в</w:t>
      </w:r>
      <w:r w:rsidR="0036005A">
        <w:rPr>
          <w:sz w:val="28"/>
          <w:szCs w:val="28"/>
        </w:rPr>
        <w:t xml:space="preserve">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B14ADA">
        <w:rPr>
          <w:bCs/>
          <w:sz w:val="28"/>
          <w:szCs w:val="28"/>
        </w:rPr>
        <w:t>2</w:t>
      </w:r>
      <w:r w:rsidR="00AE3BF3">
        <w:rPr>
          <w:bCs/>
          <w:sz w:val="28"/>
          <w:szCs w:val="28"/>
        </w:rPr>
        <w:t xml:space="preserve"> год</w:t>
      </w:r>
      <w:r w:rsidR="0082763D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 (далее –</w:t>
      </w:r>
      <w:r w:rsidR="00C51B8A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>План)</w:t>
      </w:r>
      <w:r w:rsidR="00C51B8A">
        <w:rPr>
          <w:sz w:val="28"/>
          <w:szCs w:val="28"/>
        </w:rPr>
        <w:t>,</w:t>
      </w:r>
      <w:r w:rsidR="00F47FFA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 утвержденный постановлением  администрации  города Вятские Поляны  </w:t>
      </w:r>
      <w:r w:rsidR="00A4100B">
        <w:rPr>
          <w:sz w:val="28"/>
          <w:szCs w:val="28"/>
        </w:rPr>
        <w:t xml:space="preserve">от </w:t>
      </w:r>
      <w:r w:rsidR="009C0F78">
        <w:rPr>
          <w:sz w:val="28"/>
          <w:szCs w:val="28"/>
        </w:rPr>
        <w:t>1</w:t>
      </w:r>
      <w:r w:rsidR="00B14ADA">
        <w:rPr>
          <w:sz w:val="28"/>
          <w:szCs w:val="28"/>
        </w:rPr>
        <w:t>4</w:t>
      </w:r>
      <w:r w:rsidR="009C0F78">
        <w:rPr>
          <w:sz w:val="28"/>
          <w:szCs w:val="28"/>
        </w:rPr>
        <w:t>.01.202</w:t>
      </w:r>
      <w:r w:rsidR="00B14ADA">
        <w:rPr>
          <w:sz w:val="28"/>
          <w:szCs w:val="28"/>
        </w:rPr>
        <w:t>2</w:t>
      </w:r>
      <w:r w:rsidR="009C0F78">
        <w:rPr>
          <w:sz w:val="28"/>
          <w:szCs w:val="28"/>
        </w:rPr>
        <w:t xml:space="preserve"> № </w:t>
      </w:r>
      <w:r w:rsidR="00B14ADA">
        <w:rPr>
          <w:sz w:val="28"/>
          <w:szCs w:val="28"/>
        </w:rPr>
        <w:t>55</w:t>
      </w:r>
      <w:r w:rsidR="00002B4D">
        <w:rPr>
          <w:sz w:val="28"/>
          <w:szCs w:val="28"/>
        </w:rPr>
        <w:t xml:space="preserve"> </w:t>
      </w:r>
      <w:r w:rsidR="0095455F">
        <w:rPr>
          <w:sz w:val="28"/>
          <w:szCs w:val="28"/>
        </w:rPr>
        <w:t xml:space="preserve"> (в редакции </w:t>
      </w:r>
      <w:r w:rsidR="00276809">
        <w:rPr>
          <w:sz w:val="28"/>
          <w:szCs w:val="28"/>
        </w:rPr>
        <w:t xml:space="preserve"> постановлений  администрации  города Вятские  Поляны </w:t>
      </w:r>
      <w:r w:rsidR="0095455F">
        <w:rPr>
          <w:sz w:val="28"/>
          <w:szCs w:val="28"/>
        </w:rPr>
        <w:t>от 01.02.2022 №163</w:t>
      </w:r>
      <w:r w:rsidR="001E5C00">
        <w:rPr>
          <w:sz w:val="28"/>
          <w:szCs w:val="28"/>
        </w:rPr>
        <w:t>, от  29.03.2022 № 432, от 23.05.2022 № 773</w:t>
      </w:r>
      <w:r w:rsidR="0095455F">
        <w:rPr>
          <w:sz w:val="28"/>
          <w:szCs w:val="28"/>
        </w:rPr>
        <w:t>)</w:t>
      </w:r>
      <w:r w:rsidR="00276809">
        <w:rPr>
          <w:sz w:val="28"/>
          <w:szCs w:val="28"/>
        </w:rPr>
        <w:t>,</w:t>
      </w:r>
      <w:r w:rsidR="00A4100B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 xml:space="preserve">изложив План в новой редакции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6D49AF" w:rsidRDefault="0082763D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C922A7">
        <w:rPr>
          <w:sz w:val="28"/>
          <w:szCs w:val="28"/>
        </w:rPr>
        <w:t xml:space="preserve"> </w:t>
      </w:r>
      <w:proofErr w:type="gramStart"/>
      <w:r w:rsidR="00A60E01" w:rsidRPr="005D79E5">
        <w:rPr>
          <w:sz w:val="28"/>
          <w:szCs w:val="28"/>
        </w:rPr>
        <w:t>Разместить</w:t>
      </w:r>
      <w:r w:rsidR="00C208D0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постановление</w:t>
      </w:r>
      <w:proofErr w:type="gramEnd"/>
      <w:r w:rsidR="00A60E01" w:rsidRPr="005D79E5">
        <w:rPr>
          <w:sz w:val="28"/>
          <w:szCs w:val="28"/>
        </w:rPr>
        <w:t xml:space="preserve"> на официальном сайте администрации города Вятские Поляны в </w:t>
      </w:r>
      <w:bookmarkStart w:id="0" w:name="_GoBack"/>
      <w:r w:rsidR="00A60E01" w:rsidRPr="005D79E5">
        <w:rPr>
          <w:sz w:val="28"/>
          <w:szCs w:val="28"/>
        </w:rPr>
        <w:t>информационно-телекоммуникационной сети «Интернет».</w:t>
      </w:r>
    </w:p>
    <w:bookmarkEnd w:id="0"/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605C63" w:rsidRDefault="0036005A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    </w:t>
      </w:r>
    </w:p>
    <w:p w:rsidR="008165ED" w:rsidRDefault="00605C63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CA5AE5">
        <w:rPr>
          <w:sz w:val="28"/>
          <w:szCs w:val="28"/>
        </w:rPr>
        <w:t xml:space="preserve">  </w:t>
      </w:r>
      <w:r w:rsidR="0036005A">
        <w:rPr>
          <w:sz w:val="28"/>
          <w:szCs w:val="28"/>
        </w:rPr>
        <w:t>В</w:t>
      </w:r>
      <w:r w:rsidR="007D6D32">
        <w:rPr>
          <w:sz w:val="28"/>
          <w:szCs w:val="28"/>
        </w:rPr>
        <w:t>.</w:t>
      </w:r>
      <w:r w:rsidR="0036005A">
        <w:rPr>
          <w:sz w:val="28"/>
          <w:szCs w:val="28"/>
        </w:rPr>
        <w:t>А</w:t>
      </w:r>
      <w:r w:rsidR="007D6D32">
        <w:rPr>
          <w:sz w:val="28"/>
          <w:szCs w:val="28"/>
        </w:rPr>
        <w:t xml:space="preserve">. </w:t>
      </w:r>
      <w:r w:rsidR="0036005A">
        <w:rPr>
          <w:sz w:val="28"/>
          <w:szCs w:val="28"/>
        </w:rPr>
        <w:t>Машкин</w:t>
      </w:r>
    </w:p>
    <w:p w:rsidR="006D49AF" w:rsidRDefault="006D49AF" w:rsidP="003409A2">
      <w:pPr>
        <w:spacing w:line="240" w:lineRule="auto"/>
        <w:jc w:val="both"/>
        <w:rPr>
          <w:sz w:val="36"/>
          <w:szCs w:val="36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B14ADA" w:rsidRDefault="00B14ADA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64B49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D25566">
        <w:rPr>
          <w:sz w:val="28"/>
          <w:szCs w:val="28"/>
        </w:rPr>
        <w:t>и</w:t>
      </w:r>
      <w:r w:rsidR="00C922A7">
        <w:rPr>
          <w:sz w:val="28"/>
          <w:szCs w:val="28"/>
        </w:rPr>
        <w:t xml:space="preserve">ректор </w:t>
      </w:r>
      <w:proofErr w:type="gramStart"/>
      <w:r w:rsidR="00C922A7">
        <w:rPr>
          <w:sz w:val="28"/>
          <w:szCs w:val="28"/>
        </w:rPr>
        <w:t>муниципального</w:t>
      </w:r>
      <w:proofErr w:type="gramEnd"/>
      <w:r w:rsidR="00C922A7">
        <w:rPr>
          <w:sz w:val="28"/>
          <w:szCs w:val="28"/>
        </w:rPr>
        <w:t xml:space="preserve"> </w:t>
      </w:r>
    </w:p>
    <w:p w:rsidR="00C922A7" w:rsidRDefault="001E5C00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proofErr w:type="spellStart"/>
      <w:r w:rsidR="00C64B49">
        <w:rPr>
          <w:sz w:val="28"/>
          <w:szCs w:val="28"/>
        </w:rPr>
        <w:t>С.Н.Валитов</w:t>
      </w:r>
      <w:proofErr w:type="spellEnd"/>
    </w:p>
    <w:p w:rsidR="00C64B49" w:rsidRDefault="00C64B49" w:rsidP="003409A2">
      <w:pPr>
        <w:spacing w:line="240" w:lineRule="auto"/>
        <w:jc w:val="both"/>
        <w:rPr>
          <w:sz w:val="28"/>
          <w:szCs w:val="28"/>
        </w:rPr>
      </w:pPr>
    </w:p>
    <w:sectPr w:rsidR="00C64B49" w:rsidSect="00CA5AE5">
      <w:headerReference w:type="default" r:id="rId9"/>
      <w:pgSz w:w="11905" w:h="16837"/>
      <w:pgMar w:top="568" w:right="850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867" w:rsidRDefault="00D77867" w:rsidP="00410FE2">
      <w:pPr>
        <w:spacing w:line="240" w:lineRule="auto"/>
      </w:pPr>
      <w:r>
        <w:separator/>
      </w:r>
    </w:p>
  </w:endnote>
  <w:endnote w:type="continuationSeparator" w:id="0">
    <w:p w:rsidR="00D77867" w:rsidRDefault="00D77867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867" w:rsidRDefault="00D77867" w:rsidP="00410FE2">
      <w:pPr>
        <w:spacing w:line="240" w:lineRule="auto"/>
      </w:pPr>
      <w:r>
        <w:separator/>
      </w:r>
    </w:p>
  </w:footnote>
  <w:footnote w:type="continuationSeparator" w:id="0">
    <w:p w:rsidR="00D77867" w:rsidRDefault="00D77867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E5" w:rsidRDefault="00CA5AE5">
    <w:pPr>
      <w:pStyle w:val="aa"/>
      <w:jc w:val="center"/>
    </w:pPr>
  </w:p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E226E"/>
    <w:rsid w:val="00002B4D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15F5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D39C3"/>
    <w:rsid w:val="000E2536"/>
    <w:rsid w:val="000E3A7F"/>
    <w:rsid w:val="000E4F04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E5C00"/>
    <w:rsid w:val="001F1112"/>
    <w:rsid w:val="001F5740"/>
    <w:rsid w:val="00204512"/>
    <w:rsid w:val="00205024"/>
    <w:rsid w:val="0020572B"/>
    <w:rsid w:val="002065ED"/>
    <w:rsid w:val="002065F6"/>
    <w:rsid w:val="00210557"/>
    <w:rsid w:val="002219BD"/>
    <w:rsid w:val="002235EB"/>
    <w:rsid w:val="00224683"/>
    <w:rsid w:val="00224D7E"/>
    <w:rsid w:val="00230BFE"/>
    <w:rsid w:val="002430B9"/>
    <w:rsid w:val="00254073"/>
    <w:rsid w:val="0025651F"/>
    <w:rsid w:val="00267D05"/>
    <w:rsid w:val="0027132B"/>
    <w:rsid w:val="00271B82"/>
    <w:rsid w:val="0027468C"/>
    <w:rsid w:val="00276809"/>
    <w:rsid w:val="0027750F"/>
    <w:rsid w:val="00286EFF"/>
    <w:rsid w:val="00290836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F634E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11CEB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7119"/>
    <w:rsid w:val="0050609C"/>
    <w:rsid w:val="00506420"/>
    <w:rsid w:val="00511324"/>
    <w:rsid w:val="005178D9"/>
    <w:rsid w:val="00521520"/>
    <w:rsid w:val="00531932"/>
    <w:rsid w:val="00533F1D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5C63"/>
    <w:rsid w:val="0060709C"/>
    <w:rsid w:val="006110ED"/>
    <w:rsid w:val="0061719A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758"/>
    <w:rsid w:val="006F7D4F"/>
    <w:rsid w:val="007103D2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46A1"/>
    <w:rsid w:val="00811694"/>
    <w:rsid w:val="008165ED"/>
    <w:rsid w:val="0082763D"/>
    <w:rsid w:val="00827935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455F"/>
    <w:rsid w:val="00956214"/>
    <w:rsid w:val="00964186"/>
    <w:rsid w:val="00966806"/>
    <w:rsid w:val="00967B2F"/>
    <w:rsid w:val="00983119"/>
    <w:rsid w:val="009927B1"/>
    <w:rsid w:val="009A277D"/>
    <w:rsid w:val="009B232D"/>
    <w:rsid w:val="009B5B89"/>
    <w:rsid w:val="009B6096"/>
    <w:rsid w:val="009B7EBF"/>
    <w:rsid w:val="009C0F78"/>
    <w:rsid w:val="009D6BE0"/>
    <w:rsid w:val="009D6E36"/>
    <w:rsid w:val="009F0B25"/>
    <w:rsid w:val="009F102B"/>
    <w:rsid w:val="00A03155"/>
    <w:rsid w:val="00A052A3"/>
    <w:rsid w:val="00A1220A"/>
    <w:rsid w:val="00A171AB"/>
    <w:rsid w:val="00A25376"/>
    <w:rsid w:val="00A27342"/>
    <w:rsid w:val="00A305D8"/>
    <w:rsid w:val="00A33285"/>
    <w:rsid w:val="00A36085"/>
    <w:rsid w:val="00A3644A"/>
    <w:rsid w:val="00A36B53"/>
    <w:rsid w:val="00A4100B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1504"/>
    <w:rsid w:val="00AE374F"/>
    <w:rsid w:val="00AE3BF3"/>
    <w:rsid w:val="00AF4751"/>
    <w:rsid w:val="00B0060E"/>
    <w:rsid w:val="00B019DE"/>
    <w:rsid w:val="00B12680"/>
    <w:rsid w:val="00B13B72"/>
    <w:rsid w:val="00B13ED6"/>
    <w:rsid w:val="00B14ADA"/>
    <w:rsid w:val="00B14C0C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C00DB"/>
    <w:rsid w:val="00BC0B13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650"/>
    <w:rsid w:val="00C2772F"/>
    <w:rsid w:val="00C30622"/>
    <w:rsid w:val="00C358F7"/>
    <w:rsid w:val="00C51B8A"/>
    <w:rsid w:val="00C575B3"/>
    <w:rsid w:val="00C64B49"/>
    <w:rsid w:val="00C65E04"/>
    <w:rsid w:val="00C715C7"/>
    <w:rsid w:val="00C77EA5"/>
    <w:rsid w:val="00C80253"/>
    <w:rsid w:val="00C922A7"/>
    <w:rsid w:val="00C96C7A"/>
    <w:rsid w:val="00CA412B"/>
    <w:rsid w:val="00CA5AE5"/>
    <w:rsid w:val="00CB1E6E"/>
    <w:rsid w:val="00CB5199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05061"/>
    <w:rsid w:val="00D20110"/>
    <w:rsid w:val="00D25566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3220"/>
    <w:rsid w:val="00D74486"/>
    <w:rsid w:val="00D77867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5C35"/>
    <w:rsid w:val="00E37DBE"/>
    <w:rsid w:val="00E43AA7"/>
    <w:rsid w:val="00E442C8"/>
    <w:rsid w:val="00E54F10"/>
    <w:rsid w:val="00E60FD2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58F5"/>
    <w:rsid w:val="00F163EC"/>
    <w:rsid w:val="00F175DD"/>
    <w:rsid w:val="00F20D21"/>
    <w:rsid w:val="00F2369D"/>
    <w:rsid w:val="00F24096"/>
    <w:rsid w:val="00F2453D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86551-6207-4AE1-AD71-4A2A18DAA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2022-08-08T07:13:00Z</cp:lastPrinted>
  <dcterms:created xsi:type="dcterms:W3CDTF">2022-08-09T12:04:00Z</dcterms:created>
  <dcterms:modified xsi:type="dcterms:W3CDTF">2022-08-09T12:04:00Z</dcterms:modified>
</cp:coreProperties>
</file>