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76809" w:rsidRDefault="00276809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670A5E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</w:rPr>
        <w:t>28.08.2024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1300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</w:t>
      </w:r>
      <w:r w:rsidR="0004623B">
        <w:rPr>
          <w:b/>
          <w:bCs/>
          <w:sz w:val="28"/>
          <w:szCs w:val="28"/>
        </w:rPr>
        <w:t xml:space="preserve">и утверждении </w:t>
      </w:r>
      <w:r w:rsidR="00F2369D">
        <w:rPr>
          <w:b/>
          <w:bCs/>
          <w:sz w:val="28"/>
          <w:szCs w:val="28"/>
        </w:rPr>
        <w:t xml:space="preserve">изменений в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5018FC">
        <w:rPr>
          <w:rFonts w:eastAsia="NSimSun"/>
          <w:b/>
          <w:bCs/>
          <w:sz w:val="28"/>
          <w:szCs w:val="28"/>
        </w:rPr>
        <w:t>30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8C59C9">
        <w:rPr>
          <w:b/>
          <w:bCs/>
          <w:sz w:val="28"/>
          <w:szCs w:val="28"/>
        </w:rPr>
        <w:t>4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122C63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о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т </w:t>
      </w:r>
      <w:r w:rsidR="004175EC">
        <w:rPr>
          <w:color w:val="030000"/>
          <w:kern w:val="0"/>
          <w:sz w:val="28"/>
          <w:szCs w:val="28"/>
          <w:shd w:val="clear" w:color="auto" w:fill="FFFFFF"/>
          <w:lang w:eastAsia="ru-RU"/>
        </w:rPr>
        <w:t>30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>0</w:t>
      </w:r>
      <w:r w:rsidR="004175EC">
        <w:rPr>
          <w:color w:val="030000"/>
          <w:kern w:val="0"/>
          <w:sz w:val="28"/>
          <w:szCs w:val="28"/>
          <w:shd w:val="clear" w:color="auto" w:fill="FFFFFF"/>
          <w:lang w:eastAsia="ru-RU"/>
        </w:rPr>
        <w:t>7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.202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>4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№</w:t>
      </w:r>
      <w:r w:rsidR="004A2441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4175EC">
        <w:rPr>
          <w:color w:val="030000"/>
          <w:kern w:val="0"/>
          <w:sz w:val="28"/>
          <w:szCs w:val="28"/>
          <w:shd w:val="clear" w:color="auto" w:fill="FFFFFF"/>
          <w:lang w:eastAsia="ru-RU"/>
        </w:rPr>
        <w:t>32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/2</w:t>
      </w:r>
      <w:r w:rsidR="004175EC">
        <w:rPr>
          <w:color w:val="030000"/>
          <w:kern w:val="0"/>
          <w:sz w:val="28"/>
          <w:szCs w:val="28"/>
          <w:shd w:val="clear" w:color="auto" w:fill="FFFFFF"/>
          <w:lang w:eastAsia="ru-RU"/>
        </w:rPr>
        <w:t>9</w:t>
      </w:r>
      <w:r w:rsidR="00E065F7">
        <w:rPr>
          <w:color w:val="030000"/>
          <w:kern w:val="0"/>
          <w:sz w:val="28"/>
          <w:szCs w:val="28"/>
          <w:shd w:val="clear" w:color="auto" w:fill="FFFFFF"/>
          <w:lang w:eastAsia="ru-RU"/>
        </w:rPr>
        <w:t>6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1B0B35">
        <w:rPr>
          <w:sz w:val="28"/>
          <w:szCs w:val="28"/>
        </w:rPr>
        <w:t>«О в</w:t>
      </w:r>
      <w:r w:rsidR="00F2369D">
        <w:rPr>
          <w:sz w:val="28"/>
          <w:szCs w:val="28"/>
        </w:rPr>
        <w:t xml:space="preserve">несении изменений в решение </w:t>
      </w:r>
      <w:proofErr w:type="spellStart"/>
      <w:r w:rsidR="007F21E8">
        <w:rPr>
          <w:sz w:val="28"/>
          <w:szCs w:val="28"/>
        </w:rPr>
        <w:t>Вятскополянской</w:t>
      </w:r>
      <w:proofErr w:type="spellEnd"/>
      <w:r w:rsidR="008C59C9">
        <w:rPr>
          <w:sz w:val="28"/>
          <w:szCs w:val="28"/>
        </w:rPr>
        <w:t xml:space="preserve"> 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 xml:space="preserve">Думы от </w:t>
      </w:r>
      <w:r w:rsidR="005A64A5">
        <w:rPr>
          <w:color w:val="030000"/>
          <w:sz w:val="28"/>
          <w:szCs w:val="28"/>
          <w:shd w:val="clear" w:color="auto" w:fill="FFFFFF"/>
        </w:rPr>
        <w:t>20.12.</w:t>
      </w:r>
      <w:r w:rsidR="005A64A5" w:rsidRPr="00EE46FB">
        <w:rPr>
          <w:color w:val="030000"/>
          <w:sz w:val="28"/>
          <w:szCs w:val="28"/>
          <w:shd w:val="clear" w:color="auto" w:fill="FFFFFF"/>
        </w:rPr>
        <w:t>202</w:t>
      </w:r>
      <w:r w:rsidR="008C59C9">
        <w:rPr>
          <w:color w:val="030000"/>
          <w:sz w:val="28"/>
          <w:szCs w:val="28"/>
          <w:shd w:val="clear" w:color="auto" w:fill="FFFFFF"/>
        </w:rPr>
        <w:t>3</w:t>
      </w:r>
      <w:r w:rsidR="005A64A5" w:rsidRPr="00EE46FB">
        <w:rPr>
          <w:color w:val="030000"/>
          <w:sz w:val="28"/>
          <w:szCs w:val="28"/>
          <w:shd w:val="clear" w:color="auto" w:fill="FFFFFF"/>
        </w:rPr>
        <w:t xml:space="preserve"> №</w:t>
      </w:r>
      <w:r w:rsidR="005A64A5">
        <w:rPr>
          <w:color w:val="030000"/>
          <w:sz w:val="28"/>
          <w:szCs w:val="28"/>
          <w:shd w:val="clear" w:color="auto" w:fill="FFFFFF"/>
        </w:rPr>
        <w:t xml:space="preserve"> </w:t>
      </w:r>
      <w:r w:rsidR="008C59C9">
        <w:rPr>
          <w:color w:val="030000"/>
          <w:sz w:val="28"/>
          <w:szCs w:val="28"/>
          <w:shd w:val="clear" w:color="auto" w:fill="FFFFFF"/>
        </w:rPr>
        <w:t>27</w:t>
      </w:r>
      <w:r w:rsidR="005A64A5" w:rsidRPr="00EE46FB">
        <w:rPr>
          <w:color w:val="030000"/>
          <w:sz w:val="28"/>
          <w:szCs w:val="28"/>
          <w:shd w:val="clear" w:color="auto" w:fill="FFFFFF"/>
        </w:rPr>
        <w:t>/</w:t>
      </w:r>
      <w:r w:rsidR="008C59C9">
        <w:rPr>
          <w:color w:val="030000"/>
          <w:sz w:val="28"/>
          <w:szCs w:val="28"/>
          <w:shd w:val="clear" w:color="auto" w:fill="FFFFFF"/>
        </w:rPr>
        <w:t xml:space="preserve">235 </w:t>
      </w:r>
      <w:r w:rsidR="005A64A5" w:rsidRPr="00C208D0">
        <w:rPr>
          <w:sz w:val="28"/>
          <w:szCs w:val="28"/>
        </w:rPr>
        <w:t>«О бюджете муниципального образования городского округа город Вятские Поляны Кировской области на 202</w:t>
      </w:r>
      <w:r w:rsidR="008C59C9">
        <w:rPr>
          <w:sz w:val="28"/>
          <w:szCs w:val="28"/>
        </w:rPr>
        <w:t>4</w:t>
      </w:r>
      <w:r w:rsidR="005A64A5">
        <w:rPr>
          <w:sz w:val="28"/>
          <w:szCs w:val="28"/>
        </w:rPr>
        <w:t xml:space="preserve"> </w:t>
      </w:r>
      <w:r w:rsidR="005A64A5" w:rsidRPr="00C208D0">
        <w:rPr>
          <w:sz w:val="28"/>
          <w:szCs w:val="28"/>
        </w:rPr>
        <w:t>год и на пл</w:t>
      </w:r>
      <w:bookmarkStart w:id="0" w:name="_GoBack"/>
      <w:bookmarkEnd w:id="0"/>
      <w:r w:rsidR="005A64A5" w:rsidRPr="00C208D0">
        <w:rPr>
          <w:sz w:val="28"/>
          <w:szCs w:val="28"/>
        </w:rPr>
        <w:t>ановый период 202</w:t>
      </w:r>
      <w:r w:rsidR="008C59C9">
        <w:rPr>
          <w:sz w:val="28"/>
          <w:szCs w:val="28"/>
        </w:rPr>
        <w:t>5</w:t>
      </w:r>
      <w:r w:rsidR="005A64A5" w:rsidRPr="00C208D0">
        <w:rPr>
          <w:sz w:val="28"/>
          <w:szCs w:val="28"/>
        </w:rPr>
        <w:t xml:space="preserve"> и 202</w:t>
      </w:r>
      <w:r w:rsidR="008C59C9">
        <w:rPr>
          <w:sz w:val="28"/>
          <w:szCs w:val="28"/>
        </w:rPr>
        <w:t>6</w:t>
      </w:r>
      <w:r w:rsidR="005A64A5" w:rsidRPr="00C208D0">
        <w:rPr>
          <w:sz w:val="28"/>
          <w:szCs w:val="28"/>
        </w:rPr>
        <w:t xml:space="preserve"> годов»</w:t>
      </w:r>
      <w:r w:rsidR="008C59C9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>администрация города</w:t>
      </w:r>
      <w:r>
        <w:rPr>
          <w:sz w:val="28"/>
          <w:szCs w:val="28"/>
        </w:rPr>
        <w:t xml:space="preserve"> Вятские Поляны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A2441">
        <w:rPr>
          <w:sz w:val="28"/>
          <w:szCs w:val="28"/>
        </w:rPr>
        <w:t xml:space="preserve"> </w:t>
      </w:r>
      <w:r w:rsidR="00F2369D">
        <w:rPr>
          <w:sz w:val="28"/>
          <w:szCs w:val="28"/>
        </w:rPr>
        <w:t>Внести изменения в</w:t>
      </w:r>
      <w:r w:rsidR="008C59C9">
        <w:rPr>
          <w:sz w:val="28"/>
          <w:szCs w:val="28"/>
        </w:rPr>
        <w:t xml:space="preserve"> </w:t>
      </w:r>
      <w:r w:rsidR="00A30BD8">
        <w:rPr>
          <w:sz w:val="28"/>
          <w:szCs w:val="28"/>
        </w:rPr>
        <w:t>постановление  администрации г</w:t>
      </w:r>
      <w:r w:rsidR="006C43A9">
        <w:rPr>
          <w:sz w:val="28"/>
          <w:szCs w:val="28"/>
        </w:rPr>
        <w:t>орода</w:t>
      </w:r>
      <w:r w:rsidR="00A30BD8">
        <w:rPr>
          <w:sz w:val="28"/>
          <w:szCs w:val="28"/>
        </w:rPr>
        <w:t xml:space="preserve"> Вятские Поляны от 19.01.2024 № 91 «Об утверждении </w:t>
      </w:r>
      <w:proofErr w:type="gramStart"/>
      <w:r w:rsidR="00A30BD8">
        <w:rPr>
          <w:sz w:val="28"/>
          <w:szCs w:val="28"/>
        </w:rPr>
        <w:t>плана реализации муниципальной программы  муниципального образования  городского  округа</w:t>
      </w:r>
      <w:proofErr w:type="gramEnd"/>
      <w:r w:rsidR="00A30BD8">
        <w:rPr>
          <w:sz w:val="28"/>
          <w:szCs w:val="28"/>
        </w:rPr>
        <w:t xml:space="preserve"> город Вятские Поляны  Кировской области </w:t>
      </w:r>
      <w:r w:rsidR="00E63F21" w:rsidRPr="00006A0E">
        <w:rPr>
          <w:bCs/>
          <w:sz w:val="28"/>
          <w:szCs w:val="28"/>
        </w:rPr>
        <w:t xml:space="preserve">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</w:t>
      </w:r>
      <w:r w:rsidR="005018FC">
        <w:rPr>
          <w:bCs/>
          <w:sz w:val="28"/>
          <w:szCs w:val="28"/>
        </w:rPr>
        <w:t>30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8C59C9">
        <w:rPr>
          <w:bCs/>
          <w:sz w:val="28"/>
          <w:szCs w:val="28"/>
        </w:rPr>
        <w:t>4</w:t>
      </w:r>
      <w:r w:rsidR="00AE3BF3">
        <w:rPr>
          <w:bCs/>
          <w:sz w:val="28"/>
          <w:szCs w:val="28"/>
        </w:rPr>
        <w:t xml:space="preserve"> год</w:t>
      </w:r>
      <w:r w:rsidR="001B0B35">
        <w:rPr>
          <w:sz w:val="28"/>
          <w:szCs w:val="28"/>
        </w:rPr>
        <w:t xml:space="preserve"> (</w:t>
      </w:r>
      <w:r w:rsidR="00A30BD8">
        <w:rPr>
          <w:sz w:val="28"/>
          <w:szCs w:val="28"/>
        </w:rPr>
        <w:t xml:space="preserve">в редакции </w:t>
      </w:r>
      <w:r w:rsidR="001B0B35">
        <w:rPr>
          <w:sz w:val="28"/>
          <w:szCs w:val="28"/>
        </w:rPr>
        <w:t xml:space="preserve"> постановлени</w:t>
      </w:r>
      <w:r w:rsidR="00A30BD8">
        <w:rPr>
          <w:sz w:val="28"/>
          <w:szCs w:val="28"/>
        </w:rPr>
        <w:t>я</w:t>
      </w:r>
      <w:r w:rsidR="001B0B35">
        <w:rPr>
          <w:sz w:val="28"/>
          <w:szCs w:val="28"/>
        </w:rPr>
        <w:t xml:space="preserve"> администрации города Вятские Поляны </w:t>
      </w:r>
      <w:r w:rsidR="00A4100B">
        <w:rPr>
          <w:sz w:val="28"/>
          <w:szCs w:val="28"/>
        </w:rPr>
        <w:t xml:space="preserve">от </w:t>
      </w:r>
      <w:r w:rsidR="004175EC">
        <w:rPr>
          <w:sz w:val="28"/>
          <w:szCs w:val="28"/>
        </w:rPr>
        <w:t xml:space="preserve"> 20.03.2024 № 418</w:t>
      </w:r>
      <w:r w:rsidR="006C43A9">
        <w:rPr>
          <w:sz w:val="28"/>
          <w:szCs w:val="28"/>
        </w:rPr>
        <w:t>)</w:t>
      </w:r>
      <w:r w:rsidR="008C59C9" w:rsidRPr="00A73D3A">
        <w:rPr>
          <w:sz w:val="28"/>
          <w:szCs w:val="28"/>
        </w:rPr>
        <w:t>,</w:t>
      </w:r>
      <w:r w:rsidR="008C59C9">
        <w:rPr>
          <w:sz w:val="28"/>
          <w:szCs w:val="28"/>
        </w:rPr>
        <w:t xml:space="preserve"> </w:t>
      </w:r>
      <w:r w:rsidR="0004623B">
        <w:rPr>
          <w:sz w:val="28"/>
          <w:szCs w:val="28"/>
        </w:rPr>
        <w:t xml:space="preserve">утвердив </w:t>
      </w:r>
      <w:r w:rsidR="001B0B35">
        <w:rPr>
          <w:sz w:val="28"/>
          <w:szCs w:val="28"/>
        </w:rPr>
        <w:t xml:space="preserve">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A73D3A" w:rsidRDefault="0082763D" w:rsidP="00A73D3A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4A2441">
        <w:rPr>
          <w:sz w:val="28"/>
          <w:szCs w:val="28"/>
        </w:rPr>
        <w:t xml:space="preserve"> </w:t>
      </w:r>
      <w:r w:rsidR="000F02D5">
        <w:rPr>
          <w:color w:val="000000"/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0F02D5">
        <w:rPr>
          <w:color w:val="000000"/>
          <w:sz w:val="28"/>
          <w:szCs w:val="28"/>
          <w:shd w:val="clear" w:color="auto" w:fill="FFFFFF"/>
        </w:rPr>
        <w:t>контролю за</w:t>
      </w:r>
      <w:proofErr w:type="gramEnd"/>
      <w:r w:rsidR="000F02D5">
        <w:rPr>
          <w:color w:val="000000"/>
          <w:sz w:val="28"/>
          <w:szCs w:val="28"/>
          <w:shd w:val="clear" w:color="auto" w:fill="FFFFFF"/>
        </w:rPr>
        <w:t xml:space="preserve"> исполнением поручений МКУ по обеспечению деятельности ОМС </w:t>
      </w:r>
      <w:proofErr w:type="spellStart"/>
      <w:r w:rsidR="000F02D5">
        <w:rPr>
          <w:color w:val="000000"/>
          <w:sz w:val="28"/>
          <w:szCs w:val="28"/>
          <w:shd w:val="clear" w:color="auto" w:fill="FFFFFF"/>
        </w:rPr>
        <w:t>Чернышовой</w:t>
      </w:r>
      <w:proofErr w:type="spellEnd"/>
      <w:r w:rsidR="000F02D5">
        <w:rPr>
          <w:color w:val="000000"/>
          <w:sz w:val="28"/>
          <w:szCs w:val="28"/>
          <w:shd w:val="clear" w:color="auto" w:fill="FFFFFF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3C1B6F">
        <w:rPr>
          <w:sz w:val="28"/>
          <w:szCs w:val="28"/>
        </w:rPr>
        <w:t>.</w:t>
      </w:r>
    </w:p>
    <w:p w:rsidR="00A73D3A" w:rsidRDefault="00A73D3A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</w:p>
    <w:p w:rsidR="003C1B6F" w:rsidRDefault="00A30BD8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175EC">
        <w:rPr>
          <w:sz w:val="28"/>
          <w:szCs w:val="28"/>
        </w:rPr>
        <w:t xml:space="preserve"> 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A73D3A">
        <w:rPr>
          <w:sz w:val="28"/>
          <w:szCs w:val="28"/>
        </w:rPr>
        <w:tab/>
      </w:r>
      <w:r w:rsidR="00A73D3A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="004175EC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4175EC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Машкин</w:t>
      </w:r>
      <w:proofErr w:type="gramEnd"/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3C1B6F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25566">
        <w:rPr>
          <w:sz w:val="28"/>
          <w:szCs w:val="28"/>
        </w:rPr>
        <w:t>и</w:t>
      </w:r>
      <w:r w:rsidR="00C922A7">
        <w:rPr>
          <w:sz w:val="28"/>
          <w:szCs w:val="28"/>
        </w:rPr>
        <w:t xml:space="preserve">ректор </w:t>
      </w:r>
      <w:proofErr w:type="gramStart"/>
      <w:r w:rsidR="00C922A7">
        <w:rPr>
          <w:sz w:val="28"/>
          <w:szCs w:val="28"/>
        </w:rPr>
        <w:t>муниципального</w:t>
      </w:r>
      <w:proofErr w:type="gramEnd"/>
    </w:p>
    <w:p w:rsidR="00C922A7" w:rsidRDefault="001E5C0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Pr="00CA5AE5" w:rsidRDefault="00C922A7" w:rsidP="00055021">
      <w:pPr>
        <w:tabs>
          <w:tab w:val="left" w:pos="7088"/>
        </w:tabs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B0F9F">
        <w:rPr>
          <w:sz w:val="28"/>
          <w:szCs w:val="28"/>
        </w:rPr>
        <w:t>Л</w:t>
      </w:r>
      <w:r w:rsidR="00C64B49">
        <w:rPr>
          <w:sz w:val="28"/>
          <w:szCs w:val="28"/>
        </w:rPr>
        <w:t>.</w:t>
      </w:r>
      <w:r w:rsidR="009B0F9F">
        <w:rPr>
          <w:sz w:val="28"/>
          <w:szCs w:val="28"/>
        </w:rPr>
        <w:t>Ф</w:t>
      </w:r>
      <w:r w:rsidR="00C64B49">
        <w:rPr>
          <w:sz w:val="28"/>
          <w:szCs w:val="28"/>
        </w:rPr>
        <w:t>.</w:t>
      </w:r>
      <w:r w:rsidR="004A2441">
        <w:rPr>
          <w:sz w:val="28"/>
          <w:szCs w:val="28"/>
        </w:rPr>
        <w:t xml:space="preserve"> </w:t>
      </w:r>
      <w:r w:rsidR="009B0F9F">
        <w:rPr>
          <w:sz w:val="28"/>
          <w:szCs w:val="28"/>
        </w:rPr>
        <w:t>Медведева</w:t>
      </w:r>
    </w:p>
    <w:p w:rsidR="00C64B49" w:rsidRDefault="00C64B49" w:rsidP="003409A2">
      <w:pPr>
        <w:spacing w:line="240" w:lineRule="auto"/>
        <w:jc w:val="both"/>
        <w:rPr>
          <w:sz w:val="28"/>
          <w:szCs w:val="28"/>
        </w:rPr>
      </w:pPr>
    </w:p>
    <w:p w:rsidR="00C922A7" w:rsidRDefault="00C922A7" w:rsidP="00C922A7">
      <w:pPr>
        <w:autoSpaceDE w:val="0"/>
        <w:spacing w:line="480" w:lineRule="auto"/>
        <w:jc w:val="center"/>
        <w:rPr>
          <w:sz w:val="28"/>
          <w:szCs w:val="28"/>
        </w:rPr>
      </w:pPr>
    </w:p>
    <w:sectPr w:rsidR="00C922A7" w:rsidSect="007A6F47">
      <w:headerReference w:type="default" r:id="rId9"/>
      <w:pgSz w:w="11905" w:h="16837"/>
      <w:pgMar w:top="567" w:right="851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4C6" w:rsidRDefault="007A24C6" w:rsidP="00410FE2">
      <w:pPr>
        <w:spacing w:line="240" w:lineRule="auto"/>
      </w:pPr>
      <w:r>
        <w:separator/>
      </w:r>
    </w:p>
  </w:endnote>
  <w:endnote w:type="continuationSeparator" w:id="0">
    <w:p w:rsidR="007A24C6" w:rsidRDefault="007A24C6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4C6" w:rsidRDefault="007A24C6" w:rsidP="00410FE2">
      <w:pPr>
        <w:spacing w:line="240" w:lineRule="auto"/>
      </w:pPr>
      <w:r>
        <w:separator/>
      </w:r>
    </w:p>
  </w:footnote>
  <w:footnote w:type="continuationSeparator" w:id="0">
    <w:p w:rsidR="007A24C6" w:rsidRDefault="007A24C6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4348346"/>
      <w:docPartObj>
        <w:docPartGallery w:val="Page Numbers (Top of Page)"/>
        <w:docPartUnique/>
      </w:docPartObj>
    </w:sdtPr>
    <w:sdtContent>
      <w:p w:rsidR="003C1B6F" w:rsidRDefault="00EA2E12">
        <w:pPr>
          <w:pStyle w:val="aa"/>
          <w:jc w:val="center"/>
        </w:pPr>
        <w:r>
          <w:fldChar w:fldCharType="begin"/>
        </w:r>
        <w:r w:rsidR="003C1B6F">
          <w:instrText>PAGE   \* MERGEFORMAT</w:instrText>
        </w:r>
        <w:r>
          <w:fldChar w:fldCharType="separate"/>
        </w:r>
        <w:r w:rsidR="00670A5E">
          <w:rPr>
            <w:noProof/>
          </w:rPr>
          <w:t>2</w:t>
        </w:r>
        <w:r>
          <w:fldChar w:fldCharType="end"/>
        </w:r>
      </w:p>
    </w:sdtContent>
  </w:sdt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3BEA"/>
    <w:rsid w:val="000242AC"/>
    <w:rsid w:val="000254EC"/>
    <w:rsid w:val="00030F16"/>
    <w:rsid w:val="00040071"/>
    <w:rsid w:val="0004623B"/>
    <w:rsid w:val="000515F5"/>
    <w:rsid w:val="00055021"/>
    <w:rsid w:val="00057A0C"/>
    <w:rsid w:val="00061809"/>
    <w:rsid w:val="00072460"/>
    <w:rsid w:val="00075E5E"/>
    <w:rsid w:val="00083D39"/>
    <w:rsid w:val="00095222"/>
    <w:rsid w:val="000A29E6"/>
    <w:rsid w:val="000A303F"/>
    <w:rsid w:val="000A3EC5"/>
    <w:rsid w:val="000A47CF"/>
    <w:rsid w:val="000A5B27"/>
    <w:rsid w:val="000B151C"/>
    <w:rsid w:val="000B5A80"/>
    <w:rsid w:val="000C0201"/>
    <w:rsid w:val="000C39E6"/>
    <w:rsid w:val="000C7196"/>
    <w:rsid w:val="000D39C3"/>
    <w:rsid w:val="000E2536"/>
    <w:rsid w:val="000E3A7F"/>
    <w:rsid w:val="000E4F04"/>
    <w:rsid w:val="000F02D5"/>
    <w:rsid w:val="000F3372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2C63"/>
    <w:rsid w:val="001255AF"/>
    <w:rsid w:val="00126F57"/>
    <w:rsid w:val="00136DEA"/>
    <w:rsid w:val="0014029E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E5C00"/>
    <w:rsid w:val="001F1112"/>
    <w:rsid w:val="001F5740"/>
    <w:rsid w:val="00204512"/>
    <w:rsid w:val="00205024"/>
    <w:rsid w:val="0020572B"/>
    <w:rsid w:val="002065ED"/>
    <w:rsid w:val="002065F6"/>
    <w:rsid w:val="00210557"/>
    <w:rsid w:val="00212FCC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6809"/>
    <w:rsid w:val="0027750F"/>
    <w:rsid w:val="00286EFF"/>
    <w:rsid w:val="00290836"/>
    <w:rsid w:val="00295785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E5A6B"/>
    <w:rsid w:val="002F634E"/>
    <w:rsid w:val="003052CA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C1B6F"/>
    <w:rsid w:val="003D546B"/>
    <w:rsid w:val="003D588A"/>
    <w:rsid w:val="003E3D34"/>
    <w:rsid w:val="003E531F"/>
    <w:rsid w:val="003F640A"/>
    <w:rsid w:val="00401EE5"/>
    <w:rsid w:val="00410FE2"/>
    <w:rsid w:val="00411CEB"/>
    <w:rsid w:val="004175EC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87A3B"/>
    <w:rsid w:val="00495E47"/>
    <w:rsid w:val="004A2441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612A"/>
    <w:rsid w:val="004F7119"/>
    <w:rsid w:val="005018FC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A64A5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07CA"/>
    <w:rsid w:val="006461C4"/>
    <w:rsid w:val="0064646B"/>
    <w:rsid w:val="00654757"/>
    <w:rsid w:val="00654DA4"/>
    <w:rsid w:val="006568BC"/>
    <w:rsid w:val="00657BE1"/>
    <w:rsid w:val="00657FE9"/>
    <w:rsid w:val="00660ECB"/>
    <w:rsid w:val="00670A5E"/>
    <w:rsid w:val="00671AEA"/>
    <w:rsid w:val="00676FFB"/>
    <w:rsid w:val="006841F4"/>
    <w:rsid w:val="00686063"/>
    <w:rsid w:val="006878E3"/>
    <w:rsid w:val="00696B2E"/>
    <w:rsid w:val="006A46E4"/>
    <w:rsid w:val="006A4C18"/>
    <w:rsid w:val="006A50E4"/>
    <w:rsid w:val="006A65CA"/>
    <w:rsid w:val="006B23A3"/>
    <w:rsid w:val="006C43A9"/>
    <w:rsid w:val="006D03FC"/>
    <w:rsid w:val="006D05BA"/>
    <w:rsid w:val="006D49AF"/>
    <w:rsid w:val="006E0619"/>
    <w:rsid w:val="006E5A97"/>
    <w:rsid w:val="006F7758"/>
    <w:rsid w:val="006F7D4F"/>
    <w:rsid w:val="007103D2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3A9C"/>
    <w:rsid w:val="00754079"/>
    <w:rsid w:val="00766388"/>
    <w:rsid w:val="00773760"/>
    <w:rsid w:val="007741DE"/>
    <w:rsid w:val="00774A25"/>
    <w:rsid w:val="0077745D"/>
    <w:rsid w:val="00777E0D"/>
    <w:rsid w:val="007959AC"/>
    <w:rsid w:val="00795EDE"/>
    <w:rsid w:val="007A0540"/>
    <w:rsid w:val="007A227B"/>
    <w:rsid w:val="007A24C6"/>
    <w:rsid w:val="007A6F47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0FBC"/>
    <w:rsid w:val="008046A1"/>
    <w:rsid w:val="00811694"/>
    <w:rsid w:val="008165ED"/>
    <w:rsid w:val="0082763D"/>
    <w:rsid w:val="00827935"/>
    <w:rsid w:val="00850BA1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2839"/>
    <w:rsid w:val="00894491"/>
    <w:rsid w:val="00895657"/>
    <w:rsid w:val="008B616A"/>
    <w:rsid w:val="008B7678"/>
    <w:rsid w:val="008C0C2D"/>
    <w:rsid w:val="008C3254"/>
    <w:rsid w:val="008C59C9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455F"/>
    <w:rsid w:val="00956214"/>
    <w:rsid w:val="00964186"/>
    <w:rsid w:val="00966806"/>
    <w:rsid w:val="00967B2F"/>
    <w:rsid w:val="00983119"/>
    <w:rsid w:val="009927B1"/>
    <w:rsid w:val="009A277D"/>
    <w:rsid w:val="009B0F9F"/>
    <w:rsid w:val="009B232D"/>
    <w:rsid w:val="009B5B89"/>
    <w:rsid w:val="009B6096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171AB"/>
    <w:rsid w:val="00A25376"/>
    <w:rsid w:val="00A305D8"/>
    <w:rsid w:val="00A30BD8"/>
    <w:rsid w:val="00A33285"/>
    <w:rsid w:val="00A36085"/>
    <w:rsid w:val="00A3644A"/>
    <w:rsid w:val="00A36B53"/>
    <w:rsid w:val="00A4100B"/>
    <w:rsid w:val="00A43FDC"/>
    <w:rsid w:val="00A5005F"/>
    <w:rsid w:val="00A52BFF"/>
    <w:rsid w:val="00A60660"/>
    <w:rsid w:val="00A60E01"/>
    <w:rsid w:val="00A66A1E"/>
    <w:rsid w:val="00A71518"/>
    <w:rsid w:val="00A72C72"/>
    <w:rsid w:val="00A73D3A"/>
    <w:rsid w:val="00A77453"/>
    <w:rsid w:val="00A77A3B"/>
    <w:rsid w:val="00A84AF1"/>
    <w:rsid w:val="00A850E6"/>
    <w:rsid w:val="00A8554D"/>
    <w:rsid w:val="00A9203B"/>
    <w:rsid w:val="00A94BCE"/>
    <w:rsid w:val="00AA027F"/>
    <w:rsid w:val="00AB3131"/>
    <w:rsid w:val="00AB3725"/>
    <w:rsid w:val="00AB4216"/>
    <w:rsid w:val="00AB523C"/>
    <w:rsid w:val="00AB5647"/>
    <w:rsid w:val="00AB6F40"/>
    <w:rsid w:val="00AC4CB3"/>
    <w:rsid w:val="00AD5E30"/>
    <w:rsid w:val="00AE1504"/>
    <w:rsid w:val="00AE374F"/>
    <w:rsid w:val="00AE37B1"/>
    <w:rsid w:val="00AE3BF3"/>
    <w:rsid w:val="00AF4751"/>
    <w:rsid w:val="00B0060E"/>
    <w:rsid w:val="00B019DE"/>
    <w:rsid w:val="00B12680"/>
    <w:rsid w:val="00B13B72"/>
    <w:rsid w:val="00B13ED6"/>
    <w:rsid w:val="00B14ADA"/>
    <w:rsid w:val="00B14C0C"/>
    <w:rsid w:val="00B23D94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7634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C0B13"/>
    <w:rsid w:val="00BC61B9"/>
    <w:rsid w:val="00BD3D70"/>
    <w:rsid w:val="00BD45CA"/>
    <w:rsid w:val="00BD7AAB"/>
    <w:rsid w:val="00BE42B4"/>
    <w:rsid w:val="00BE4D85"/>
    <w:rsid w:val="00BE6AB4"/>
    <w:rsid w:val="00BF0AEC"/>
    <w:rsid w:val="00BF2436"/>
    <w:rsid w:val="00BF43B6"/>
    <w:rsid w:val="00C001F1"/>
    <w:rsid w:val="00C125EC"/>
    <w:rsid w:val="00C15A6B"/>
    <w:rsid w:val="00C17284"/>
    <w:rsid w:val="00C208D0"/>
    <w:rsid w:val="00C20E97"/>
    <w:rsid w:val="00C248C4"/>
    <w:rsid w:val="00C25D5D"/>
    <w:rsid w:val="00C2672A"/>
    <w:rsid w:val="00C27650"/>
    <w:rsid w:val="00C2772F"/>
    <w:rsid w:val="00C30622"/>
    <w:rsid w:val="00C358F7"/>
    <w:rsid w:val="00C44876"/>
    <w:rsid w:val="00C51B8A"/>
    <w:rsid w:val="00C546A6"/>
    <w:rsid w:val="00C575B3"/>
    <w:rsid w:val="00C64B49"/>
    <w:rsid w:val="00C65E04"/>
    <w:rsid w:val="00C715C7"/>
    <w:rsid w:val="00C77EA5"/>
    <w:rsid w:val="00C80253"/>
    <w:rsid w:val="00C922A7"/>
    <w:rsid w:val="00C96C7A"/>
    <w:rsid w:val="00CA412B"/>
    <w:rsid w:val="00CA5AE5"/>
    <w:rsid w:val="00CB1E6E"/>
    <w:rsid w:val="00CB5199"/>
    <w:rsid w:val="00CC733A"/>
    <w:rsid w:val="00CD7255"/>
    <w:rsid w:val="00CE0D67"/>
    <w:rsid w:val="00CE41F7"/>
    <w:rsid w:val="00CE521F"/>
    <w:rsid w:val="00CE79BA"/>
    <w:rsid w:val="00CF4A4A"/>
    <w:rsid w:val="00CF5930"/>
    <w:rsid w:val="00D02C4D"/>
    <w:rsid w:val="00D03645"/>
    <w:rsid w:val="00D05061"/>
    <w:rsid w:val="00D20110"/>
    <w:rsid w:val="00D25566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527C"/>
    <w:rsid w:val="00DC66C7"/>
    <w:rsid w:val="00DD3474"/>
    <w:rsid w:val="00DD382A"/>
    <w:rsid w:val="00DD67A2"/>
    <w:rsid w:val="00DD7A65"/>
    <w:rsid w:val="00DE2166"/>
    <w:rsid w:val="00DE5AD5"/>
    <w:rsid w:val="00E065F7"/>
    <w:rsid w:val="00E114E3"/>
    <w:rsid w:val="00E22CE8"/>
    <w:rsid w:val="00E31296"/>
    <w:rsid w:val="00E35790"/>
    <w:rsid w:val="00E35C35"/>
    <w:rsid w:val="00E37DBE"/>
    <w:rsid w:val="00E43367"/>
    <w:rsid w:val="00E43AA7"/>
    <w:rsid w:val="00E442C8"/>
    <w:rsid w:val="00E54F10"/>
    <w:rsid w:val="00E60FD2"/>
    <w:rsid w:val="00E6297D"/>
    <w:rsid w:val="00E63F21"/>
    <w:rsid w:val="00E64A14"/>
    <w:rsid w:val="00E700D0"/>
    <w:rsid w:val="00E702DE"/>
    <w:rsid w:val="00E93E17"/>
    <w:rsid w:val="00E940CF"/>
    <w:rsid w:val="00EA2E12"/>
    <w:rsid w:val="00EA4D0B"/>
    <w:rsid w:val="00EB26E4"/>
    <w:rsid w:val="00EB3DEC"/>
    <w:rsid w:val="00EC7A90"/>
    <w:rsid w:val="00ED0968"/>
    <w:rsid w:val="00EE10B3"/>
    <w:rsid w:val="00EE662F"/>
    <w:rsid w:val="00EF3930"/>
    <w:rsid w:val="00EF5BC5"/>
    <w:rsid w:val="00F11E6E"/>
    <w:rsid w:val="00F158F5"/>
    <w:rsid w:val="00F163EC"/>
    <w:rsid w:val="00F175DD"/>
    <w:rsid w:val="00F20D21"/>
    <w:rsid w:val="00F2369D"/>
    <w:rsid w:val="00F24096"/>
    <w:rsid w:val="00F2453D"/>
    <w:rsid w:val="00F24CA4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FCF27-A855-4CA1-83EA-3ED65B700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8</cp:revision>
  <cp:lastPrinted>2024-08-27T12:40:00Z</cp:lastPrinted>
  <dcterms:created xsi:type="dcterms:W3CDTF">2024-08-23T07:08:00Z</dcterms:created>
  <dcterms:modified xsi:type="dcterms:W3CDTF">2024-08-28T07:03:00Z</dcterms:modified>
</cp:coreProperties>
</file>