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Pr="009313EA" w:rsidRDefault="009313EA">
      <w:pPr>
        <w:spacing w:after="482" w:line="100" w:lineRule="atLeast"/>
        <w:jc w:val="both"/>
        <w:rPr>
          <w:sz w:val="28"/>
          <w:szCs w:val="28"/>
          <w:u w:val="single"/>
        </w:rPr>
      </w:pPr>
      <w:r w:rsidRPr="009313EA">
        <w:rPr>
          <w:sz w:val="28"/>
          <w:szCs w:val="28"/>
          <w:u w:val="single"/>
        </w:rPr>
        <w:t>06.11.2020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</w:t>
      </w:r>
      <w:r w:rsidR="00A60E0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9313EA">
        <w:rPr>
          <w:sz w:val="28"/>
          <w:szCs w:val="28"/>
          <w:u w:val="single"/>
        </w:rPr>
        <w:t>1309</w:t>
      </w:r>
      <w:r w:rsidR="00C922A7" w:rsidRPr="009313EA">
        <w:rPr>
          <w:sz w:val="28"/>
          <w:szCs w:val="28"/>
          <w:u w:val="single"/>
        </w:rPr>
        <w:tab/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C922A7">
        <w:rPr>
          <w:b/>
          <w:bCs/>
          <w:sz w:val="28"/>
          <w:szCs w:val="28"/>
        </w:rPr>
        <w:t xml:space="preserve"> внесении  изменений  и </w:t>
      </w:r>
      <w:r w:rsidR="00654757">
        <w:rPr>
          <w:b/>
          <w:bCs/>
          <w:sz w:val="28"/>
          <w:szCs w:val="28"/>
        </w:rPr>
        <w:t xml:space="preserve"> утверждении </w:t>
      </w:r>
      <w:r w:rsidR="00112BA8">
        <w:rPr>
          <w:b/>
          <w:bCs/>
          <w:sz w:val="28"/>
          <w:szCs w:val="28"/>
        </w:rPr>
        <w:t>план</w:t>
      </w:r>
      <w:r w:rsidR="00654757">
        <w:rPr>
          <w:b/>
          <w:bCs/>
          <w:sz w:val="28"/>
          <w:szCs w:val="28"/>
        </w:rPr>
        <w:t>а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2020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Вятскополянской городской Думы от </w:t>
      </w:r>
      <w:r w:rsidR="009B6096">
        <w:rPr>
          <w:color w:val="030000"/>
          <w:sz w:val="28"/>
          <w:szCs w:val="28"/>
          <w:shd w:val="clear" w:color="auto" w:fill="FFFFFF"/>
        </w:rPr>
        <w:t>0</w:t>
      </w:r>
      <w:r w:rsidR="00AB3725" w:rsidRPr="00EE46FB">
        <w:rPr>
          <w:color w:val="030000"/>
          <w:sz w:val="28"/>
          <w:szCs w:val="28"/>
          <w:shd w:val="clear" w:color="auto" w:fill="FFFFFF"/>
        </w:rPr>
        <w:t>7</w:t>
      </w:r>
      <w:r w:rsidR="009B6096">
        <w:rPr>
          <w:color w:val="030000"/>
          <w:sz w:val="28"/>
          <w:szCs w:val="28"/>
          <w:shd w:val="clear" w:color="auto" w:fill="FFFFFF"/>
        </w:rPr>
        <w:t>. 10.</w:t>
      </w:r>
      <w:r w:rsidR="00AB3725" w:rsidRPr="00EE46FB">
        <w:rPr>
          <w:color w:val="030000"/>
          <w:sz w:val="28"/>
          <w:szCs w:val="28"/>
          <w:shd w:val="clear" w:color="auto" w:fill="FFFFFF"/>
        </w:rPr>
        <w:t>2020 №</w:t>
      </w:r>
      <w:r w:rsidR="009B6096">
        <w:rPr>
          <w:color w:val="030000"/>
          <w:sz w:val="28"/>
          <w:szCs w:val="28"/>
          <w:shd w:val="clear" w:color="auto" w:fill="FFFFFF"/>
        </w:rPr>
        <w:t>52</w:t>
      </w:r>
      <w:r w:rsidR="00AB3725" w:rsidRPr="00EE46FB">
        <w:rPr>
          <w:color w:val="030000"/>
          <w:sz w:val="28"/>
          <w:szCs w:val="28"/>
          <w:shd w:val="clear" w:color="auto" w:fill="FFFFFF"/>
        </w:rPr>
        <w:t>/4</w:t>
      </w:r>
      <w:r w:rsidR="009B6096">
        <w:rPr>
          <w:color w:val="030000"/>
          <w:sz w:val="28"/>
          <w:szCs w:val="28"/>
          <w:shd w:val="clear" w:color="auto" w:fill="FFFFFF"/>
        </w:rPr>
        <w:t xml:space="preserve">97 </w:t>
      </w:r>
      <w:r w:rsidR="00AB3725">
        <w:rPr>
          <w:color w:val="030000"/>
          <w:sz w:val="28"/>
          <w:szCs w:val="28"/>
          <w:shd w:val="clear" w:color="auto" w:fill="FFFFFF"/>
        </w:rPr>
        <w:t>«</w:t>
      </w:r>
      <w:r w:rsidR="00AB3725" w:rsidRPr="00EE46FB">
        <w:rPr>
          <w:color w:val="030000"/>
          <w:sz w:val="28"/>
          <w:szCs w:val="28"/>
          <w:shd w:val="clear" w:color="auto" w:fill="FFFFFF"/>
        </w:rPr>
        <w:t>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</w:t>
      </w:r>
      <w:r w:rsidR="00AB3725" w:rsidRPr="00EE46FB">
        <w:rPr>
          <w:sz w:val="28"/>
          <w:szCs w:val="28"/>
        </w:rPr>
        <w:t xml:space="preserve"> период 2021 и 2022 годов</w:t>
      </w:r>
      <w:r w:rsidR="00AB3725">
        <w:t xml:space="preserve">» 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C922A7" w:rsidRPr="00C922A7" w:rsidRDefault="00C922A7" w:rsidP="00C922A7">
      <w:pPr>
        <w:numPr>
          <w:ilvl w:val="2"/>
          <w:numId w:val="2"/>
        </w:numPr>
        <w:tabs>
          <w:tab w:val="clear" w:pos="1440"/>
          <w:tab w:val="num" w:pos="1560"/>
        </w:tabs>
        <w:autoSpaceDE w:val="0"/>
        <w:ind w:left="0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</w:t>
      </w:r>
      <w:r w:rsidR="0082763D">
        <w:rPr>
          <w:sz w:val="28"/>
          <w:szCs w:val="28"/>
        </w:rPr>
        <w:t>в</w:t>
      </w:r>
      <w:r w:rsidR="009313EA"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 муниципального образования городского округа город Вятские Поляны Кировской области 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2020 год</w:t>
      </w:r>
      <w:r>
        <w:rPr>
          <w:bCs/>
          <w:sz w:val="28"/>
          <w:szCs w:val="28"/>
        </w:rPr>
        <w:t xml:space="preserve">, </w:t>
      </w:r>
      <w:r w:rsidRPr="00006A0E">
        <w:rPr>
          <w:bCs/>
          <w:sz w:val="28"/>
          <w:szCs w:val="28"/>
        </w:rPr>
        <w:t xml:space="preserve">утвержденный  постановлением  администрации  города Вятские Поляны  от </w:t>
      </w:r>
      <w:r w:rsidRPr="00C922A7">
        <w:rPr>
          <w:sz w:val="28"/>
          <w:szCs w:val="28"/>
        </w:rPr>
        <w:t>30.12.2019</w:t>
      </w:r>
      <w:r>
        <w:rPr>
          <w:sz w:val="28"/>
          <w:szCs w:val="28"/>
        </w:rPr>
        <w:t xml:space="preserve"> № </w:t>
      </w:r>
      <w:r w:rsidRPr="00C922A7">
        <w:rPr>
          <w:sz w:val="28"/>
          <w:szCs w:val="28"/>
        </w:rPr>
        <w:t>1891</w:t>
      </w:r>
      <w:r w:rsidR="006D03FC">
        <w:rPr>
          <w:sz w:val="28"/>
          <w:szCs w:val="28"/>
        </w:rPr>
        <w:t xml:space="preserve"> (</w:t>
      </w:r>
      <w:r w:rsidR="00AB3725">
        <w:rPr>
          <w:sz w:val="28"/>
          <w:szCs w:val="28"/>
        </w:rPr>
        <w:t>в редакции постановлени</w:t>
      </w:r>
      <w:r w:rsidR="001D330E">
        <w:rPr>
          <w:sz w:val="28"/>
          <w:szCs w:val="28"/>
        </w:rPr>
        <w:t>я</w:t>
      </w:r>
      <w:r w:rsidR="005B608C">
        <w:rPr>
          <w:sz w:val="28"/>
          <w:szCs w:val="28"/>
        </w:rPr>
        <w:t xml:space="preserve"> от 13.03.2020 № 390</w:t>
      </w:r>
      <w:r w:rsidR="00CB5199">
        <w:rPr>
          <w:sz w:val="28"/>
          <w:szCs w:val="28"/>
        </w:rPr>
        <w:t xml:space="preserve">, от </w:t>
      </w:r>
      <w:r w:rsidR="00C248C4">
        <w:rPr>
          <w:sz w:val="28"/>
          <w:szCs w:val="28"/>
        </w:rPr>
        <w:t>24.04.2020 № 585</w:t>
      </w:r>
      <w:r w:rsidR="004E4989">
        <w:rPr>
          <w:sz w:val="28"/>
          <w:szCs w:val="28"/>
        </w:rPr>
        <w:t>, от 15.05.2020 № 668</w:t>
      </w:r>
      <w:r w:rsidR="00E60FD2">
        <w:rPr>
          <w:sz w:val="28"/>
          <w:szCs w:val="28"/>
        </w:rPr>
        <w:t xml:space="preserve">, от </w:t>
      </w:r>
      <w:r w:rsidR="0075332E">
        <w:rPr>
          <w:sz w:val="28"/>
          <w:szCs w:val="28"/>
        </w:rPr>
        <w:t>26.06.2020              № 810</w:t>
      </w:r>
      <w:r w:rsidR="005B608C">
        <w:rPr>
          <w:sz w:val="28"/>
          <w:szCs w:val="28"/>
        </w:rPr>
        <w:t>)</w:t>
      </w:r>
      <w:r w:rsidR="0082763D">
        <w:rPr>
          <w:sz w:val="28"/>
          <w:szCs w:val="28"/>
        </w:rPr>
        <w:t>, утвердив его в новой редакции согласно приложению</w:t>
      </w:r>
      <w:r w:rsidR="008165ED">
        <w:rPr>
          <w:sz w:val="28"/>
          <w:szCs w:val="28"/>
        </w:rPr>
        <w:t>.</w:t>
      </w:r>
      <w:r w:rsidRPr="00C922A7">
        <w:rPr>
          <w:sz w:val="28"/>
          <w:szCs w:val="28"/>
        </w:rPr>
        <w:tab/>
      </w:r>
    </w:p>
    <w:p w:rsidR="00006A0E" w:rsidRDefault="00006A0E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1D330E" w:rsidRDefault="001D330E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82763D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93D4D">
        <w:rPr>
          <w:sz w:val="28"/>
          <w:szCs w:val="28"/>
        </w:rPr>
        <w:t>.</w:t>
      </w:r>
      <w:r w:rsidR="009313EA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9313EA" w:rsidRDefault="007D6D32" w:rsidP="008165E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                   </w:t>
      </w:r>
    </w:p>
    <w:p w:rsidR="008165ED" w:rsidRPr="009313EA" w:rsidRDefault="009313EA" w:rsidP="008165E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77745D">
        <w:rPr>
          <w:sz w:val="28"/>
          <w:szCs w:val="28"/>
        </w:rPr>
        <w:t>Г</w:t>
      </w:r>
      <w:r w:rsidR="007D6D32">
        <w:rPr>
          <w:sz w:val="28"/>
          <w:szCs w:val="28"/>
        </w:rPr>
        <w:t xml:space="preserve">.П. </w:t>
      </w:r>
      <w:r w:rsidR="0077745D">
        <w:rPr>
          <w:sz w:val="28"/>
          <w:szCs w:val="28"/>
        </w:rPr>
        <w:t>Ширяева</w:t>
      </w:r>
      <w:r w:rsidR="006D49AF">
        <w:rPr>
          <w:sz w:val="32"/>
          <w:szCs w:val="32"/>
        </w:rPr>
        <w:t xml:space="preserve">            </w:t>
      </w:r>
    </w:p>
    <w:p w:rsidR="00040071" w:rsidRDefault="009313EA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40071" w:rsidRDefault="00040071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36"/>
          <w:szCs w:val="36"/>
        </w:rPr>
      </w:pP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E93E17" w:rsidRDefault="00C922A7" w:rsidP="00C922A7">
      <w:pPr>
        <w:spacing w:line="240" w:lineRule="auto"/>
        <w:jc w:val="both"/>
        <w:rPr>
          <w:sz w:val="48"/>
          <w:szCs w:val="48"/>
        </w:rPr>
      </w:pP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E93E17" w:rsidRDefault="00C922A7" w:rsidP="00C922A7">
      <w:pPr>
        <w:spacing w:line="240" w:lineRule="auto"/>
        <w:jc w:val="both"/>
        <w:rPr>
          <w:sz w:val="48"/>
          <w:szCs w:val="48"/>
        </w:rPr>
      </w:pPr>
    </w:p>
    <w:p w:rsidR="00C922A7" w:rsidRDefault="00C922A7" w:rsidP="00C922A7">
      <w:pPr>
        <w:autoSpaceDE w:val="0"/>
        <w:spacing w:line="480" w:lineRule="auto"/>
        <w:jc w:val="center"/>
        <w:rPr>
          <w:sz w:val="28"/>
          <w:szCs w:val="28"/>
        </w:rPr>
      </w:pPr>
    </w:p>
    <w:p w:rsidR="00C922A7" w:rsidRDefault="00C922A7" w:rsidP="00C922A7">
      <w:pPr>
        <w:autoSpaceDE w:val="0"/>
        <w:spacing w:line="480" w:lineRule="auto"/>
        <w:jc w:val="center"/>
        <w:rPr>
          <w:sz w:val="28"/>
          <w:szCs w:val="28"/>
        </w:rPr>
      </w:pPr>
    </w:p>
    <w:p w:rsidR="00B019DE" w:rsidRPr="00E93E17" w:rsidRDefault="00B019DE" w:rsidP="00C922A7">
      <w:pPr>
        <w:spacing w:line="240" w:lineRule="auto"/>
        <w:jc w:val="both"/>
        <w:rPr>
          <w:sz w:val="48"/>
          <w:szCs w:val="48"/>
        </w:rPr>
      </w:pPr>
    </w:p>
    <w:sectPr w:rsidR="00B019DE" w:rsidRPr="00E93E17" w:rsidSect="006D49AF">
      <w:headerReference w:type="default" r:id="rId9"/>
      <w:headerReference w:type="first" r:id="rId10"/>
      <w:pgSz w:w="11905" w:h="16837"/>
      <w:pgMar w:top="568" w:right="850" w:bottom="284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BC1" w:rsidRDefault="00BE2BC1" w:rsidP="00410FE2">
      <w:pPr>
        <w:spacing w:line="240" w:lineRule="auto"/>
      </w:pPr>
      <w:r>
        <w:separator/>
      </w:r>
    </w:p>
  </w:endnote>
  <w:endnote w:type="continuationSeparator" w:id="1">
    <w:p w:rsidR="00BE2BC1" w:rsidRDefault="00BE2BC1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BC1" w:rsidRDefault="00BE2BC1" w:rsidP="00410FE2">
      <w:pPr>
        <w:spacing w:line="240" w:lineRule="auto"/>
      </w:pPr>
      <w:r>
        <w:separator/>
      </w:r>
    </w:p>
  </w:footnote>
  <w:footnote w:type="continuationSeparator" w:id="1">
    <w:p w:rsidR="00BE2BC1" w:rsidRDefault="00BE2BC1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D2" w:rsidRDefault="009124D2" w:rsidP="009124D2">
    <w:pPr>
      <w:pStyle w:val="aa"/>
      <w:jc w:val="center"/>
    </w:pPr>
  </w:p>
  <w:p w:rsidR="009124D2" w:rsidRDefault="009124D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17" w:rsidRDefault="00E93E17">
    <w:pPr>
      <w:pStyle w:val="aa"/>
      <w:jc w:val="center"/>
    </w:pPr>
  </w:p>
  <w:p w:rsidR="00E93E17" w:rsidRDefault="00E93E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2536"/>
    <w:rsid w:val="000E3A7F"/>
    <w:rsid w:val="000E4F04"/>
    <w:rsid w:val="000F46BB"/>
    <w:rsid w:val="000F5DC0"/>
    <w:rsid w:val="000F6617"/>
    <w:rsid w:val="001063A9"/>
    <w:rsid w:val="0010707A"/>
    <w:rsid w:val="00110989"/>
    <w:rsid w:val="00111226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3F06"/>
    <w:rsid w:val="001B4211"/>
    <w:rsid w:val="001B6AF4"/>
    <w:rsid w:val="001D330E"/>
    <w:rsid w:val="001E017D"/>
    <w:rsid w:val="001F1112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D5A99"/>
    <w:rsid w:val="002E19D9"/>
    <w:rsid w:val="002E1D02"/>
    <w:rsid w:val="002E3BC7"/>
    <w:rsid w:val="002F634E"/>
    <w:rsid w:val="00310616"/>
    <w:rsid w:val="00311905"/>
    <w:rsid w:val="0031214F"/>
    <w:rsid w:val="00313069"/>
    <w:rsid w:val="00321091"/>
    <w:rsid w:val="00327D72"/>
    <w:rsid w:val="0033620B"/>
    <w:rsid w:val="00337C00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B1AFD"/>
    <w:rsid w:val="003C0FA2"/>
    <w:rsid w:val="003C1368"/>
    <w:rsid w:val="003D546B"/>
    <w:rsid w:val="003D588A"/>
    <w:rsid w:val="003D5D3C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3D3B"/>
    <w:rsid w:val="004C045B"/>
    <w:rsid w:val="004C3962"/>
    <w:rsid w:val="004C5370"/>
    <w:rsid w:val="004C6498"/>
    <w:rsid w:val="004D7955"/>
    <w:rsid w:val="004E4989"/>
    <w:rsid w:val="004F2BB1"/>
    <w:rsid w:val="00506420"/>
    <w:rsid w:val="00511324"/>
    <w:rsid w:val="005178D9"/>
    <w:rsid w:val="00521520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15AD"/>
    <w:rsid w:val="006016DF"/>
    <w:rsid w:val="00604699"/>
    <w:rsid w:val="0060709C"/>
    <w:rsid w:val="006110ED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D4F"/>
    <w:rsid w:val="0071095E"/>
    <w:rsid w:val="00721D4A"/>
    <w:rsid w:val="00722A6E"/>
    <w:rsid w:val="007266B7"/>
    <w:rsid w:val="007402C7"/>
    <w:rsid w:val="00743F3D"/>
    <w:rsid w:val="007508F9"/>
    <w:rsid w:val="00752ED5"/>
    <w:rsid w:val="0075332E"/>
    <w:rsid w:val="00753338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8046A1"/>
    <w:rsid w:val="008165ED"/>
    <w:rsid w:val="0082763D"/>
    <w:rsid w:val="00827935"/>
    <w:rsid w:val="008635DC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A2C9D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13EA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A277D"/>
    <w:rsid w:val="009B232D"/>
    <w:rsid w:val="009B6096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36B53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374F"/>
    <w:rsid w:val="00AE3BF3"/>
    <w:rsid w:val="00B0060E"/>
    <w:rsid w:val="00B019DE"/>
    <w:rsid w:val="00B12680"/>
    <w:rsid w:val="00B13ED6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52D4"/>
    <w:rsid w:val="00BA65CB"/>
    <w:rsid w:val="00BA66AB"/>
    <w:rsid w:val="00BB3337"/>
    <w:rsid w:val="00BC00DB"/>
    <w:rsid w:val="00BD3D70"/>
    <w:rsid w:val="00BD7AAB"/>
    <w:rsid w:val="00BE2BC1"/>
    <w:rsid w:val="00BE42B4"/>
    <w:rsid w:val="00BE4D85"/>
    <w:rsid w:val="00BF2436"/>
    <w:rsid w:val="00BF43B6"/>
    <w:rsid w:val="00C001F1"/>
    <w:rsid w:val="00C125EC"/>
    <w:rsid w:val="00C15A6B"/>
    <w:rsid w:val="00C17284"/>
    <w:rsid w:val="00C248C4"/>
    <w:rsid w:val="00C25D5D"/>
    <w:rsid w:val="00C2772F"/>
    <w:rsid w:val="00C358F7"/>
    <w:rsid w:val="00C575B3"/>
    <w:rsid w:val="00C65E04"/>
    <w:rsid w:val="00C715C7"/>
    <w:rsid w:val="00C74B17"/>
    <w:rsid w:val="00C77EA5"/>
    <w:rsid w:val="00C80253"/>
    <w:rsid w:val="00C922A7"/>
    <w:rsid w:val="00C96C7A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7B01"/>
    <w:rsid w:val="00D416B6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7DBE"/>
    <w:rsid w:val="00E416FA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453D"/>
    <w:rsid w:val="00F26F4A"/>
    <w:rsid w:val="00F27A25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72D5A"/>
    <w:rsid w:val="00F8347B"/>
    <w:rsid w:val="00F9626B"/>
    <w:rsid w:val="00FB593C"/>
    <w:rsid w:val="00FE1BEA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4F32E-8502-4AF1-8110-AEE48EF65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3</cp:revision>
  <cp:lastPrinted>2020-11-10T05:55:00Z</cp:lastPrinted>
  <dcterms:created xsi:type="dcterms:W3CDTF">2020-11-10T12:27:00Z</dcterms:created>
  <dcterms:modified xsi:type="dcterms:W3CDTF">2020-11-11T10:24:00Z</dcterms:modified>
</cp:coreProperties>
</file>