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25FB2" w:rsidRPr="00025FB2" w:rsidRDefault="00025FB2" w:rsidP="006F5800">
      <w:pPr>
        <w:spacing w:after="0"/>
        <w:jc w:val="center"/>
        <w:rPr>
          <w:rFonts w:ascii="Times New Roman" w:hAnsi="Times New Roman" w:cs="Times New Roman"/>
          <w:lang w:val="en-US"/>
        </w:rPr>
      </w:pPr>
    </w:p>
    <w:p w:rsidR="00025FB2" w:rsidRPr="00025FB2" w:rsidRDefault="00D975AF" w:rsidP="006F5800">
      <w:pPr>
        <w:spacing w:after="0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13.75pt;margin-top:-.25pt;width:59.4pt;height:54.95pt;z-index:1;mso-wrap-style:none;mso-wrap-distance-left:9.05pt;mso-wrap-distance-right:9.05pt" stroked="f">
            <v:fill color2="black"/>
            <v:textbox style="mso-fit-shape-to-text:t" inset="0,0,0,0">
              <w:txbxContent>
                <w:p w:rsidR="00025FB2" w:rsidRDefault="00D975AF" w:rsidP="00025FB2">
                  <w:r w:rsidRPr="007E06EE">
                    <w:rPr>
                      <w:kern w:val="1"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pt;height:57pt" filled="t">
                        <v:fill color2="black"/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025FB2" w:rsidRPr="00025FB2" w:rsidRDefault="00025FB2" w:rsidP="006F5800">
      <w:pPr>
        <w:spacing w:after="0"/>
        <w:jc w:val="center"/>
        <w:rPr>
          <w:rFonts w:ascii="Times New Roman" w:hAnsi="Times New Roman" w:cs="Times New Roman"/>
          <w:lang w:val="en-US"/>
        </w:rPr>
      </w:pPr>
    </w:p>
    <w:p w:rsidR="00025FB2" w:rsidRPr="00025FB2" w:rsidRDefault="00025FB2" w:rsidP="006F5800">
      <w:pPr>
        <w:spacing w:after="0"/>
        <w:jc w:val="center"/>
        <w:rPr>
          <w:rFonts w:ascii="Times New Roman" w:hAnsi="Times New Roman" w:cs="Times New Roman"/>
          <w:lang w:val="en-US"/>
        </w:rPr>
      </w:pPr>
    </w:p>
    <w:p w:rsidR="00025FB2" w:rsidRPr="00025FB2" w:rsidRDefault="00025FB2" w:rsidP="006F5800">
      <w:pPr>
        <w:spacing w:after="0"/>
        <w:jc w:val="center"/>
        <w:rPr>
          <w:rFonts w:ascii="Times New Roman" w:hAnsi="Times New Roman" w:cs="Times New Roman"/>
          <w:lang w:val="en-US"/>
        </w:rPr>
      </w:pPr>
    </w:p>
    <w:p w:rsidR="006F5800" w:rsidRPr="006F5800" w:rsidRDefault="006F5800" w:rsidP="006F5800">
      <w:pPr>
        <w:jc w:val="center"/>
      </w:pPr>
    </w:p>
    <w:p w:rsidR="00025FB2" w:rsidRPr="00025FB2" w:rsidRDefault="00025FB2" w:rsidP="006F5800">
      <w:pPr>
        <w:pStyle w:val="1"/>
        <w:tabs>
          <w:tab w:val="clear" w:pos="720"/>
        </w:tabs>
        <w:spacing w:after="0"/>
        <w:ind w:left="432" w:firstLine="0"/>
        <w:rPr>
          <w:rFonts w:ascii="Times New Roman" w:hAnsi="Times New Roman"/>
          <w:color w:val="auto"/>
          <w:sz w:val="28"/>
        </w:rPr>
      </w:pPr>
      <w:r w:rsidRPr="00025FB2">
        <w:rPr>
          <w:rFonts w:ascii="Times New Roman" w:hAnsi="Times New Roman"/>
          <w:color w:val="auto"/>
          <w:sz w:val="28"/>
        </w:rPr>
        <w:t>АДМИНИСТРАЦИЯ</w:t>
      </w:r>
      <w:r w:rsidRPr="006F5800">
        <w:rPr>
          <w:rFonts w:ascii="Times New Roman" w:hAnsi="Times New Roman"/>
          <w:color w:val="auto"/>
          <w:sz w:val="28"/>
        </w:rPr>
        <w:t xml:space="preserve"> ГОРОДА</w:t>
      </w:r>
      <w:r w:rsidRPr="00025FB2">
        <w:rPr>
          <w:rFonts w:ascii="Times New Roman" w:hAnsi="Times New Roman"/>
          <w:color w:val="auto"/>
          <w:sz w:val="28"/>
        </w:rPr>
        <w:t xml:space="preserve"> ВЯТСКИЕ ПОЛЯНЫ</w:t>
      </w:r>
    </w:p>
    <w:p w:rsidR="00025FB2" w:rsidRPr="00025FB2" w:rsidRDefault="00025FB2" w:rsidP="006F580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025FB2">
        <w:rPr>
          <w:rFonts w:ascii="Times New Roman" w:hAnsi="Times New Roman" w:cs="Times New Roman"/>
          <w:b/>
          <w:bCs/>
          <w:sz w:val="28"/>
        </w:rPr>
        <w:t>КИРОВСКОЙ ОБЛАСТИ</w:t>
      </w:r>
    </w:p>
    <w:p w:rsidR="00025FB2" w:rsidRPr="00025FB2" w:rsidRDefault="00025FB2" w:rsidP="006F580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FB2" w:rsidRPr="00025FB2" w:rsidRDefault="00025FB2" w:rsidP="00D975AF">
      <w:pPr>
        <w:pStyle w:val="2"/>
        <w:tabs>
          <w:tab w:val="clear" w:pos="1080"/>
        </w:tabs>
        <w:ind w:left="0" w:firstLine="0"/>
        <w:jc w:val="center"/>
        <w:rPr>
          <w:rFonts w:ascii="Times New Roman" w:hAnsi="Times New Roman"/>
          <w:color w:val="auto"/>
          <w:sz w:val="32"/>
          <w:szCs w:val="32"/>
        </w:rPr>
      </w:pPr>
      <w:r w:rsidRPr="00025FB2">
        <w:rPr>
          <w:rFonts w:ascii="Times New Roman" w:hAnsi="Times New Roman"/>
          <w:color w:val="auto"/>
          <w:sz w:val="32"/>
          <w:szCs w:val="32"/>
        </w:rPr>
        <w:t>ПОСТАНОВЛЕНИЕ</w:t>
      </w:r>
    </w:p>
    <w:p w:rsidR="00025FB2" w:rsidRPr="006E3B82" w:rsidRDefault="00025FB2" w:rsidP="006F580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5FB2" w:rsidRPr="00D975AF" w:rsidRDefault="00D975AF" w:rsidP="006F5800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D975AF">
        <w:rPr>
          <w:rFonts w:ascii="Times New Roman" w:hAnsi="Times New Roman" w:cs="Times New Roman"/>
          <w:sz w:val="28"/>
          <w:szCs w:val="28"/>
          <w:u w:val="single"/>
        </w:rPr>
        <w:t>15.12.2020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025FB2" w:rsidRPr="006E3B8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5AF">
        <w:rPr>
          <w:rFonts w:ascii="Times New Roman" w:hAnsi="Times New Roman" w:cs="Times New Roman"/>
          <w:sz w:val="28"/>
          <w:szCs w:val="28"/>
          <w:u w:val="single"/>
        </w:rPr>
        <w:t>1480</w:t>
      </w:r>
    </w:p>
    <w:p w:rsidR="006F5800" w:rsidRDefault="006F5800" w:rsidP="006F5800">
      <w:pPr>
        <w:spacing w:after="0"/>
        <w:jc w:val="center"/>
        <w:rPr>
          <w:rFonts w:ascii="Times New Roman" w:hAnsi="Times New Roman" w:cs="Times New Roman"/>
        </w:rPr>
      </w:pPr>
    </w:p>
    <w:p w:rsidR="00025FB2" w:rsidRDefault="00025FB2" w:rsidP="006F5800">
      <w:pPr>
        <w:spacing w:after="0"/>
        <w:jc w:val="center"/>
        <w:rPr>
          <w:rFonts w:ascii="Times New Roman" w:hAnsi="Times New Roman" w:cs="Times New Roman"/>
        </w:rPr>
      </w:pPr>
      <w:r w:rsidRPr="00025FB2">
        <w:rPr>
          <w:rFonts w:ascii="Times New Roman" w:hAnsi="Times New Roman" w:cs="Times New Roman"/>
        </w:rPr>
        <w:t>г. Вятские Поляны</w:t>
      </w:r>
    </w:p>
    <w:p w:rsidR="000F1875" w:rsidRPr="000F1875" w:rsidRDefault="000F1875" w:rsidP="006F5800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025FB2" w:rsidRPr="00025FB2" w:rsidRDefault="00025FB2" w:rsidP="006F58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FB2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C22401" w:rsidRPr="00C22401" w:rsidRDefault="00025FB2" w:rsidP="006F5800">
      <w:pPr>
        <w:pStyle w:val="ConsPlusTitle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C22401">
        <w:rPr>
          <w:rFonts w:ascii="Times New Roman" w:hAnsi="Times New Roman" w:cs="Times New Roman"/>
          <w:bCs w:val="0"/>
          <w:sz w:val="28"/>
          <w:szCs w:val="28"/>
        </w:rPr>
        <w:t xml:space="preserve">предоставления муниципальной услуги </w:t>
      </w:r>
      <w:r w:rsidR="00C22401" w:rsidRPr="00C22401">
        <w:rPr>
          <w:rFonts w:ascii="Times New Roman" w:hAnsi="Times New Roman" w:cs="Times New Roman"/>
          <w:bCs w:val="0"/>
          <w:sz w:val="28"/>
          <w:szCs w:val="28"/>
        </w:rPr>
        <w:t>«</w:t>
      </w:r>
      <w:r w:rsidR="00C22401" w:rsidRPr="00C22401">
        <w:rPr>
          <w:rFonts w:ascii="Times New Roman" w:hAnsi="Times New Roman" w:cs="Times New Roman"/>
          <w:sz w:val="28"/>
          <w:szCs w:val="28"/>
        </w:rPr>
        <w:t>Признание помещения жилым помещением, жилого помещения непригодным  для проживания,  многоквартирного дома аварийным и подлежащим сносу или реконструкции, садового дома жилым домом и жилого дома садовым домом  на  территории муниципального</w:t>
      </w:r>
    </w:p>
    <w:p w:rsidR="00C22401" w:rsidRPr="00C22401" w:rsidRDefault="00C22401" w:rsidP="006F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401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638A0">
        <w:rPr>
          <w:rFonts w:ascii="Times New Roman" w:hAnsi="Times New Roman" w:cs="Times New Roman"/>
          <w:b/>
          <w:sz w:val="28"/>
          <w:szCs w:val="28"/>
        </w:rPr>
        <w:t>»</w:t>
      </w:r>
    </w:p>
    <w:p w:rsidR="00025FB2" w:rsidRPr="006F5800" w:rsidRDefault="00025FB2" w:rsidP="00C22401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025FB2" w:rsidRPr="000F1875" w:rsidRDefault="00025FB2" w:rsidP="000F187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87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           «Об организации предоставления государственных и муниципальных услуг» администрация города Вятские Поляны ПОСТАНОВЛЯЕТ:</w:t>
      </w:r>
    </w:p>
    <w:p w:rsidR="00093107" w:rsidRPr="000F1875" w:rsidRDefault="00025FB2" w:rsidP="000F1875">
      <w:pPr>
        <w:pStyle w:val="ConsPlusTitle"/>
        <w:tabs>
          <w:tab w:val="left" w:pos="709"/>
          <w:tab w:val="left" w:pos="851"/>
        </w:tabs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1875">
        <w:rPr>
          <w:rFonts w:ascii="Times New Roman" w:hAnsi="Times New Roman" w:cs="Times New Roman"/>
          <w:b w:val="0"/>
          <w:sz w:val="28"/>
          <w:szCs w:val="28"/>
        </w:rPr>
        <w:t>1.</w:t>
      </w:r>
      <w:r w:rsidR="006F5800" w:rsidRPr="000F18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1875">
        <w:rPr>
          <w:rFonts w:ascii="Times New Roman" w:hAnsi="Times New Roman" w:cs="Times New Roman"/>
          <w:b w:val="0"/>
          <w:sz w:val="28"/>
          <w:szCs w:val="28"/>
        </w:rPr>
        <w:t>Утвердить административный регламент предоставления муниципальной услуги</w:t>
      </w:r>
      <w:r w:rsidRPr="000F1875">
        <w:rPr>
          <w:rFonts w:ascii="Times New Roman" w:hAnsi="Times New Roman" w:cs="Times New Roman"/>
          <w:sz w:val="28"/>
          <w:szCs w:val="28"/>
        </w:rPr>
        <w:t xml:space="preserve"> </w:t>
      </w:r>
      <w:r w:rsidR="00093107" w:rsidRPr="000F1875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093107" w:rsidRPr="000F1875">
        <w:rPr>
          <w:rFonts w:ascii="Times New Roman" w:hAnsi="Times New Roman" w:cs="Times New Roman"/>
          <w:b w:val="0"/>
          <w:sz w:val="28"/>
          <w:szCs w:val="28"/>
        </w:rPr>
        <w:t>Признание помещения жилым помещением, жилого помещения непригодным  для проживания,  многоквартирного дома аварийным и подлежащим сносу или реконструкции, садового дома жилым домом и жилого дома садовым домом  на  территории муниципального</w:t>
      </w:r>
      <w:r w:rsidR="000F1875" w:rsidRPr="000F18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93107" w:rsidRPr="000F1875">
        <w:rPr>
          <w:rFonts w:ascii="Times New Roman" w:hAnsi="Times New Roman" w:cs="Times New Roman"/>
          <w:b w:val="0"/>
          <w:sz w:val="28"/>
          <w:szCs w:val="28"/>
        </w:rPr>
        <w:t>образования</w:t>
      </w:r>
      <w:r w:rsidR="00093107" w:rsidRPr="000F1875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1638A0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FB58E9" w:rsidRPr="000F1875" w:rsidRDefault="00093107" w:rsidP="000F18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875">
        <w:rPr>
          <w:rFonts w:ascii="Times New Roman" w:hAnsi="Times New Roman" w:cs="Times New Roman"/>
          <w:sz w:val="28"/>
          <w:szCs w:val="28"/>
        </w:rPr>
        <w:t>2.</w:t>
      </w:r>
      <w:r w:rsidR="00FB58E9" w:rsidRPr="000F1875">
        <w:rPr>
          <w:rFonts w:ascii="Times New Roman" w:hAnsi="Times New Roman" w:cs="Times New Roman"/>
          <w:sz w:val="28"/>
          <w:szCs w:val="28"/>
        </w:rPr>
        <w:t xml:space="preserve"> Признать утратившим</w:t>
      </w:r>
      <w:r w:rsidR="00AE7D30">
        <w:rPr>
          <w:rFonts w:ascii="Times New Roman" w:hAnsi="Times New Roman" w:cs="Times New Roman"/>
          <w:sz w:val="28"/>
          <w:szCs w:val="28"/>
        </w:rPr>
        <w:t>и</w:t>
      </w:r>
      <w:r w:rsidR="00FB58E9" w:rsidRPr="000F1875">
        <w:rPr>
          <w:rFonts w:ascii="Times New Roman" w:hAnsi="Times New Roman" w:cs="Times New Roman"/>
          <w:sz w:val="28"/>
          <w:szCs w:val="28"/>
        </w:rPr>
        <w:t xml:space="preserve"> силу постановления администрации города Вятские Поляны:</w:t>
      </w:r>
    </w:p>
    <w:p w:rsidR="00EF0457" w:rsidRPr="000F1875" w:rsidRDefault="00FB58E9" w:rsidP="000F18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875">
        <w:rPr>
          <w:rFonts w:ascii="Times New Roman" w:hAnsi="Times New Roman" w:cs="Times New Roman"/>
          <w:sz w:val="28"/>
          <w:szCs w:val="28"/>
        </w:rPr>
        <w:t xml:space="preserve">от </w:t>
      </w:r>
      <w:r w:rsidR="003345F6" w:rsidRPr="000F1875">
        <w:rPr>
          <w:rFonts w:ascii="Times New Roman" w:hAnsi="Times New Roman" w:cs="Times New Roman"/>
          <w:sz w:val="28"/>
          <w:szCs w:val="28"/>
        </w:rPr>
        <w:t>0</w:t>
      </w:r>
      <w:r w:rsidRPr="000F1875">
        <w:rPr>
          <w:rFonts w:ascii="Times New Roman" w:hAnsi="Times New Roman" w:cs="Times New Roman"/>
          <w:sz w:val="28"/>
          <w:szCs w:val="28"/>
        </w:rPr>
        <w:t xml:space="preserve">5.04.2013 </w:t>
      </w:r>
      <w:r w:rsidR="003345F6" w:rsidRPr="000F1875">
        <w:rPr>
          <w:rFonts w:ascii="Times New Roman" w:hAnsi="Times New Roman" w:cs="Times New Roman"/>
          <w:sz w:val="28"/>
          <w:szCs w:val="28"/>
        </w:rPr>
        <w:t>№</w:t>
      </w:r>
      <w:r w:rsidRPr="000F1875">
        <w:rPr>
          <w:rFonts w:ascii="Times New Roman" w:hAnsi="Times New Roman" w:cs="Times New Roman"/>
          <w:sz w:val="28"/>
          <w:szCs w:val="28"/>
        </w:rPr>
        <w:t xml:space="preserve"> 543</w:t>
      </w:r>
      <w:r w:rsidR="003345F6" w:rsidRPr="000F1875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«Признание помещения</w:t>
      </w:r>
      <w:r w:rsidR="00267BA9" w:rsidRPr="000F1875">
        <w:rPr>
          <w:rFonts w:ascii="Times New Roman" w:hAnsi="Times New Roman" w:cs="Times New Roman"/>
          <w:sz w:val="28"/>
          <w:szCs w:val="28"/>
        </w:rPr>
        <w:t xml:space="preserve"> жилым помещением, жилого помещения непригодным для проживания </w:t>
      </w:r>
      <w:r w:rsidR="00EF0457" w:rsidRPr="000F1875">
        <w:rPr>
          <w:rFonts w:ascii="Times New Roman" w:hAnsi="Times New Roman" w:cs="Times New Roman"/>
          <w:sz w:val="28"/>
          <w:szCs w:val="28"/>
        </w:rPr>
        <w:t xml:space="preserve">и многоквартирного дома аварийным и подлежащим сносу или реконструкции на </w:t>
      </w:r>
      <w:r w:rsidR="00EF0457" w:rsidRPr="000F1875">
        <w:rPr>
          <w:rFonts w:ascii="Times New Roman" w:hAnsi="Times New Roman" w:cs="Times New Roman"/>
          <w:sz w:val="28"/>
          <w:szCs w:val="28"/>
        </w:rPr>
        <w:lastRenderedPageBreak/>
        <w:t>территории муниципального образования городского округа город Вятские Поляны Кировской области»</w:t>
      </w:r>
      <w:r w:rsidR="008348A8">
        <w:rPr>
          <w:rFonts w:ascii="Times New Roman" w:hAnsi="Times New Roman" w:cs="Times New Roman"/>
          <w:sz w:val="28"/>
          <w:szCs w:val="28"/>
        </w:rPr>
        <w:t>;</w:t>
      </w:r>
    </w:p>
    <w:p w:rsidR="00DD3DFA" w:rsidRPr="000F1875" w:rsidRDefault="005F19A5" w:rsidP="000F18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875">
        <w:rPr>
          <w:rFonts w:ascii="Times New Roman" w:hAnsi="Times New Roman" w:cs="Times New Roman"/>
          <w:sz w:val="28"/>
          <w:szCs w:val="28"/>
        </w:rPr>
        <w:t xml:space="preserve">от </w:t>
      </w:r>
      <w:r w:rsidR="00DD3DFA" w:rsidRPr="000F1875">
        <w:rPr>
          <w:rFonts w:ascii="Times New Roman" w:hAnsi="Times New Roman" w:cs="Times New Roman"/>
          <w:sz w:val="28"/>
          <w:szCs w:val="28"/>
        </w:rPr>
        <w:t>29.01.2016 № 147 «О внесении и утверждении изменений в административный регламент предоставления муниципальной услуги</w:t>
      </w:r>
      <w:r w:rsidR="00EF0457" w:rsidRPr="000F1875">
        <w:rPr>
          <w:rFonts w:ascii="Times New Roman" w:hAnsi="Times New Roman" w:cs="Times New Roman"/>
          <w:sz w:val="28"/>
          <w:szCs w:val="28"/>
        </w:rPr>
        <w:t xml:space="preserve"> </w:t>
      </w:r>
      <w:r w:rsidR="00DD3DFA" w:rsidRPr="000F1875">
        <w:rPr>
          <w:rFonts w:ascii="Times New Roman" w:hAnsi="Times New Roman" w:cs="Times New Roman"/>
          <w:sz w:val="28"/>
          <w:szCs w:val="28"/>
        </w:rPr>
        <w:t>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муниципального образования городского округа город Вятские Поляны Кировской области»</w:t>
      </w:r>
      <w:r w:rsidR="008348A8">
        <w:rPr>
          <w:rFonts w:ascii="Times New Roman" w:hAnsi="Times New Roman" w:cs="Times New Roman"/>
          <w:sz w:val="28"/>
          <w:szCs w:val="28"/>
        </w:rPr>
        <w:t>.</w:t>
      </w:r>
    </w:p>
    <w:p w:rsidR="006E3B82" w:rsidRPr="000F1875" w:rsidRDefault="00093107" w:rsidP="000F1875">
      <w:pPr>
        <w:pStyle w:val="af2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0F1875">
        <w:rPr>
          <w:sz w:val="28"/>
          <w:szCs w:val="28"/>
        </w:rPr>
        <w:t>3</w:t>
      </w:r>
      <w:r w:rsidR="00025FB2" w:rsidRPr="000F1875">
        <w:rPr>
          <w:sz w:val="28"/>
          <w:szCs w:val="28"/>
        </w:rPr>
        <w:t>.</w:t>
      </w:r>
      <w:r w:rsidR="000F1875" w:rsidRPr="000F1875">
        <w:rPr>
          <w:sz w:val="28"/>
          <w:szCs w:val="28"/>
        </w:rPr>
        <w:t xml:space="preserve"> </w:t>
      </w:r>
      <w:r w:rsidR="00025FB2" w:rsidRPr="000F1875">
        <w:rPr>
          <w:sz w:val="28"/>
          <w:szCs w:val="28"/>
        </w:rPr>
        <w:t>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в сети «Интернет» на официальном сайте администрации города Вятские Поляны.</w:t>
      </w:r>
    </w:p>
    <w:p w:rsidR="00093107" w:rsidRPr="000F1875" w:rsidRDefault="00093107" w:rsidP="000F1875">
      <w:pPr>
        <w:pStyle w:val="af2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0F1875">
        <w:rPr>
          <w:sz w:val="28"/>
          <w:szCs w:val="28"/>
        </w:rPr>
        <w:t>4. Настоящее постановление вступает в силу со дня его опубликования.</w:t>
      </w:r>
    </w:p>
    <w:p w:rsidR="006E3B82" w:rsidRPr="007078FD" w:rsidRDefault="006E3B82" w:rsidP="006E3B82">
      <w:pPr>
        <w:pStyle w:val="af2"/>
        <w:suppressAutoHyphens/>
        <w:spacing w:before="0" w:after="0"/>
        <w:ind w:firstLine="720"/>
        <w:jc w:val="both"/>
        <w:rPr>
          <w:sz w:val="72"/>
          <w:szCs w:val="72"/>
        </w:rPr>
      </w:pPr>
    </w:p>
    <w:p w:rsidR="00AF77A0" w:rsidRDefault="000556C6" w:rsidP="000F18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875">
        <w:rPr>
          <w:rFonts w:ascii="Times New Roman" w:hAnsi="Times New Roman" w:cs="Times New Roman"/>
          <w:sz w:val="28"/>
          <w:szCs w:val="28"/>
        </w:rPr>
        <w:t xml:space="preserve">Глава города Вятские Поляны                                                          </w:t>
      </w:r>
    </w:p>
    <w:p w:rsidR="000556C6" w:rsidRPr="000F1875" w:rsidRDefault="00AF77A0" w:rsidP="000F18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556C6" w:rsidRPr="000F1875">
        <w:rPr>
          <w:rFonts w:ascii="Times New Roman" w:hAnsi="Times New Roman" w:cs="Times New Roman"/>
          <w:sz w:val="28"/>
          <w:szCs w:val="28"/>
        </w:rPr>
        <w:t>В</w:t>
      </w:r>
      <w:r w:rsidR="00D975AF">
        <w:rPr>
          <w:rFonts w:ascii="Times New Roman" w:hAnsi="Times New Roman" w:cs="Times New Roman"/>
          <w:sz w:val="28"/>
          <w:szCs w:val="28"/>
        </w:rPr>
        <w:t>.</w:t>
      </w:r>
      <w:r w:rsidR="000556C6" w:rsidRPr="000F1875">
        <w:rPr>
          <w:rFonts w:ascii="Times New Roman" w:hAnsi="Times New Roman" w:cs="Times New Roman"/>
          <w:sz w:val="28"/>
          <w:szCs w:val="28"/>
        </w:rPr>
        <w:t>А. Машкин</w:t>
      </w:r>
    </w:p>
    <w:p w:rsidR="000556C6" w:rsidRPr="000F1875" w:rsidRDefault="000556C6" w:rsidP="000F18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875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0F1875" w:rsidRPr="007078FD" w:rsidRDefault="000F1875" w:rsidP="000F1875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0556C6" w:rsidRDefault="000556C6" w:rsidP="000F18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875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0F1875" w:rsidRPr="000F1875" w:rsidRDefault="000F1875" w:rsidP="000F1875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0556C6" w:rsidRPr="000F1875" w:rsidRDefault="000556C6" w:rsidP="000F18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875">
        <w:rPr>
          <w:rFonts w:ascii="Times New Roman" w:hAnsi="Times New Roman" w:cs="Times New Roman"/>
          <w:sz w:val="28"/>
          <w:szCs w:val="28"/>
        </w:rPr>
        <w:t xml:space="preserve">Заместитель директора муниципального казенного </w:t>
      </w:r>
    </w:p>
    <w:p w:rsidR="000556C6" w:rsidRPr="000F1875" w:rsidRDefault="000556C6" w:rsidP="000F18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875">
        <w:rPr>
          <w:rFonts w:ascii="Times New Roman" w:hAnsi="Times New Roman" w:cs="Times New Roman"/>
          <w:sz w:val="28"/>
          <w:szCs w:val="28"/>
        </w:rPr>
        <w:t xml:space="preserve">учреждения «Организация </w:t>
      </w:r>
    </w:p>
    <w:p w:rsidR="000556C6" w:rsidRPr="000F1875" w:rsidRDefault="000556C6" w:rsidP="000F18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875">
        <w:rPr>
          <w:rFonts w:ascii="Times New Roman" w:hAnsi="Times New Roman" w:cs="Times New Roman"/>
          <w:sz w:val="28"/>
          <w:szCs w:val="28"/>
        </w:rPr>
        <w:t xml:space="preserve">капитального строительства </w:t>
      </w:r>
    </w:p>
    <w:p w:rsidR="000556C6" w:rsidRPr="000F1875" w:rsidRDefault="000556C6" w:rsidP="000F18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875">
        <w:rPr>
          <w:rFonts w:ascii="Times New Roman" w:hAnsi="Times New Roman" w:cs="Times New Roman"/>
          <w:sz w:val="28"/>
          <w:szCs w:val="28"/>
        </w:rPr>
        <w:t>города Вятские Поляны»</w:t>
      </w:r>
      <w:r w:rsidRPr="000F1875">
        <w:rPr>
          <w:rFonts w:ascii="Times New Roman" w:hAnsi="Times New Roman" w:cs="Times New Roman"/>
          <w:sz w:val="28"/>
          <w:szCs w:val="28"/>
        </w:rPr>
        <w:tab/>
      </w:r>
      <w:r w:rsidRPr="000F1875">
        <w:rPr>
          <w:rFonts w:ascii="Times New Roman" w:hAnsi="Times New Roman" w:cs="Times New Roman"/>
          <w:sz w:val="28"/>
          <w:szCs w:val="28"/>
        </w:rPr>
        <w:tab/>
      </w:r>
      <w:r w:rsidRPr="000F1875">
        <w:rPr>
          <w:rFonts w:ascii="Times New Roman" w:hAnsi="Times New Roman" w:cs="Times New Roman"/>
          <w:sz w:val="28"/>
          <w:szCs w:val="28"/>
        </w:rPr>
        <w:tab/>
      </w:r>
      <w:r w:rsidRPr="000F1875">
        <w:rPr>
          <w:rFonts w:ascii="Times New Roman" w:hAnsi="Times New Roman" w:cs="Times New Roman"/>
          <w:sz w:val="28"/>
          <w:szCs w:val="28"/>
        </w:rPr>
        <w:tab/>
      </w:r>
      <w:r w:rsidRPr="000F1875">
        <w:rPr>
          <w:rFonts w:ascii="Times New Roman" w:hAnsi="Times New Roman" w:cs="Times New Roman"/>
          <w:sz w:val="28"/>
          <w:szCs w:val="28"/>
        </w:rPr>
        <w:tab/>
      </w:r>
      <w:r w:rsidRPr="000F1875">
        <w:rPr>
          <w:rFonts w:ascii="Times New Roman" w:hAnsi="Times New Roman" w:cs="Times New Roman"/>
          <w:sz w:val="28"/>
          <w:szCs w:val="28"/>
        </w:rPr>
        <w:tab/>
        <w:t xml:space="preserve">        Л.Ф. Медведева</w:t>
      </w:r>
    </w:p>
    <w:p w:rsidR="000556C6" w:rsidRPr="000F1875" w:rsidRDefault="000556C6" w:rsidP="000F1875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sectPr w:rsidR="000556C6" w:rsidRPr="000F1875" w:rsidSect="007078FD">
      <w:headerReference w:type="default" r:id="rId8"/>
      <w:pgSz w:w="11906" w:h="16838"/>
      <w:pgMar w:top="567" w:right="566" w:bottom="993" w:left="1560" w:header="720" w:footer="25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C69" w:rsidRDefault="00794C69" w:rsidP="007078FD">
      <w:pPr>
        <w:spacing w:after="0" w:line="240" w:lineRule="auto"/>
      </w:pPr>
      <w:r>
        <w:separator/>
      </w:r>
    </w:p>
  </w:endnote>
  <w:endnote w:type="continuationSeparator" w:id="1">
    <w:p w:rsidR="00794C69" w:rsidRDefault="00794C69" w:rsidP="0070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C69" w:rsidRDefault="00794C69" w:rsidP="007078FD">
      <w:pPr>
        <w:spacing w:after="0" w:line="240" w:lineRule="auto"/>
      </w:pPr>
      <w:r>
        <w:separator/>
      </w:r>
    </w:p>
  </w:footnote>
  <w:footnote w:type="continuationSeparator" w:id="1">
    <w:p w:rsidR="00794C69" w:rsidRDefault="00794C69" w:rsidP="00707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8FD" w:rsidRPr="007078FD" w:rsidRDefault="007E06EE" w:rsidP="007078FD">
    <w:pPr>
      <w:pStyle w:val="ae"/>
      <w:jc w:val="center"/>
    </w:pPr>
    <w:fldSimple w:instr="PAGE   \* MERGEFORMAT">
      <w:r w:rsidR="00D975AF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80D"/>
    <w:rsid w:val="00025FB2"/>
    <w:rsid w:val="000556C6"/>
    <w:rsid w:val="00093107"/>
    <w:rsid w:val="000E09C9"/>
    <w:rsid w:val="000F1875"/>
    <w:rsid w:val="001638A0"/>
    <w:rsid w:val="00166033"/>
    <w:rsid w:val="0026484D"/>
    <w:rsid w:val="00267BA9"/>
    <w:rsid w:val="003345F6"/>
    <w:rsid w:val="005702E9"/>
    <w:rsid w:val="005F19A5"/>
    <w:rsid w:val="0069680D"/>
    <w:rsid w:val="006B613F"/>
    <w:rsid w:val="006E3B82"/>
    <w:rsid w:val="006F5800"/>
    <w:rsid w:val="007078FD"/>
    <w:rsid w:val="00794C69"/>
    <w:rsid w:val="007D5482"/>
    <w:rsid w:val="007E06EE"/>
    <w:rsid w:val="008348A8"/>
    <w:rsid w:val="008B4FC3"/>
    <w:rsid w:val="00954F7B"/>
    <w:rsid w:val="009E0080"/>
    <w:rsid w:val="00AE7D30"/>
    <w:rsid w:val="00AF77A0"/>
    <w:rsid w:val="00C22401"/>
    <w:rsid w:val="00C22E27"/>
    <w:rsid w:val="00C42A97"/>
    <w:rsid w:val="00CA0BA0"/>
    <w:rsid w:val="00CF64C3"/>
    <w:rsid w:val="00D975AF"/>
    <w:rsid w:val="00DD3DFA"/>
    <w:rsid w:val="00EF0457"/>
    <w:rsid w:val="00FB58E9"/>
    <w:rsid w:val="00FE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F7B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25FB2"/>
    <w:pPr>
      <w:widowControl w:val="0"/>
      <w:tabs>
        <w:tab w:val="num" w:pos="720"/>
      </w:tabs>
      <w:suppressAutoHyphens w:val="0"/>
      <w:autoSpaceDE w:val="0"/>
      <w:spacing w:before="108" w:after="108" w:line="240" w:lineRule="auto"/>
      <w:ind w:left="720" w:hanging="360"/>
      <w:jc w:val="center"/>
      <w:outlineLvl w:val="0"/>
    </w:pPr>
    <w:rPr>
      <w:rFonts w:ascii="Arial" w:eastAsia="Times New Roman" w:hAnsi="Arial" w:cs="Times New Roman"/>
      <w:b/>
      <w:bCs/>
      <w:color w:val="000080"/>
      <w:kern w:val="1"/>
      <w:sz w:val="20"/>
      <w:szCs w:val="20"/>
      <w:lang/>
    </w:rPr>
  </w:style>
  <w:style w:type="paragraph" w:styleId="2">
    <w:name w:val="heading 2"/>
    <w:basedOn w:val="a"/>
    <w:next w:val="a"/>
    <w:link w:val="20"/>
    <w:qFormat/>
    <w:rsid w:val="00025FB2"/>
    <w:pPr>
      <w:keepNext/>
      <w:keepLines/>
      <w:tabs>
        <w:tab w:val="num" w:pos="1080"/>
      </w:tabs>
      <w:spacing w:before="200" w:after="0" w:line="240" w:lineRule="auto"/>
      <w:ind w:left="1080" w:hanging="360"/>
      <w:outlineLvl w:val="1"/>
    </w:pPr>
    <w:rPr>
      <w:rFonts w:ascii="Cambria" w:eastAsia="Times New Roman" w:hAnsi="Cambria" w:cs="Times New Roman"/>
      <w:b/>
      <w:bCs/>
      <w:color w:val="4F81BD"/>
      <w:kern w:val="1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шрифт абзаца4"/>
    <w:rsid w:val="00954F7B"/>
  </w:style>
  <w:style w:type="character" w:customStyle="1" w:styleId="Absatz-Standardschriftart">
    <w:name w:val="Absatz-Standardschriftart"/>
    <w:rsid w:val="00954F7B"/>
  </w:style>
  <w:style w:type="character" w:customStyle="1" w:styleId="3">
    <w:name w:val="Основной шрифт абзаца3"/>
    <w:rsid w:val="00954F7B"/>
  </w:style>
  <w:style w:type="character" w:customStyle="1" w:styleId="WW-Absatz-Standardschriftart">
    <w:name w:val="WW-Absatz-Standardschriftart"/>
    <w:rsid w:val="00954F7B"/>
  </w:style>
  <w:style w:type="character" w:customStyle="1" w:styleId="WW-Absatz-Standardschriftart1">
    <w:name w:val="WW-Absatz-Standardschriftart1"/>
    <w:rsid w:val="00954F7B"/>
  </w:style>
  <w:style w:type="character" w:customStyle="1" w:styleId="WW-Absatz-Standardschriftart11">
    <w:name w:val="WW-Absatz-Standardschriftart11"/>
    <w:rsid w:val="00954F7B"/>
  </w:style>
  <w:style w:type="character" w:customStyle="1" w:styleId="WW-Absatz-Standardschriftart111">
    <w:name w:val="WW-Absatz-Standardschriftart111"/>
    <w:rsid w:val="00954F7B"/>
  </w:style>
  <w:style w:type="character" w:customStyle="1" w:styleId="WW-Absatz-Standardschriftart1111">
    <w:name w:val="WW-Absatz-Standardschriftart1111"/>
    <w:rsid w:val="00954F7B"/>
  </w:style>
  <w:style w:type="character" w:customStyle="1" w:styleId="WW-Absatz-Standardschriftart11111">
    <w:name w:val="WW-Absatz-Standardschriftart11111"/>
    <w:rsid w:val="00954F7B"/>
  </w:style>
  <w:style w:type="character" w:customStyle="1" w:styleId="WW-Absatz-Standardschriftart111111">
    <w:name w:val="WW-Absatz-Standardschriftart111111"/>
    <w:rsid w:val="00954F7B"/>
  </w:style>
  <w:style w:type="character" w:customStyle="1" w:styleId="WW-Absatz-Standardschriftart1111111">
    <w:name w:val="WW-Absatz-Standardschriftart1111111"/>
    <w:rsid w:val="00954F7B"/>
  </w:style>
  <w:style w:type="character" w:customStyle="1" w:styleId="WW-Absatz-Standardschriftart11111111">
    <w:name w:val="WW-Absatz-Standardschriftart11111111"/>
    <w:rsid w:val="00954F7B"/>
  </w:style>
  <w:style w:type="character" w:customStyle="1" w:styleId="21">
    <w:name w:val="Основной шрифт абзаца2"/>
    <w:rsid w:val="00954F7B"/>
  </w:style>
  <w:style w:type="character" w:customStyle="1" w:styleId="WW8Num1z0">
    <w:name w:val="WW8Num1z0"/>
    <w:rsid w:val="00954F7B"/>
    <w:rPr>
      <w:rFonts w:ascii="Symbol" w:hAnsi="Symbol" w:cs="Symbol"/>
    </w:rPr>
  </w:style>
  <w:style w:type="character" w:customStyle="1" w:styleId="WW8Num1z1">
    <w:name w:val="WW8Num1z1"/>
    <w:rsid w:val="00954F7B"/>
    <w:rPr>
      <w:rFonts w:ascii="OpenSymbol" w:hAnsi="OpenSymbol" w:cs="OpenSymbol"/>
    </w:rPr>
  </w:style>
  <w:style w:type="character" w:customStyle="1" w:styleId="WW8Num2z0">
    <w:name w:val="WW8Num2z0"/>
    <w:rsid w:val="00954F7B"/>
    <w:rPr>
      <w:rFonts w:ascii="Symbol" w:hAnsi="Symbol" w:cs="Symbol"/>
    </w:rPr>
  </w:style>
  <w:style w:type="character" w:customStyle="1" w:styleId="WW8Num2z1">
    <w:name w:val="WW8Num2z1"/>
    <w:rsid w:val="00954F7B"/>
    <w:rPr>
      <w:rFonts w:ascii="OpenSymbol" w:hAnsi="OpenSymbol" w:cs="OpenSymbol"/>
    </w:rPr>
  </w:style>
  <w:style w:type="character" w:customStyle="1" w:styleId="11">
    <w:name w:val="Основной шрифт абзаца1"/>
    <w:rsid w:val="00954F7B"/>
  </w:style>
  <w:style w:type="character" w:styleId="a3">
    <w:name w:val="Hyperlink"/>
    <w:rsid w:val="00954F7B"/>
    <w:rPr>
      <w:color w:val="0000FF"/>
      <w:u w:val="single"/>
    </w:rPr>
  </w:style>
  <w:style w:type="character" w:customStyle="1" w:styleId="a4">
    <w:name w:val="Текст выноски Знак"/>
    <w:rsid w:val="00954F7B"/>
    <w:rPr>
      <w:rFonts w:ascii="Tahoma" w:hAnsi="Tahoma" w:cs="Tahoma"/>
      <w:sz w:val="16"/>
      <w:szCs w:val="16"/>
    </w:rPr>
  </w:style>
  <w:style w:type="character" w:customStyle="1" w:styleId="a5">
    <w:name w:val="Маркеры списка"/>
    <w:rsid w:val="00954F7B"/>
    <w:rPr>
      <w:rFonts w:ascii="OpenSymbol" w:eastAsia="OpenSymbol" w:hAnsi="OpenSymbol" w:cs="OpenSymbol"/>
    </w:rPr>
  </w:style>
  <w:style w:type="character" w:customStyle="1" w:styleId="a6">
    <w:name w:val="Символ нумерации"/>
    <w:rsid w:val="00954F7B"/>
  </w:style>
  <w:style w:type="paragraph" w:customStyle="1" w:styleId="a7">
    <w:name w:val="Заголовок"/>
    <w:basedOn w:val="a"/>
    <w:next w:val="a8"/>
    <w:rsid w:val="00954F7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954F7B"/>
    <w:pPr>
      <w:spacing w:after="120"/>
    </w:pPr>
  </w:style>
  <w:style w:type="paragraph" w:styleId="a9">
    <w:name w:val="List"/>
    <w:basedOn w:val="a8"/>
    <w:rsid w:val="00954F7B"/>
    <w:rPr>
      <w:rFonts w:cs="Mangal"/>
    </w:rPr>
  </w:style>
  <w:style w:type="paragraph" w:customStyle="1" w:styleId="40">
    <w:name w:val="Название4"/>
    <w:basedOn w:val="a"/>
    <w:rsid w:val="00954F7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954F7B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954F7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954F7B"/>
    <w:pPr>
      <w:suppressLineNumbers/>
    </w:pPr>
    <w:rPr>
      <w:rFonts w:cs="Mangal"/>
    </w:rPr>
  </w:style>
  <w:style w:type="paragraph" w:customStyle="1" w:styleId="22">
    <w:name w:val="Название2"/>
    <w:basedOn w:val="a"/>
    <w:rsid w:val="00954F7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rsid w:val="00954F7B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954F7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954F7B"/>
    <w:pPr>
      <w:suppressLineNumbers/>
    </w:pPr>
    <w:rPr>
      <w:rFonts w:cs="Mangal"/>
    </w:rPr>
  </w:style>
  <w:style w:type="paragraph" w:customStyle="1" w:styleId="ConsPlusNonformat">
    <w:name w:val="ConsPlusNonformat"/>
    <w:rsid w:val="00954F7B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954F7B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styleId="aa">
    <w:name w:val="Balloon Text"/>
    <w:basedOn w:val="a"/>
    <w:rsid w:val="00954F7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54F7B"/>
    <w:pPr>
      <w:widowControl w:val="0"/>
      <w:suppressAutoHyphens/>
      <w:autoSpaceDE w:val="0"/>
      <w:ind w:firstLine="720"/>
    </w:pPr>
    <w:rPr>
      <w:rFonts w:ascii="Arial" w:eastAsia="Calibri" w:hAnsi="Arial" w:cs="Arial"/>
      <w:lang w:eastAsia="ar-SA"/>
    </w:rPr>
  </w:style>
  <w:style w:type="paragraph" w:customStyle="1" w:styleId="ab">
    <w:name w:val="Содержимое таблицы"/>
    <w:basedOn w:val="a"/>
    <w:rsid w:val="00954F7B"/>
    <w:pPr>
      <w:suppressLineNumbers/>
    </w:pPr>
  </w:style>
  <w:style w:type="paragraph" w:customStyle="1" w:styleId="ac">
    <w:name w:val="Заголовок таблицы"/>
    <w:basedOn w:val="ab"/>
    <w:rsid w:val="00954F7B"/>
    <w:pPr>
      <w:jc w:val="center"/>
    </w:pPr>
    <w:rPr>
      <w:b/>
      <w:bCs/>
    </w:rPr>
  </w:style>
  <w:style w:type="paragraph" w:customStyle="1" w:styleId="ad">
    <w:name w:val="Содержимое врезки"/>
    <w:basedOn w:val="a8"/>
    <w:rsid w:val="00954F7B"/>
  </w:style>
  <w:style w:type="paragraph" w:customStyle="1" w:styleId="ConsPlusDocList">
    <w:name w:val="ConsPlusDocList"/>
    <w:next w:val="a"/>
    <w:rsid w:val="00954F7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954F7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ConsPlusNonformat"/>
    <w:next w:val="a"/>
    <w:rsid w:val="00954F7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0">
    <w:name w:val="ConsPlusTitle"/>
    <w:next w:val="a"/>
    <w:rsid w:val="00954F7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e">
    <w:name w:val="header"/>
    <w:basedOn w:val="a"/>
    <w:link w:val="af"/>
    <w:uiPriority w:val="99"/>
    <w:rsid w:val="00954F7B"/>
    <w:pPr>
      <w:suppressLineNumbers/>
      <w:tabs>
        <w:tab w:val="center" w:pos="4794"/>
        <w:tab w:val="right" w:pos="9589"/>
      </w:tabs>
    </w:pPr>
    <w:rPr>
      <w:rFonts w:cs="Times New Roman"/>
      <w:lang/>
    </w:rPr>
  </w:style>
  <w:style w:type="paragraph" w:styleId="af0">
    <w:name w:val="footer"/>
    <w:basedOn w:val="a"/>
    <w:link w:val="af1"/>
    <w:uiPriority w:val="99"/>
    <w:rsid w:val="00954F7B"/>
    <w:pPr>
      <w:suppressLineNumbers/>
      <w:tabs>
        <w:tab w:val="center" w:pos="4819"/>
        <w:tab w:val="right" w:pos="9638"/>
      </w:tabs>
    </w:pPr>
    <w:rPr>
      <w:rFonts w:cs="Times New Roman"/>
      <w:lang/>
    </w:rPr>
  </w:style>
  <w:style w:type="character" w:customStyle="1" w:styleId="10">
    <w:name w:val="Заголовок 1 Знак"/>
    <w:link w:val="1"/>
    <w:rsid w:val="00025FB2"/>
    <w:rPr>
      <w:rFonts w:ascii="Arial" w:hAnsi="Arial"/>
      <w:b/>
      <w:bCs/>
      <w:color w:val="000080"/>
      <w:kern w:val="1"/>
      <w:lang w:eastAsia="ar-SA"/>
    </w:rPr>
  </w:style>
  <w:style w:type="character" w:customStyle="1" w:styleId="20">
    <w:name w:val="Заголовок 2 Знак"/>
    <w:link w:val="2"/>
    <w:rsid w:val="00025FB2"/>
    <w:rPr>
      <w:rFonts w:ascii="Cambria" w:hAnsi="Cambria"/>
      <w:b/>
      <w:bCs/>
      <w:color w:val="4F81BD"/>
      <w:kern w:val="1"/>
      <w:sz w:val="26"/>
      <w:szCs w:val="26"/>
      <w:lang w:eastAsia="ar-SA"/>
    </w:rPr>
  </w:style>
  <w:style w:type="paragraph" w:styleId="af2">
    <w:name w:val="Normal (Web)"/>
    <w:basedOn w:val="a"/>
    <w:rsid w:val="00025FB2"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f1">
    <w:name w:val="Нижний колонтитул Знак"/>
    <w:link w:val="af0"/>
    <w:uiPriority w:val="99"/>
    <w:rsid w:val="007078FD"/>
    <w:rPr>
      <w:rFonts w:ascii="Calibri" w:eastAsia="Calibri" w:hAnsi="Calibri" w:cs="Calibri"/>
      <w:sz w:val="22"/>
      <w:szCs w:val="22"/>
      <w:lang w:eastAsia="ar-SA"/>
    </w:rPr>
  </w:style>
  <w:style w:type="character" w:customStyle="1" w:styleId="af">
    <w:name w:val="Верхний колонтитул Знак"/>
    <w:link w:val="ae"/>
    <w:uiPriority w:val="99"/>
    <w:rsid w:val="007078FD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User5213</dc:creator>
  <cp:keywords/>
  <cp:lastModifiedBy>User2306</cp:lastModifiedBy>
  <cp:revision>4</cp:revision>
  <cp:lastPrinted>2020-12-24T06:02:00Z</cp:lastPrinted>
  <dcterms:created xsi:type="dcterms:W3CDTF">2020-12-24T07:39:00Z</dcterms:created>
  <dcterms:modified xsi:type="dcterms:W3CDTF">2020-12-24T11:17:00Z</dcterms:modified>
</cp:coreProperties>
</file>