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 w:rsidP="00C8130D">
      <w:pPr>
        <w:spacing w:after="240"/>
        <w:ind w:right="-141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C8130D">
      <w:pPr>
        <w:pStyle w:val="1"/>
        <w:spacing w:line="240" w:lineRule="auto"/>
        <w:ind w:left="431" w:right="-14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C8130D">
      <w:pPr>
        <w:spacing w:line="240" w:lineRule="auto"/>
        <w:ind w:right="-141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 w:rsidP="00C8130D">
      <w:pPr>
        <w:spacing w:line="240" w:lineRule="auto"/>
        <w:ind w:right="-14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C8130D">
      <w:pPr>
        <w:spacing w:line="240" w:lineRule="auto"/>
        <w:ind w:right="-141"/>
        <w:jc w:val="center"/>
        <w:rPr>
          <w:b/>
          <w:bCs/>
          <w:sz w:val="32"/>
          <w:szCs w:val="32"/>
        </w:rPr>
      </w:pPr>
    </w:p>
    <w:p w:rsidR="00A60E01" w:rsidRDefault="00D14A6B" w:rsidP="00C8130D">
      <w:pPr>
        <w:spacing w:line="240" w:lineRule="auto"/>
        <w:ind w:right="-141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01.02.2022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163</w:t>
      </w:r>
    </w:p>
    <w:p w:rsidR="003409A2" w:rsidRPr="003409A2" w:rsidRDefault="003409A2" w:rsidP="00C8130D">
      <w:pPr>
        <w:spacing w:line="240" w:lineRule="auto"/>
        <w:ind w:right="-141"/>
        <w:jc w:val="center"/>
        <w:rPr>
          <w:sz w:val="36"/>
          <w:szCs w:val="36"/>
          <w:u w:val="single"/>
        </w:rPr>
      </w:pPr>
    </w:p>
    <w:p w:rsidR="00A60E01" w:rsidRDefault="00A60E01" w:rsidP="00C8130D">
      <w:pPr>
        <w:spacing w:line="240" w:lineRule="auto"/>
        <w:ind w:right="-141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C8130D">
      <w:pPr>
        <w:spacing w:line="240" w:lineRule="auto"/>
        <w:ind w:right="-141"/>
        <w:jc w:val="center"/>
        <w:rPr>
          <w:b/>
          <w:bCs/>
          <w:sz w:val="28"/>
          <w:szCs w:val="28"/>
        </w:rPr>
      </w:pPr>
    </w:p>
    <w:p w:rsidR="00A60E01" w:rsidRPr="007959AC" w:rsidRDefault="00A60E01" w:rsidP="00C8130D">
      <w:pPr>
        <w:spacing w:line="240" w:lineRule="auto"/>
        <w:ind w:right="-1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CE1524">
        <w:rPr>
          <w:b/>
          <w:bCs/>
          <w:sz w:val="28"/>
          <w:szCs w:val="28"/>
        </w:rPr>
        <w:t>2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 w:rsidP="00C8130D">
      <w:pPr>
        <w:spacing w:line="240" w:lineRule="auto"/>
        <w:ind w:right="-141"/>
        <w:jc w:val="center"/>
        <w:rPr>
          <w:b/>
          <w:bCs/>
          <w:sz w:val="36"/>
          <w:szCs w:val="43"/>
        </w:rPr>
      </w:pPr>
    </w:p>
    <w:p w:rsidR="00963BB7" w:rsidRDefault="00963BB7" w:rsidP="00C8130D">
      <w:pPr>
        <w:tabs>
          <w:tab w:val="left" w:pos="0"/>
        </w:tabs>
        <w:autoSpaceDE w:val="0"/>
        <w:spacing w:line="440" w:lineRule="exact"/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76739E">
        <w:rPr>
          <w:sz w:val="28"/>
          <w:szCs w:val="28"/>
        </w:rPr>
        <w:t xml:space="preserve">постановлением администрации города Вятские Поляны от 30.09.2019 № 1304 « Оразработке , реализации и оценке эффективности реализации муниципальных программ  муниципального образования городского округа город Вятские Поляны Кировской области» </w:t>
      </w:r>
      <w:bookmarkStart w:id="0" w:name="_GoBack"/>
      <w:bookmarkEnd w:id="0"/>
      <w:r>
        <w:rPr>
          <w:sz w:val="28"/>
          <w:szCs w:val="28"/>
        </w:rPr>
        <w:t>администрация города Вятские Поляны ПОСТАНОВЛЯЕТ:</w:t>
      </w:r>
    </w:p>
    <w:p w:rsidR="00C922A7" w:rsidRPr="00C922A7" w:rsidRDefault="00CA5AE5" w:rsidP="00C8130D">
      <w:pPr>
        <w:autoSpaceDE w:val="0"/>
        <w:spacing w:line="440" w:lineRule="exact"/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369D">
        <w:rPr>
          <w:sz w:val="28"/>
          <w:szCs w:val="28"/>
        </w:rPr>
        <w:t>Внести изменения в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CE1524">
        <w:rPr>
          <w:bCs/>
          <w:sz w:val="28"/>
          <w:szCs w:val="28"/>
        </w:rPr>
        <w:t>2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>(далее –План)</w:t>
      </w:r>
      <w:r w:rsidR="00C51B8A">
        <w:rPr>
          <w:sz w:val="28"/>
          <w:szCs w:val="28"/>
        </w:rPr>
        <w:t>,</w:t>
      </w:r>
      <w:r w:rsidR="001B0B35">
        <w:rPr>
          <w:sz w:val="28"/>
          <w:szCs w:val="28"/>
        </w:rPr>
        <w:t xml:space="preserve">утвержденный постановлением администрации  города Вятские Поляны  </w:t>
      </w:r>
      <w:r w:rsidR="00A4100B">
        <w:rPr>
          <w:sz w:val="28"/>
          <w:szCs w:val="28"/>
        </w:rPr>
        <w:t xml:space="preserve">от </w:t>
      </w:r>
      <w:r w:rsidR="009C0F78">
        <w:rPr>
          <w:sz w:val="28"/>
          <w:szCs w:val="28"/>
        </w:rPr>
        <w:t>1</w:t>
      </w:r>
      <w:r w:rsidR="00CE1524">
        <w:rPr>
          <w:sz w:val="28"/>
          <w:szCs w:val="28"/>
        </w:rPr>
        <w:t>4</w:t>
      </w:r>
      <w:r w:rsidR="009C0F78">
        <w:rPr>
          <w:sz w:val="28"/>
          <w:szCs w:val="28"/>
        </w:rPr>
        <w:t>.01.202</w:t>
      </w:r>
      <w:r w:rsidR="00CE1524">
        <w:rPr>
          <w:sz w:val="28"/>
          <w:szCs w:val="28"/>
        </w:rPr>
        <w:t>2</w:t>
      </w:r>
      <w:r w:rsidR="009C0F78">
        <w:rPr>
          <w:sz w:val="28"/>
          <w:szCs w:val="28"/>
        </w:rPr>
        <w:t xml:space="preserve"> № </w:t>
      </w:r>
      <w:r w:rsidR="00CE1524">
        <w:rPr>
          <w:sz w:val="28"/>
          <w:szCs w:val="28"/>
        </w:rPr>
        <w:t>55</w:t>
      </w:r>
      <w:r w:rsidR="00533F1D">
        <w:rPr>
          <w:sz w:val="28"/>
          <w:szCs w:val="28"/>
        </w:rPr>
        <w:t>,</w:t>
      </w:r>
      <w:r w:rsidR="001B0B35">
        <w:rPr>
          <w:sz w:val="28"/>
          <w:szCs w:val="28"/>
        </w:rPr>
        <w:t xml:space="preserve">изложив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C8130D">
      <w:pPr>
        <w:tabs>
          <w:tab w:val="left" w:pos="0"/>
        </w:tabs>
        <w:autoSpaceDE w:val="0"/>
        <w:spacing w:line="440" w:lineRule="exact"/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A60E01" w:rsidRPr="005D79E5">
        <w:rPr>
          <w:sz w:val="28"/>
          <w:szCs w:val="28"/>
        </w:rPr>
        <w:t>Разместитьпостановление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C8130D" w:rsidRPr="00C8130D" w:rsidRDefault="00C8130D" w:rsidP="00C8130D">
      <w:pPr>
        <w:spacing w:line="240" w:lineRule="auto"/>
        <w:ind w:right="-141"/>
        <w:jc w:val="both"/>
        <w:rPr>
          <w:sz w:val="72"/>
          <w:szCs w:val="72"/>
        </w:rPr>
      </w:pPr>
    </w:p>
    <w:p w:rsidR="00D14A6B" w:rsidRDefault="00CE1524" w:rsidP="00C8130D">
      <w:pPr>
        <w:spacing w:line="240" w:lineRule="auto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165ED" w:rsidRDefault="00D14A6B" w:rsidP="00C8130D">
      <w:pPr>
        <w:spacing w:line="240" w:lineRule="auto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CE1524">
        <w:rPr>
          <w:sz w:val="28"/>
          <w:szCs w:val="28"/>
        </w:rPr>
        <w:t xml:space="preserve">  А.П. Солодянкин</w:t>
      </w:r>
    </w:p>
    <w:p w:rsidR="006D49AF" w:rsidRPr="00C8130D" w:rsidRDefault="006D49AF" w:rsidP="00C8130D">
      <w:pPr>
        <w:pBdr>
          <w:bottom w:val="single" w:sz="4" w:space="1" w:color="auto"/>
        </w:pBdr>
        <w:spacing w:line="240" w:lineRule="auto"/>
        <w:jc w:val="both"/>
        <w:rPr>
          <w:sz w:val="32"/>
          <w:szCs w:val="32"/>
        </w:rPr>
      </w:pPr>
    </w:p>
    <w:p w:rsidR="00C8130D" w:rsidRPr="00C8130D" w:rsidRDefault="00C8130D" w:rsidP="00C8130D">
      <w:pPr>
        <w:tabs>
          <w:tab w:val="left" w:pos="9498"/>
        </w:tabs>
        <w:spacing w:line="240" w:lineRule="auto"/>
        <w:jc w:val="both"/>
        <w:rPr>
          <w:sz w:val="32"/>
          <w:szCs w:val="32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8130D" w:rsidRDefault="00C922A7" w:rsidP="003409A2">
      <w:pPr>
        <w:spacing w:line="240" w:lineRule="auto"/>
        <w:jc w:val="both"/>
        <w:rPr>
          <w:sz w:val="32"/>
          <w:szCs w:val="32"/>
        </w:rPr>
      </w:pPr>
    </w:p>
    <w:p w:rsidR="007E6114" w:rsidRPr="006F5ECB" w:rsidRDefault="006F5ECB" w:rsidP="007E6114">
      <w:pPr>
        <w:pStyle w:val="af1"/>
        <w:rPr>
          <w:sz w:val="28"/>
          <w:szCs w:val="28"/>
        </w:rPr>
      </w:pPr>
      <w:r w:rsidRPr="006F5ECB">
        <w:rPr>
          <w:sz w:val="28"/>
          <w:szCs w:val="28"/>
        </w:rPr>
        <w:t>Зам</w:t>
      </w:r>
      <w:r>
        <w:rPr>
          <w:sz w:val="28"/>
          <w:szCs w:val="28"/>
        </w:rPr>
        <w:t>еститель д</w:t>
      </w:r>
      <w:r w:rsidR="00963BB7" w:rsidRPr="006F5ECB">
        <w:rPr>
          <w:sz w:val="28"/>
          <w:szCs w:val="28"/>
        </w:rPr>
        <w:t>иректор</w:t>
      </w:r>
      <w:r>
        <w:rPr>
          <w:sz w:val="28"/>
          <w:szCs w:val="28"/>
        </w:rPr>
        <w:t>а</w:t>
      </w:r>
      <w:r w:rsidR="007E6114" w:rsidRPr="006F5ECB">
        <w:rPr>
          <w:sz w:val="28"/>
          <w:szCs w:val="28"/>
        </w:rPr>
        <w:t>му</w:t>
      </w:r>
      <w:r>
        <w:rPr>
          <w:sz w:val="28"/>
          <w:szCs w:val="28"/>
        </w:rPr>
        <w:t>мун</w:t>
      </w:r>
      <w:r w:rsidR="007E6114" w:rsidRPr="006F5ECB">
        <w:rPr>
          <w:sz w:val="28"/>
          <w:szCs w:val="28"/>
        </w:rPr>
        <w:t>иципального</w:t>
      </w:r>
    </w:p>
    <w:p w:rsidR="007E6114" w:rsidRPr="006F5ECB" w:rsidRDefault="007E6114" w:rsidP="007E6114">
      <w:pPr>
        <w:pStyle w:val="af1"/>
        <w:rPr>
          <w:sz w:val="28"/>
          <w:szCs w:val="28"/>
        </w:rPr>
      </w:pPr>
      <w:r w:rsidRPr="006F5ECB">
        <w:rPr>
          <w:sz w:val="28"/>
          <w:szCs w:val="28"/>
        </w:rPr>
        <w:t xml:space="preserve">казенного учреждения «Организация </w:t>
      </w:r>
    </w:p>
    <w:p w:rsidR="00C922A7" w:rsidRPr="008E607A" w:rsidRDefault="007E6114" w:rsidP="00D14A6B">
      <w:pPr>
        <w:pStyle w:val="af1"/>
        <w:rPr>
          <w:sz w:val="28"/>
          <w:szCs w:val="28"/>
        </w:rPr>
      </w:pPr>
      <w:r w:rsidRPr="006F5ECB">
        <w:rPr>
          <w:sz w:val="28"/>
          <w:szCs w:val="28"/>
        </w:rPr>
        <w:t>к</w:t>
      </w:r>
      <w:r w:rsidR="00F663D1" w:rsidRPr="006F5ECB">
        <w:rPr>
          <w:sz w:val="28"/>
          <w:szCs w:val="28"/>
        </w:rPr>
        <w:t>апитального строительства»</w:t>
      </w:r>
      <w:r w:rsidR="00F663D1">
        <w:tab/>
      </w:r>
      <w:r w:rsidR="00F663D1">
        <w:tab/>
      </w:r>
      <w:r w:rsidR="00F663D1">
        <w:tab/>
      </w:r>
      <w:r w:rsidR="00F663D1">
        <w:tab/>
      </w:r>
      <w:r w:rsidR="00F663D1">
        <w:tab/>
      </w:r>
      <w:r w:rsidR="00F663D1">
        <w:tab/>
      </w:r>
      <w:r w:rsidR="006F5ECB">
        <w:rPr>
          <w:sz w:val="28"/>
          <w:szCs w:val="28"/>
        </w:rPr>
        <w:t>Л.Ф. Медведева</w:t>
      </w:r>
    </w:p>
    <w:sectPr w:rsidR="00C922A7" w:rsidRPr="008E607A" w:rsidSect="00C8130D">
      <w:headerReference w:type="default" r:id="rId9"/>
      <w:pgSz w:w="11905" w:h="16837"/>
      <w:pgMar w:top="709" w:right="706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66B" w:rsidRDefault="00EB266B" w:rsidP="00410FE2">
      <w:pPr>
        <w:spacing w:line="240" w:lineRule="auto"/>
      </w:pPr>
      <w:r>
        <w:separator/>
      </w:r>
    </w:p>
  </w:endnote>
  <w:endnote w:type="continuationSeparator" w:id="1">
    <w:p w:rsidR="00EB266B" w:rsidRDefault="00EB266B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66B" w:rsidRDefault="00EB266B" w:rsidP="00410FE2">
      <w:pPr>
        <w:spacing w:line="240" w:lineRule="auto"/>
      </w:pPr>
      <w:r>
        <w:separator/>
      </w:r>
    </w:p>
  </w:footnote>
  <w:footnote w:type="continuationSeparator" w:id="1">
    <w:p w:rsidR="00EB266B" w:rsidRDefault="00EB266B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15F5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08B7"/>
    <w:rsid w:val="00254073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1FAA"/>
    <w:rsid w:val="003D546B"/>
    <w:rsid w:val="003D588A"/>
    <w:rsid w:val="003E3D34"/>
    <w:rsid w:val="003E531F"/>
    <w:rsid w:val="003F640A"/>
    <w:rsid w:val="00401EE5"/>
    <w:rsid w:val="00410FE2"/>
    <w:rsid w:val="00411CEB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1932"/>
    <w:rsid w:val="00533F1D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3875"/>
    <w:rsid w:val="006841F4"/>
    <w:rsid w:val="006878E3"/>
    <w:rsid w:val="00696B2E"/>
    <w:rsid w:val="006A46E4"/>
    <w:rsid w:val="006A4C18"/>
    <w:rsid w:val="006A50E4"/>
    <w:rsid w:val="006A65CA"/>
    <w:rsid w:val="006B1A72"/>
    <w:rsid w:val="006B23A3"/>
    <w:rsid w:val="006D03FC"/>
    <w:rsid w:val="006D49AF"/>
    <w:rsid w:val="006E0619"/>
    <w:rsid w:val="006E5A97"/>
    <w:rsid w:val="006F5ECB"/>
    <w:rsid w:val="006F7D4F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4079"/>
    <w:rsid w:val="00766388"/>
    <w:rsid w:val="0076739E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E6114"/>
    <w:rsid w:val="007F097E"/>
    <w:rsid w:val="007F0FD4"/>
    <w:rsid w:val="007F12C5"/>
    <w:rsid w:val="007F21E8"/>
    <w:rsid w:val="008046A1"/>
    <w:rsid w:val="00811694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3BB7"/>
    <w:rsid w:val="00964186"/>
    <w:rsid w:val="00966806"/>
    <w:rsid w:val="00967B2F"/>
    <w:rsid w:val="00983119"/>
    <w:rsid w:val="009927B1"/>
    <w:rsid w:val="009A277D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25376"/>
    <w:rsid w:val="00A33285"/>
    <w:rsid w:val="00A36085"/>
    <w:rsid w:val="00A3644A"/>
    <w:rsid w:val="00A36B53"/>
    <w:rsid w:val="00A4100B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069C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1504"/>
    <w:rsid w:val="00AE374F"/>
    <w:rsid w:val="00AE3BF3"/>
    <w:rsid w:val="00AF4751"/>
    <w:rsid w:val="00B0060E"/>
    <w:rsid w:val="00B019DE"/>
    <w:rsid w:val="00B12680"/>
    <w:rsid w:val="00B13B72"/>
    <w:rsid w:val="00B13ED6"/>
    <w:rsid w:val="00B331E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668B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650"/>
    <w:rsid w:val="00C2772F"/>
    <w:rsid w:val="00C30622"/>
    <w:rsid w:val="00C358F7"/>
    <w:rsid w:val="00C51B8A"/>
    <w:rsid w:val="00C575B3"/>
    <w:rsid w:val="00C65E04"/>
    <w:rsid w:val="00C715C7"/>
    <w:rsid w:val="00C77EA5"/>
    <w:rsid w:val="00C80253"/>
    <w:rsid w:val="00C8130D"/>
    <w:rsid w:val="00C922A7"/>
    <w:rsid w:val="00C941A6"/>
    <w:rsid w:val="00C96C7A"/>
    <w:rsid w:val="00CA5AE5"/>
    <w:rsid w:val="00CB1E6E"/>
    <w:rsid w:val="00CB5199"/>
    <w:rsid w:val="00CC733A"/>
    <w:rsid w:val="00CD7255"/>
    <w:rsid w:val="00CE0D67"/>
    <w:rsid w:val="00CE1524"/>
    <w:rsid w:val="00CE521F"/>
    <w:rsid w:val="00CE79BA"/>
    <w:rsid w:val="00CF4A4A"/>
    <w:rsid w:val="00CF5930"/>
    <w:rsid w:val="00D02C4D"/>
    <w:rsid w:val="00D03645"/>
    <w:rsid w:val="00D14A6B"/>
    <w:rsid w:val="00D20110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5C35"/>
    <w:rsid w:val="00E37DBE"/>
    <w:rsid w:val="00E43AA7"/>
    <w:rsid w:val="00E442C8"/>
    <w:rsid w:val="00E54F10"/>
    <w:rsid w:val="00E60FD2"/>
    <w:rsid w:val="00E6297D"/>
    <w:rsid w:val="00E63F21"/>
    <w:rsid w:val="00E700D0"/>
    <w:rsid w:val="00E85857"/>
    <w:rsid w:val="00E93E17"/>
    <w:rsid w:val="00E940CF"/>
    <w:rsid w:val="00EA4D0B"/>
    <w:rsid w:val="00EB266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369D"/>
    <w:rsid w:val="00F24096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63D1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4141F-DDCE-4B7C-A4C2-ED5BD5B7B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User2306</cp:lastModifiedBy>
  <cp:revision>2</cp:revision>
  <cp:lastPrinted>2022-01-31T13:23:00Z</cp:lastPrinted>
  <dcterms:created xsi:type="dcterms:W3CDTF">2022-02-02T10:34:00Z</dcterms:created>
  <dcterms:modified xsi:type="dcterms:W3CDTF">2022-02-02T10:34:00Z</dcterms:modified>
</cp:coreProperties>
</file>