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74D6" w:rsidRDefault="00EF703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35pt;height:53.3pt" filled="t">
            <v:fill color2="black"/>
            <v:imagedata r:id="rId7" o:title=""/>
          </v:shape>
        </w:pict>
      </w:r>
    </w:p>
    <w:p w:rsidR="003174D6" w:rsidRDefault="003174D6">
      <w:pPr>
        <w:pStyle w:val="1"/>
        <w:rPr>
          <w:b w:val="0"/>
          <w:bCs w:val="0"/>
          <w:sz w:val="24"/>
          <w:szCs w:val="24"/>
        </w:rPr>
      </w:pPr>
    </w:p>
    <w:p w:rsidR="003174D6" w:rsidRDefault="003174D6" w:rsidP="0035101D">
      <w:pPr>
        <w:pStyle w:val="1"/>
        <w:spacing w:before="0" w:after="0"/>
        <w:rPr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АДМИНИСТРАЦИЯ ГОРОДА ВЯТСКИЕ ПОЛЯНЫ</w:t>
      </w:r>
    </w:p>
    <w:p w:rsidR="003174D6" w:rsidRDefault="003174D6" w:rsidP="0035101D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3174D6" w:rsidRDefault="003174D6">
      <w:pPr>
        <w:jc w:val="center"/>
        <w:rPr>
          <w:b/>
          <w:bCs/>
          <w:sz w:val="32"/>
        </w:rPr>
      </w:pPr>
    </w:p>
    <w:p w:rsidR="003174D6" w:rsidRDefault="003174D6">
      <w:pPr>
        <w:jc w:val="center"/>
        <w:rPr>
          <w:b/>
          <w:bCs/>
          <w:sz w:val="44"/>
          <w:szCs w:val="44"/>
        </w:rPr>
      </w:pPr>
      <w:r>
        <w:rPr>
          <w:b/>
          <w:bCs/>
          <w:sz w:val="32"/>
          <w:szCs w:val="32"/>
        </w:rPr>
        <w:t>ПОСТАНОВЛЕНИЕ</w:t>
      </w:r>
    </w:p>
    <w:p w:rsidR="003174D6" w:rsidRDefault="003174D6">
      <w:pPr>
        <w:jc w:val="center"/>
        <w:rPr>
          <w:b/>
          <w:bCs/>
          <w:sz w:val="44"/>
          <w:szCs w:val="44"/>
        </w:rPr>
      </w:pPr>
    </w:p>
    <w:p w:rsidR="003174D6" w:rsidRDefault="0035101D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02.12.2019</w:t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 w:rsidR="003174D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</w:t>
      </w:r>
      <w:r w:rsidR="003174D6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1684</w:t>
      </w:r>
    </w:p>
    <w:p w:rsidR="003174D6" w:rsidRDefault="003174D6">
      <w:pPr>
        <w:jc w:val="center"/>
        <w:rPr>
          <w:b/>
        </w:rPr>
      </w:pPr>
      <w:r>
        <w:rPr>
          <w:sz w:val="28"/>
          <w:szCs w:val="28"/>
        </w:rPr>
        <w:t>г. Вятские Поляны</w:t>
      </w:r>
    </w:p>
    <w:p w:rsidR="003174D6" w:rsidRDefault="003174D6">
      <w:pPr>
        <w:jc w:val="both"/>
        <w:rPr>
          <w:b/>
        </w:rPr>
      </w:pPr>
    </w:p>
    <w:p w:rsidR="003174D6" w:rsidRDefault="003174D6">
      <w:pPr>
        <w:jc w:val="center"/>
        <w:rPr>
          <w:b/>
          <w:sz w:val="28"/>
          <w:szCs w:val="28"/>
        </w:rPr>
      </w:pPr>
    </w:p>
    <w:p w:rsidR="003E4492" w:rsidRPr="003E4492" w:rsidRDefault="003174D6" w:rsidP="006E0B0F">
      <w:pPr>
        <w:widowControl w:val="0"/>
        <w:autoSpaceDE w:val="0"/>
        <w:autoSpaceDN w:val="0"/>
        <w:adjustRightInd w:val="0"/>
        <w:ind w:right="57"/>
        <w:jc w:val="center"/>
        <w:rPr>
          <w:rFonts w:eastAsia="Calibri"/>
          <w:b/>
          <w:bCs/>
          <w:kern w:val="0"/>
          <w:sz w:val="28"/>
          <w:szCs w:val="28"/>
          <w:lang w:eastAsia="en-US"/>
        </w:rPr>
      </w:pPr>
      <w:r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3E4492" w:rsidRPr="003E4492">
        <w:rPr>
          <w:rFonts w:eastAsia="Calibri"/>
          <w:b/>
          <w:bCs/>
          <w:kern w:val="0"/>
          <w:sz w:val="28"/>
          <w:szCs w:val="28"/>
          <w:lang w:eastAsia="en-US"/>
        </w:rPr>
        <w:t>Предоставление разрешения на условно разрешенный вид</w:t>
      </w:r>
      <w:r w:rsidR="003E4492">
        <w:rPr>
          <w:rFonts w:eastAsia="Calibri"/>
          <w:b/>
          <w:bCs/>
          <w:kern w:val="0"/>
          <w:sz w:val="28"/>
          <w:szCs w:val="28"/>
          <w:lang w:eastAsia="en-US"/>
        </w:rPr>
        <w:t xml:space="preserve"> </w:t>
      </w:r>
      <w:r w:rsidR="003E4492" w:rsidRPr="003E4492">
        <w:rPr>
          <w:rFonts w:eastAsia="Calibri"/>
          <w:b/>
          <w:bCs/>
          <w:kern w:val="0"/>
          <w:sz w:val="28"/>
          <w:szCs w:val="28"/>
          <w:lang w:eastAsia="en-US"/>
        </w:rPr>
        <w:t>использования земельного участка или объекта капитального</w:t>
      </w:r>
      <w:r w:rsidR="003E4492">
        <w:rPr>
          <w:rFonts w:eastAsia="Calibri"/>
          <w:b/>
          <w:bCs/>
          <w:kern w:val="0"/>
          <w:sz w:val="28"/>
          <w:szCs w:val="28"/>
          <w:lang w:eastAsia="en-US"/>
        </w:rPr>
        <w:t xml:space="preserve"> </w:t>
      </w:r>
      <w:r w:rsidR="003E4492" w:rsidRPr="003E4492">
        <w:rPr>
          <w:rFonts w:eastAsia="Calibri"/>
          <w:b/>
          <w:bCs/>
          <w:kern w:val="0"/>
          <w:sz w:val="28"/>
          <w:szCs w:val="28"/>
          <w:lang w:eastAsia="en-US"/>
        </w:rPr>
        <w:t>строительства, расположенного на территории</w:t>
      </w:r>
    </w:p>
    <w:p w:rsidR="003174D6" w:rsidRDefault="003E4492" w:rsidP="006E0B0F">
      <w:pPr>
        <w:jc w:val="center"/>
        <w:rPr>
          <w:b/>
          <w:sz w:val="44"/>
          <w:szCs w:val="44"/>
        </w:rPr>
      </w:pPr>
      <w:r w:rsidRPr="003E4492">
        <w:rPr>
          <w:rFonts w:eastAsia="Calibri"/>
          <w:b/>
          <w:bCs/>
          <w:kern w:val="0"/>
          <w:sz w:val="28"/>
          <w:szCs w:val="28"/>
          <w:lang w:eastAsia="en-US"/>
        </w:rPr>
        <w:t>муниципального образования</w:t>
      </w:r>
      <w:r w:rsidR="003174D6">
        <w:rPr>
          <w:b/>
          <w:color w:val="000000"/>
          <w:sz w:val="28"/>
          <w:szCs w:val="28"/>
        </w:rPr>
        <w:t xml:space="preserve">» </w:t>
      </w:r>
    </w:p>
    <w:p w:rsidR="003174D6" w:rsidRDefault="003174D6">
      <w:pPr>
        <w:ind w:firstLine="709"/>
        <w:jc w:val="center"/>
        <w:rPr>
          <w:b/>
          <w:sz w:val="44"/>
          <w:szCs w:val="44"/>
        </w:rPr>
      </w:pPr>
    </w:p>
    <w:p w:rsidR="003174D6" w:rsidRPr="006E0B0F" w:rsidRDefault="003174D6">
      <w:pPr>
        <w:pStyle w:val="ConsPlusDocLis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B0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администрация города Вятские Поляны ПОСТАНОВЛЯЕТ:</w:t>
      </w:r>
      <w:bookmarkStart w:id="0" w:name="p11"/>
      <w:bookmarkEnd w:id="0"/>
    </w:p>
    <w:p w:rsidR="003174D6" w:rsidRPr="006E0B0F" w:rsidRDefault="003174D6">
      <w:pPr>
        <w:spacing w:line="360" w:lineRule="auto"/>
        <w:ind w:firstLine="708"/>
        <w:jc w:val="both"/>
        <w:rPr>
          <w:sz w:val="28"/>
          <w:szCs w:val="28"/>
        </w:rPr>
      </w:pPr>
      <w:r w:rsidRPr="006E0B0F">
        <w:rPr>
          <w:sz w:val="28"/>
          <w:szCs w:val="28"/>
        </w:rPr>
        <w:t>1.</w:t>
      </w:r>
      <w:r w:rsidRPr="006E0B0F">
        <w:rPr>
          <w:sz w:val="28"/>
          <w:szCs w:val="28"/>
        </w:rPr>
        <w:tab/>
        <w:t>Утвердить административный регламент предоставления муниципальной услуги «</w:t>
      </w:r>
      <w:r w:rsidR="003E4492" w:rsidRPr="006E0B0F">
        <w:rPr>
          <w:sz w:val="28"/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</w:t>
      </w:r>
      <w:r w:rsidRPr="006E0B0F">
        <w:rPr>
          <w:sz w:val="28"/>
          <w:szCs w:val="28"/>
        </w:rPr>
        <w:t>муниципального образования</w:t>
      </w:r>
      <w:r w:rsidR="006D3D34" w:rsidRPr="006E0B0F">
        <w:rPr>
          <w:sz w:val="28"/>
          <w:szCs w:val="28"/>
        </w:rPr>
        <w:t>» согласно приложению</w:t>
      </w:r>
      <w:r w:rsidRPr="006E0B0F">
        <w:rPr>
          <w:sz w:val="28"/>
          <w:szCs w:val="28"/>
        </w:rPr>
        <w:t>.</w:t>
      </w:r>
    </w:p>
    <w:p w:rsidR="003174D6" w:rsidRPr="006E0B0F" w:rsidRDefault="003174D6">
      <w:pPr>
        <w:spacing w:line="360" w:lineRule="auto"/>
        <w:ind w:firstLine="708"/>
        <w:jc w:val="both"/>
        <w:rPr>
          <w:sz w:val="28"/>
          <w:szCs w:val="28"/>
        </w:rPr>
      </w:pPr>
      <w:r w:rsidRPr="006E0B0F">
        <w:rPr>
          <w:sz w:val="28"/>
          <w:szCs w:val="28"/>
        </w:rPr>
        <w:t>2.</w:t>
      </w:r>
      <w:r w:rsidRPr="006E0B0F">
        <w:rPr>
          <w:sz w:val="28"/>
          <w:szCs w:val="28"/>
        </w:rPr>
        <w:tab/>
        <w:t>Признать утратившими силу постановления администрации города Вятские Поляны:</w:t>
      </w:r>
    </w:p>
    <w:p w:rsidR="006E0B0F" w:rsidRPr="006E0B0F" w:rsidRDefault="003174D6" w:rsidP="006E0B0F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0B0F"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0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.1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0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.201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5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2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0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4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6E0B0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«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городского округа город Вятские Поляны Кировской области»</w:t>
      </w:r>
      <w:r w:rsidRPr="006E0B0F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3174D6" w:rsidRPr="006E0B0F" w:rsidRDefault="003174D6" w:rsidP="006E0B0F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20.01.2016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56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6E0B0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 утверждении изменений в административный регламент предоставления муниципальной услуги  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«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lastRenderedPageBreak/>
        <w:t>земельного участка или объекта капитального строительства, расположенного на территории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городского округа город Вятские Поляны Кировской области», </w:t>
      </w:r>
      <w:r w:rsidRPr="006E0B0F"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утвержденный постановлением администрации города Вятские Поляны от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0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.1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0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.201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 xml:space="preserve">5                 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2</w:t>
      </w:r>
      <w:r w:rsidRPr="006E0B0F">
        <w:rPr>
          <w:rFonts w:ascii="Times New Roman" w:hAnsi="Times New Roman" w:cs="Times New Roman"/>
          <w:b w:val="0"/>
          <w:sz w:val="28"/>
          <w:szCs w:val="28"/>
        </w:rPr>
        <w:t>0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4</w:t>
      </w:r>
      <w:r w:rsidR="00F54AB6" w:rsidRPr="006E0B0F">
        <w:rPr>
          <w:rFonts w:ascii="Times New Roman" w:hAnsi="Times New Roman" w:cs="Times New Roman"/>
          <w:b w:val="0"/>
          <w:sz w:val="28"/>
          <w:szCs w:val="28"/>
        </w:rPr>
        <w:t>»</w:t>
      </w:r>
      <w:r w:rsidR="003E4492" w:rsidRPr="006E0B0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94CB7" w:rsidRDefault="003E4492" w:rsidP="00794CB7">
      <w:pPr>
        <w:spacing w:line="360" w:lineRule="auto"/>
        <w:ind w:firstLine="708"/>
        <w:jc w:val="both"/>
        <w:rPr>
          <w:sz w:val="28"/>
          <w:szCs w:val="28"/>
        </w:rPr>
      </w:pPr>
      <w:r w:rsidRPr="006E0B0F">
        <w:rPr>
          <w:sz w:val="28"/>
          <w:szCs w:val="28"/>
        </w:rPr>
        <w:t>3</w:t>
      </w:r>
      <w:r w:rsidR="003174D6" w:rsidRPr="006E0B0F">
        <w:rPr>
          <w:sz w:val="28"/>
          <w:szCs w:val="28"/>
        </w:rPr>
        <w:t xml:space="preserve">. </w:t>
      </w:r>
      <w:r w:rsidR="00794CB7"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3174D6" w:rsidRPr="006E0B0F" w:rsidRDefault="003E4492">
      <w:pPr>
        <w:pStyle w:val="aff4"/>
        <w:spacing w:before="0" w:after="0" w:line="360" w:lineRule="auto"/>
        <w:ind w:firstLine="720"/>
        <w:jc w:val="both"/>
        <w:rPr>
          <w:sz w:val="56"/>
          <w:szCs w:val="56"/>
        </w:rPr>
      </w:pPr>
      <w:r w:rsidRPr="006E0B0F">
        <w:rPr>
          <w:sz w:val="28"/>
          <w:szCs w:val="28"/>
        </w:rPr>
        <w:t>4</w:t>
      </w:r>
      <w:r w:rsidR="003174D6" w:rsidRPr="006E0B0F">
        <w:rPr>
          <w:sz w:val="28"/>
          <w:szCs w:val="28"/>
        </w:rPr>
        <w:t>. Настоящее постановление вступает в силу со дня его опубликования.</w:t>
      </w:r>
    </w:p>
    <w:p w:rsidR="003174D6" w:rsidRDefault="003174D6">
      <w:pPr>
        <w:pStyle w:val="aff4"/>
        <w:spacing w:before="0" w:after="0" w:line="360" w:lineRule="auto"/>
        <w:ind w:firstLine="720"/>
        <w:jc w:val="both"/>
        <w:rPr>
          <w:sz w:val="56"/>
          <w:szCs w:val="56"/>
        </w:rPr>
      </w:pPr>
    </w:p>
    <w:p w:rsidR="0035101D" w:rsidRDefault="003174D6" w:rsidP="006E0B0F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54AB6">
        <w:rPr>
          <w:sz w:val="28"/>
          <w:szCs w:val="28"/>
        </w:rPr>
        <w:t xml:space="preserve">         </w:t>
      </w:r>
    </w:p>
    <w:p w:rsidR="003174D6" w:rsidRDefault="0035101D" w:rsidP="006E0B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3174D6">
        <w:rPr>
          <w:sz w:val="28"/>
          <w:szCs w:val="28"/>
        </w:rPr>
        <w:t>В.А. Машкин</w:t>
      </w:r>
    </w:p>
    <w:p w:rsidR="003174D6" w:rsidRDefault="003174D6" w:rsidP="006E0B0F">
      <w:pPr>
        <w:pBdr>
          <w:bottom w:val="single" w:sz="4" w:space="1" w:color="000000"/>
        </w:pBdr>
        <w:jc w:val="both"/>
        <w:rPr>
          <w:sz w:val="28"/>
          <w:szCs w:val="28"/>
        </w:rPr>
      </w:pPr>
    </w:p>
    <w:p w:rsidR="003174D6" w:rsidRPr="003E4492" w:rsidRDefault="003174D6" w:rsidP="006E0B0F">
      <w:pPr>
        <w:jc w:val="both"/>
        <w:rPr>
          <w:sz w:val="48"/>
          <w:szCs w:val="48"/>
        </w:rPr>
      </w:pPr>
    </w:p>
    <w:p w:rsidR="003174D6" w:rsidRDefault="003174D6" w:rsidP="006E0B0F">
      <w:pPr>
        <w:jc w:val="both"/>
        <w:rPr>
          <w:sz w:val="44"/>
          <w:szCs w:val="44"/>
        </w:rPr>
      </w:pPr>
      <w:r>
        <w:rPr>
          <w:sz w:val="28"/>
          <w:szCs w:val="28"/>
        </w:rPr>
        <w:t>ПОДГОТОВЛЕНО</w:t>
      </w:r>
    </w:p>
    <w:p w:rsidR="003174D6" w:rsidRPr="003E4492" w:rsidRDefault="003174D6" w:rsidP="006E0B0F">
      <w:pPr>
        <w:jc w:val="both"/>
        <w:rPr>
          <w:sz w:val="36"/>
          <w:szCs w:val="36"/>
        </w:rPr>
      </w:pPr>
    </w:p>
    <w:p w:rsidR="003174D6" w:rsidRDefault="003174D6" w:rsidP="006E0B0F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3174D6" w:rsidRDefault="003174D6" w:rsidP="006E0B0F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главный архитектор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54AB6">
        <w:rPr>
          <w:sz w:val="28"/>
          <w:szCs w:val="28"/>
        </w:rPr>
        <w:t xml:space="preserve">  </w:t>
      </w:r>
      <w:r>
        <w:rPr>
          <w:sz w:val="28"/>
          <w:szCs w:val="28"/>
        </w:rPr>
        <w:t>И.Е. Губанова</w:t>
      </w:r>
    </w:p>
    <w:p w:rsidR="006D3D34" w:rsidRPr="003E4492" w:rsidRDefault="006D3D34" w:rsidP="006E0B0F">
      <w:pPr>
        <w:jc w:val="both"/>
        <w:rPr>
          <w:sz w:val="36"/>
          <w:szCs w:val="36"/>
        </w:rPr>
      </w:pPr>
    </w:p>
    <w:sectPr w:rsidR="006D3D34" w:rsidRPr="003E4492" w:rsidSect="006E0B0F">
      <w:headerReference w:type="default" r:id="rId8"/>
      <w:pgSz w:w="11906" w:h="16838"/>
      <w:pgMar w:top="709" w:right="850" w:bottom="426" w:left="1701" w:header="284" w:footer="50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31B" w:rsidRDefault="003A631B">
      <w:r>
        <w:separator/>
      </w:r>
    </w:p>
  </w:endnote>
  <w:endnote w:type="continuationSeparator" w:id="1">
    <w:p w:rsidR="003A631B" w:rsidRDefault="003A6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1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31B" w:rsidRDefault="003A631B">
      <w:r>
        <w:separator/>
      </w:r>
    </w:p>
  </w:footnote>
  <w:footnote w:type="continuationSeparator" w:id="1">
    <w:p w:rsidR="003A631B" w:rsidRDefault="003A6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D6" w:rsidRDefault="00EF703D">
    <w:pPr>
      <w:pStyle w:val="aff2"/>
      <w:tabs>
        <w:tab w:val="clear" w:pos="4677"/>
        <w:tab w:val="clear" w:pos="9355"/>
      </w:tabs>
      <w:jc w:val="center"/>
    </w:pPr>
    <w:fldSimple w:instr=" PAGE ">
      <w:r w:rsidR="0035101D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l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F670A8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Symbol" w:hAnsi="OpenSymbol" w:cs="Open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3D34"/>
    <w:rsid w:val="00040EA9"/>
    <w:rsid w:val="000841D1"/>
    <w:rsid w:val="0021590E"/>
    <w:rsid w:val="003174D6"/>
    <w:rsid w:val="0035101D"/>
    <w:rsid w:val="003A631B"/>
    <w:rsid w:val="003B1A44"/>
    <w:rsid w:val="003E4492"/>
    <w:rsid w:val="004370F4"/>
    <w:rsid w:val="004A6301"/>
    <w:rsid w:val="005C5882"/>
    <w:rsid w:val="00655AC0"/>
    <w:rsid w:val="00677487"/>
    <w:rsid w:val="006D3D34"/>
    <w:rsid w:val="006E0B0F"/>
    <w:rsid w:val="006E1FA2"/>
    <w:rsid w:val="00706441"/>
    <w:rsid w:val="00794CB7"/>
    <w:rsid w:val="00857ABE"/>
    <w:rsid w:val="00874D13"/>
    <w:rsid w:val="008D24FF"/>
    <w:rsid w:val="00926E63"/>
    <w:rsid w:val="009608C0"/>
    <w:rsid w:val="009708EC"/>
    <w:rsid w:val="009A3206"/>
    <w:rsid w:val="00A724D3"/>
    <w:rsid w:val="00A86A20"/>
    <w:rsid w:val="00B54D89"/>
    <w:rsid w:val="00D63714"/>
    <w:rsid w:val="00D76AD5"/>
    <w:rsid w:val="00D8366A"/>
    <w:rsid w:val="00E1583F"/>
    <w:rsid w:val="00E175F3"/>
    <w:rsid w:val="00EF703D"/>
    <w:rsid w:val="00F54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3D"/>
    <w:pPr>
      <w:suppressAutoHyphens/>
    </w:pPr>
    <w:rPr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F703D"/>
    <w:pPr>
      <w:widowControl w:val="0"/>
      <w:suppressAutoHyphens w:val="0"/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EF703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EF703D"/>
    <w:pPr>
      <w:keepNext/>
      <w:tabs>
        <w:tab w:val="num" w:pos="2700"/>
      </w:tabs>
      <w:suppressAutoHyphens w:val="0"/>
      <w:spacing w:before="60" w:after="60"/>
      <w:ind w:left="2700" w:hanging="360"/>
      <w:jc w:val="both"/>
      <w:outlineLvl w:val="2"/>
    </w:pPr>
  </w:style>
  <w:style w:type="paragraph" w:styleId="4">
    <w:name w:val="heading 4"/>
    <w:basedOn w:val="a"/>
    <w:next w:val="a"/>
    <w:qFormat/>
    <w:rsid w:val="00EF703D"/>
    <w:pPr>
      <w:keepNext/>
      <w:tabs>
        <w:tab w:val="num" w:pos="3420"/>
      </w:tabs>
      <w:suppressAutoHyphens w:val="0"/>
      <w:spacing w:after="60"/>
      <w:ind w:left="3420" w:hanging="360"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03D"/>
    <w:pPr>
      <w:suppressAutoHyphens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qFormat/>
    <w:rsid w:val="00EF703D"/>
    <w:pPr>
      <w:tabs>
        <w:tab w:val="num" w:pos="4860"/>
      </w:tabs>
      <w:suppressAutoHyphens w:val="0"/>
      <w:spacing w:before="240" w:after="60"/>
      <w:ind w:left="4860" w:hanging="360"/>
      <w:jc w:val="both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EF703D"/>
    <w:pPr>
      <w:tabs>
        <w:tab w:val="num" w:pos="5580"/>
      </w:tabs>
      <w:suppressAutoHyphens w:val="0"/>
      <w:spacing w:before="240" w:after="60"/>
      <w:ind w:left="5580" w:hanging="360"/>
      <w:jc w:val="both"/>
      <w:outlineLvl w:val="6"/>
    </w:pPr>
    <w:rPr>
      <w:rFonts w:ascii="Calibri" w:hAnsi="Calibri" w:cs="Calibri"/>
    </w:rPr>
  </w:style>
  <w:style w:type="paragraph" w:styleId="8">
    <w:name w:val="heading 8"/>
    <w:basedOn w:val="a"/>
    <w:next w:val="a"/>
    <w:qFormat/>
    <w:rsid w:val="00EF703D"/>
    <w:pPr>
      <w:tabs>
        <w:tab w:val="num" w:pos="6300"/>
      </w:tabs>
      <w:suppressAutoHyphens w:val="0"/>
      <w:spacing w:before="240" w:after="60"/>
      <w:ind w:left="6300" w:hanging="360"/>
      <w:jc w:val="both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rsid w:val="00EF703D"/>
    <w:pPr>
      <w:tabs>
        <w:tab w:val="num" w:pos="7020"/>
      </w:tabs>
      <w:suppressAutoHyphens w:val="0"/>
      <w:spacing w:before="240" w:after="60"/>
      <w:ind w:left="7020" w:hanging="360"/>
      <w:jc w:val="both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F703D"/>
    <w:rPr>
      <w:color w:val="000000"/>
    </w:rPr>
  </w:style>
  <w:style w:type="character" w:customStyle="1" w:styleId="WW8Num1z1">
    <w:name w:val="WW8Num1z1"/>
    <w:rsid w:val="00EF703D"/>
  </w:style>
  <w:style w:type="character" w:customStyle="1" w:styleId="WW8Num1z2">
    <w:name w:val="WW8Num1z2"/>
    <w:rsid w:val="00EF703D"/>
  </w:style>
  <w:style w:type="character" w:customStyle="1" w:styleId="WW8Num1z3">
    <w:name w:val="WW8Num1z3"/>
    <w:rsid w:val="00EF703D"/>
  </w:style>
  <w:style w:type="character" w:customStyle="1" w:styleId="WW8Num2z0">
    <w:name w:val="WW8Num2z0"/>
    <w:rsid w:val="00EF703D"/>
    <w:rPr>
      <w:rFonts w:ascii="Symbol" w:hAnsi="Symbol" w:cs="Symbol"/>
    </w:rPr>
  </w:style>
  <w:style w:type="character" w:customStyle="1" w:styleId="WW8Num2z1">
    <w:name w:val="WW8Num2z1"/>
    <w:rsid w:val="00EF703D"/>
    <w:rPr>
      <w:rFonts w:ascii="OpenSymbol" w:hAnsi="OpenSymbol" w:cs="OpenSymbol"/>
    </w:rPr>
  </w:style>
  <w:style w:type="character" w:customStyle="1" w:styleId="WW8Num2z3">
    <w:name w:val="WW8Num2z3"/>
    <w:rsid w:val="00EF703D"/>
    <w:rPr>
      <w:rFonts w:ascii="Wingdings" w:hAnsi="Wingdings" w:cs="OpenSymbol"/>
    </w:rPr>
  </w:style>
  <w:style w:type="character" w:customStyle="1" w:styleId="WW8Num3z0">
    <w:name w:val="WW8Num3z0"/>
    <w:rsid w:val="00EF703D"/>
  </w:style>
  <w:style w:type="character" w:customStyle="1" w:styleId="WW8Num3z1">
    <w:name w:val="WW8Num3z1"/>
    <w:rsid w:val="00EF703D"/>
  </w:style>
  <w:style w:type="character" w:customStyle="1" w:styleId="WW8Num3z2">
    <w:name w:val="WW8Num3z2"/>
    <w:rsid w:val="00EF703D"/>
  </w:style>
  <w:style w:type="character" w:customStyle="1" w:styleId="WW8Num3z3">
    <w:name w:val="WW8Num3z3"/>
    <w:rsid w:val="00EF703D"/>
  </w:style>
  <w:style w:type="character" w:customStyle="1" w:styleId="WW8Num4z0">
    <w:name w:val="WW8Num4z0"/>
    <w:rsid w:val="00EF703D"/>
    <w:rPr>
      <w:rFonts w:ascii="Courier New" w:hAnsi="Courier New" w:cs="Times New Roman"/>
    </w:rPr>
  </w:style>
  <w:style w:type="character" w:customStyle="1" w:styleId="WW8Num5z0">
    <w:name w:val="WW8Num5z0"/>
    <w:rsid w:val="00EF703D"/>
    <w:rPr>
      <w:rFonts w:ascii="Symbol" w:hAnsi="Symbol" w:cs="Symbol"/>
    </w:rPr>
  </w:style>
  <w:style w:type="character" w:customStyle="1" w:styleId="WW8Num5z1">
    <w:name w:val="WW8Num5z1"/>
    <w:rsid w:val="00EF703D"/>
    <w:rPr>
      <w:rFonts w:ascii="OpenSymbol" w:hAnsi="OpenSymbol" w:cs="OpenSymbol"/>
    </w:rPr>
  </w:style>
  <w:style w:type="character" w:customStyle="1" w:styleId="WW8Num5z2">
    <w:name w:val="WW8Num5z2"/>
    <w:rsid w:val="00EF703D"/>
  </w:style>
  <w:style w:type="character" w:customStyle="1" w:styleId="WW8Num5z3">
    <w:name w:val="WW8Num5z3"/>
    <w:rsid w:val="00EF703D"/>
  </w:style>
  <w:style w:type="character" w:customStyle="1" w:styleId="WW8Num5z4">
    <w:name w:val="WW8Num5z4"/>
    <w:rsid w:val="00EF703D"/>
  </w:style>
  <w:style w:type="character" w:customStyle="1" w:styleId="WW8Num5z5">
    <w:name w:val="WW8Num5z5"/>
    <w:rsid w:val="00EF703D"/>
  </w:style>
  <w:style w:type="character" w:customStyle="1" w:styleId="WW8Num5z6">
    <w:name w:val="WW8Num5z6"/>
    <w:rsid w:val="00EF703D"/>
  </w:style>
  <w:style w:type="character" w:customStyle="1" w:styleId="WW8Num5z7">
    <w:name w:val="WW8Num5z7"/>
    <w:rsid w:val="00EF703D"/>
  </w:style>
  <w:style w:type="character" w:customStyle="1" w:styleId="WW8Num5z8">
    <w:name w:val="WW8Num5z8"/>
    <w:rsid w:val="00EF703D"/>
  </w:style>
  <w:style w:type="character" w:customStyle="1" w:styleId="40">
    <w:name w:val="Основной шрифт абзаца4"/>
    <w:rsid w:val="00EF703D"/>
  </w:style>
  <w:style w:type="character" w:customStyle="1" w:styleId="WW8Num1z4">
    <w:name w:val="WW8Num1z4"/>
    <w:rsid w:val="00EF703D"/>
  </w:style>
  <w:style w:type="character" w:customStyle="1" w:styleId="WW8Num1z5">
    <w:name w:val="WW8Num1z5"/>
    <w:rsid w:val="00EF703D"/>
  </w:style>
  <w:style w:type="character" w:customStyle="1" w:styleId="WW8Num1z6">
    <w:name w:val="WW8Num1z6"/>
    <w:rsid w:val="00EF703D"/>
  </w:style>
  <w:style w:type="character" w:customStyle="1" w:styleId="WW8Num1z7">
    <w:name w:val="WW8Num1z7"/>
    <w:rsid w:val="00EF703D"/>
  </w:style>
  <w:style w:type="character" w:customStyle="1" w:styleId="WW8Num1z8">
    <w:name w:val="WW8Num1z8"/>
    <w:rsid w:val="00EF703D"/>
  </w:style>
  <w:style w:type="character" w:customStyle="1" w:styleId="WW8Num3z4">
    <w:name w:val="WW8Num3z4"/>
    <w:rsid w:val="00EF703D"/>
  </w:style>
  <w:style w:type="character" w:customStyle="1" w:styleId="WW8Num3z5">
    <w:name w:val="WW8Num3z5"/>
    <w:rsid w:val="00EF703D"/>
  </w:style>
  <w:style w:type="character" w:customStyle="1" w:styleId="WW8Num3z6">
    <w:name w:val="WW8Num3z6"/>
    <w:rsid w:val="00EF703D"/>
  </w:style>
  <w:style w:type="character" w:customStyle="1" w:styleId="WW8Num3z7">
    <w:name w:val="WW8Num3z7"/>
    <w:rsid w:val="00EF703D"/>
  </w:style>
  <w:style w:type="character" w:customStyle="1" w:styleId="WW8Num3z8">
    <w:name w:val="WW8Num3z8"/>
    <w:rsid w:val="00EF703D"/>
  </w:style>
  <w:style w:type="character" w:customStyle="1" w:styleId="WW8Num4z2">
    <w:name w:val="WW8Num4z2"/>
    <w:rsid w:val="00EF703D"/>
  </w:style>
  <w:style w:type="character" w:customStyle="1" w:styleId="WW8Num4z3">
    <w:name w:val="WW8Num4z3"/>
    <w:rsid w:val="00EF703D"/>
  </w:style>
  <w:style w:type="character" w:customStyle="1" w:styleId="WW8Num4z4">
    <w:name w:val="WW8Num4z4"/>
    <w:rsid w:val="00EF703D"/>
  </w:style>
  <w:style w:type="character" w:customStyle="1" w:styleId="WW8Num4z5">
    <w:name w:val="WW8Num4z5"/>
    <w:rsid w:val="00EF703D"/>
  </w:style>
  <w:style w:type="character" w:customStyle="1" w:styleId="WW8Num4z6">
    <w:name w:val="WW8Num4z6"/>
    <w:rsid w:val="00EF703D"/>
  </w:style>
  <w:style w:type="character" w:customStyle="1" w:styleId="WW8Num4z7">
    <w:name w:val="WW8Num4z7"/>
    <w:rsid w:val="00EF703D"/>
  </w:style>
  <w:style w:type="character" w:customStyle="1" w:styleId="WW8Num4z8">
    <w:name w:val="WW8Num4z8"/>
    <w:rsid w:val="00EF703D"/>
  </w:style>
  <w:style w:type="character" w:customStyle="1" w:styleId="WW8Num6z0">
    <w:name w:val="WW8Num6z0"/>
    <w:rsid w:val="00EF703D"/>
  </w:style>
  <w:style w:type="character" w:customStyle="1" w:styleId="WW8Num6z1">
    <w:name w:val="WW8Num6z1"/>
    <w:rsid w:val="00EF703D"/>
  </w:style>
  <w:style w:type="character" w:customStyle="1" w:styleId="WW8Num6z2">
    <w:name w:val="WW8Num6z2"/>
    <w:rsid w:val="00EF703D"/>
  </w:style>
  <w:style w:type="character" w:customStyle="1" w:styleId="WW8Num6z3">
    <w:name w:val="WW8Num6z3"/>
    <w:rsid w:val="00EF703D"/>
  </w:style>
  <w:style w:type="character" w:customStyle="1" w:styleId="WW8Num6z4">
    <w:name w:val="WW8Num6z4"/>
    <w:rsid w:val="00EF703D"/>
  </w:style>
  <w:style w:type="character" w:customStyle="1" w:styleId="WW8Num6z5">
    <w:name w:val="WW8Num6z5"/>
    <w:rsid w:val="00EF703D"/>
  </w:style>
  <w:style w:type="character" w:customStyle="1" w:styleId="WW8Num6z6">
    <w:name w:val="WW8Num6z6"/>
    <w:rsid w:val="00EF703D"/>
  </w:style>
  <w:style w:type="character" w:customStyle="1" w:styleId="WW8Num6z7">
    <w:name w:val="WW8Num6z7"/>
    <w:rsid w:val="00EF703D"/>
  </w:style>
  <w:style w:type="character" w:customStyle="1" w:styleId="WW8Num6z8">
    <w:name w:val="WW8Num6z8"/>
    <w:rsid w:val="00EF703D"/>
  </w:style>
  <w:style w:type="character" w:customStyle="1" w:styleId="WW8Num7z0">
    <w:name w:val="WW8Num7z0"/>
    <w:rsid w:val="00EF703D"/>
  </w:style>
  <w:style w:type="character" w:customStyle="1" w:styleId="WW8Num7z1">
    <w:name w:val="WW8Num7z1"/>
    <w:rsid w:val="00EF703D"/>
  </w:style>
  <w:style w:type="character" w:customStyle="1" w:styleId="WW8Num7z2">
    <w:name w:val="WW8Num7z2"/>
    <w:rsid w:val="00EF703D"/>
  </w:style>
  <w:style w:type="character" w:customStyle="1" w:styleId="WW8Num7z3">
    <w:name w:val="WW8Num7z3"/>
    <w:rsid w:val="00EF703D"/>
  </w:style>
  <w:style w:type="character" w:customStyle="1" w:styleId="WW8Num7z4">
    <w:name w:val="WW8Num7z4"/>
    <w:rsid w:val="00EF703D"/>
  </w:style>
  <w:style w:type="character" w:customStyle="1" w:styleId="WW8Num7z5">
    <w:name w:val="WW8Num7z5"/>
    <w:rsid w:val="00EF703D"/>
  </w:style>
  <w:style w:type="character" w:customStyle="1" w:styleId="WW8Num7z6">
    <w:name w:val="WW8Num7z6"/>
    <w:rsid w:val="00EF703D"/>
  </w:style>
  <w:style w:type="character" w:customStyle="1" w:styleId="WW8Num7z7">
    <w:name w:val="WW8Num7z7"/>
    <w:rsid w:val="00EF703D"/>
  </w:style>
  <w:style w:type="character" w:customStyle="1" w:styleId="WW8Num7z8">
    <w:name w:val="WW8Num7z8"/>
    <w:rsid w:val="00EF703D"/>
  </w:style>
  <w:style w:type="character" w:customStyle="1" w:styleId="WW8Num8z0">
    <w:name w:val="WW8Num8z0"/>
    <w:rsid w:val="00EF703D"/>
    <w:rPr>
      <w:color w:val="000000"/>
    </w:rPr>
  </w:style>
  <w:style w:type="character" w:customStyle="1" w:styleId="WW8Num8z2">
    <w:name w:val="WW8Num8z2"/>
    <w:rsid w:val="00EF703D"/>
  </w:style>
  <w:style w:type="character" w:customStyle="1" w:styleId="WW8Num8z3">
    <w:name w:val="WW8Num8z3"/>
    <w:rsid w:val="00EF703D"/>
  </w:style>
  <w:style w:type="character" w:customStyle="1" w:styleId="WW8Num8z4">
    <w:name w:val="WW8Num8z4"/>
    <w:rsid w:val="00EF703D"/>
  </w:style>
  <w:style w:type="character" w:customStyle="1" w:styleId="WW8Num8z5">
    <w:name w:val="WW8Num8z5"/>
    <w:rsid w:val="00EF703D"/>
  </w:style>
  <w:style w:type="character" w:customStyle="1" w:styleId="WW8Num8z6">
    <w:name w:val="WW8Num8z6"/>
    <w:rsid w:val="00EF703D"/>
  </w:style>
  <w:style w:type="character" w:customStyle="1" w:styleId="WW8Num8z7">
    <w:name w:val="WW8Num8z7"/>
    <w:rsid w:val="00EF703D"/>
  </w:style>
  <w:style w:type="character" w:customStyle="1" w:styleId="WW8Num8z8">
    <w:name w:val="WW8Num8z8"/>
    <w:rsid w:val="00EF703D"/>
  </w:style>
  <w:style w:type="character" w:customStyle="1" w:styleId="WW8Num9z0">
    <w:name w:val="WW8Num9z0"/>
    <w:rsid w:val="00EF703D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EF703D"/>
    <w:rPr>
      <w:rFonts w:ascii="Courier New" w:hAnsi="Courier New" w:cs="Courier New"/>
    </w:rPr>
  </w:style>
  <w:style w:type="character" w:customStyle="1" w:styleId="WW8Num9z2">
    <w:name w:val="WW8Num9z2"/>
    <w:rsid w:val="00EF703D"/>
    <w:rPr>
      <w:rFonts w:ascii="Wingdings" w:hAnsi="Wingdings" w:cs="Wingdings"/>
    </w:rPr>
  </w:style>
  <w:style w:type="character" w:customStyle="1" w:styleId="WW8Num9z3">
    <w:name w:val="WW8Num9z3"/>
    <w:rsid w:val="00EF703D"/>
    <w:rPr>
      <w:rFonts w:ascii="Symbol" w:hAnsi="Symbol" w:cs="Symbol"/>
    </w:rPr>
  </w:style>
  <w:style w:type="character" w:customStyle="1" w:styleId="WW8Num10z0">
    <w:name w:val="WW8Num10z0"/>
    <w:rsid w:val="00EF703D"/>
    <w:rPr>
      <w:sz w:val="28"/>
    </w:rPr>
  </w:style>
  <w:style w:type="character" w:customStyle="1" w:styleId="WW8Num10z1">
    <w:name w:val="WW8Num10z1"/>
    <w:rsid w:val="00EF703D"/>
  </w:style>
  <w:style w:type="character" w:customStyle="1" w:styleId="WW8Num10z2">
    <w:name w:val="WW8Num10z2"/>
    <w:rsid w:val="00EF703D"/>
  </w:style>
  <w:style w:type="character" w:customStyle="1" w:styleId="WW8Num10z3">
    <w:name w:val="WW8Num10z3"/>
    <w:rsid w:val="00EF703D"/>
  </w:style>
  <w:style w:type="character" w:customStyle="1" w:styleId="WW8Num10z4">
    <w:name w:val="WW8Num10z4"/>
    <w:rsid w:val="00EF703D"/>
  </w:style>
  <w:style w:type="character" w:customStyle="1" w:styleId="WW8Num10z5">
    <w:name w:val="WW8Num10z5"/>
    <w:rsid w:val="00EF703D"/>
  </w:style>
  <w:style w:type="character" w:customStyle="1" w:styleId="WW8Num10z6">
    <w:name w:val="WW8Num10z6"/>
    <w:rsid w:val="00EF703D"/>
  </w:style>
  <w:style w:type="character" w:customStyle="1" w:styleId="WW8Num10z7">
    <w:name w:val="WW8Num10z7"/>
    <w:rsid w:val="00EF703D"/>
  </w:style>
  <w:style w:type="character" w:customStyle="1" w:styleId="WW8Num10z8">
    <w:name w:val="WW8Num10z8"/>
    <w:rsid w:val="00EF703D"/>
  </w:style>
  <w:style w:type="character" w:customStyle="1" w:styleId="WW8Num11z0">
    <w:name w:val="WW8Num11z0"/>
    <w:rsid w:val="00EF703D"/>
  </w:style>
  <w:style w:type="character" w:customStyle="1" w:styleId="WW8Num11z1">
    <w:name w:val="WW8Num11z1"/>
    <w:rsid w:val="00EF703D"/>
  </w:style>
  <w:style w:type="character" w:customStyle="1" w:styleId="WW8Num11z2">
    <w:name w:val="WW8Num11z2"/>
    <w:rsid w:val="00EF703D"/>
  </w:style>
  <w:style w:type="character" w:customStyle="1" w:styleId="WW8Num11z3">
    <w:name w:val="WW8Num11z3"/>
    <w:rsid w:val="00EF703D"/>
  </w:style>
  <w:style w:type="character" w:customStyle="1" w:styleId="WW8Num11z4">
    <w:name w:val="WW8Num11z4"/>
    <w:rsid w:val="00EF703D"/>
  </w:style>
  <w:style w:type="character" w:customStyle="1" w:styleId="WW8Num11z5">
    <w:name w:val="WW8Num11z5"/>
    <w:rsid w:val="00EF703D"/>
  </w:style>
  <w:style w:type="character" w:customStyle="1" w:styleId="WW8Num11z6">
    <w:name w:val="WW8Num11z6"/>
    <w:rsid w:val="00EF703D"/>
  </w:style>
  <w:style w:type="character" w:customStyle="1" w:styleId="WW8Num11z7">
    <w:name w:val="WW8Num11z7"/>
    <w:rsid w:val="00EF703D"/>
  </w:style>
  <w:style w:type="character" w:customStyle="1" w:styleId="WW8Num11z8">
    <w:name w:val="WW8Num11z8"/>
    <w:rsid w:val="00EF703D"/>
  </w:style>
  <w:style w:type="character" w:customStyle="1" w:styleId="WW8Num12z0">
    <w:name w:val="WW8Num12z0"/>
    <w:rsid w:val="00EF703D"/>
  </w:style>
  <w:style w:type="character" w:customStyle="1" w:styleId="WW8Num12z1">
    <w:name w:val="WW8Num12z1"/>
    <w:rsid w:val="00EF703D"/>
  </w:style>
  <w:style w:type="character" w:customStyle="1" w:styleId="WW8Num12z2">
    <w:name w:val="WW8Num12z2"/>
    <w:rsid w:val="00EF703D"/>
  </w:style>
  <w:style w:type="character" w:customStyle="1" w:styleId="WW8Num12z3">
    <w:name w:val="WW8Num12z3"/>
    <w:rsid w:val="00EF703D"/>
  </w:style>
  <w:style w:type="character" w:customStyle="1" w:styleId="WW8Num12z4">
    <w:name w:val="WW8Num12z4"/>
    <w:rsid w:val="00EF703D"/>
  </w:style>
  <w:style w:type="character" w:customStyle="1" w:styleId="WW8Num12z5">
    <w:name w:val="WW8Num12z5"/>
    <w:rsid w:val="00EF703D"/>
  </w:style>
  <w:style w:type="character" w:customStyle="1" w:styleId="WW8Num12z6">
    <w:name w:val="WW8Num12z6"/>
    <w:rsid w:val="00EF703D"/>
  </w:style>
  <w:style w:type="character" w:customStyle="1" w:styleId="WW8Num12z7">
    <w:name w:val="WW8Num12z7"/>
    <w:rsid w:val="00EF703D"/>
  </w:style>
  <w:style w:type="character" w:customStyle="1" w:styleId="WW8Num12z8">
    <w:name w:val="WW8Num12z8"/>
    <w:rsid w:val="00EF703D"/>
  </w:style>
  <w:style w:type="character" w:customStyle="1" w:styleId="WW8Num13z0">
    <w:name w:val="WW8Num13z0"/>
    <w:rsid w:val="00EF703D"/>
  </w:style>
  <w:style w:type="character" w:customStyle="1" w:styleId="WW8Num13z1">
    <w:name w:val="WW8Num13z1"/>
    <w:rsid w:val="00EF703D"/>
  </w:style>
  <w:style w:type="character" w:customStyle="1" w:styleId="WW8Num13z2">
    <w:name w:val="WW8Num13z2"/>
    <w:rsid w:val="00EF703D"/>
  </w:style>
  <w:style w:type="character" w:customStyle="1" w:styleId="WW8Num13z3">
    <w:name w:val="WW8Num13z3"/>
    <w:rsid w:val="00EF703D"/>
  </w:style>
  <w:style w:type="character" w:customStyle="1" w:styleId="WW8Num13z4">
    <w:name w:val="WW8Num13z4"/>
    <w:rsid w:val="00EF703D"/>
  </w:style>
  <w:style w:type="character" w:customStyle="1" w:styleId="WW8Num13z5">
    <w:name w:val="WW8Num13z5"/>
    <w:rsid w:val="00EF703D"/>
  </w:style>
  <w:style w:type="character" w:customStyle="1" w:styleId="WW8Num13z6">
    <w:name w:val="WW8Num13z6"/>
    <w:rsid w:val="00EF703D"/>
  </w:style>
  <w:style w:type="character" w:customStyle="1" w:styleId="WW8Num13z7">
    <w:name w:val="WW8Num13z7"/>
    <w:rsid w:val="00EF703D"/>
  </w:style>
  <w:style w:type="character" w:customStyle="1" w:styleId="WW8Num13z8">
    <w:name w:val="WW8Num13z8"/>
    <w:rsid w:val="00EF703D"/>
  </w:style>
  <w:style w:type="character" w:customStyle="1" w:styleId="WW8Num14z0">
    <w:name w:val="WW8Num14z0"/>
    <w:rsid w:val="00EF703D"/>
  </w:style>
  <w:style w:type="character" w:customStyle="1" w:styleId="WW8Num14z1">
    <w:name w:val="WW8Num14z1"/>
    <w:rsid w:val="00EF703D"/>
  </w:style>
  <w:style w:type="character" w:customStyle="1" w:styleId="WW8Num14z2">
    <w:name w:val="WW8Num14z2"/>
    <w:rsid w:val="00EF703D"/>
  </w:style>
  <w:style w:type="character" w:customStyle="1" w:styleId="WW8Num14z3">
    <w:name w:val="WW8Num14z3"/>
    <w:rsid w:val="00EF703D"/>
  </w:style>
  <w:style w:type="character" w:customStyle="1" w:styleId="WW8Num14z4">
    <w:name w:val="WW8Num14z4"/>
    <w:rsid w:val="00EF703D"/>
  </w:style>
  <w:style w:type="character" w:customStyle="1" w:styleId="WW8Num14z5">
    <w:name w:val="WW8Num14z5"/>
    <w:rsid w:val="00EF703D"/>
  </w:style>
  <w:style w:type="character" w:customStyle="1" w:styleId="WW8Num14z6">
    <w:name w:val="WW8Num14z6"/>
    <w:rsid w:val="00EF703D"/>
  </w:style>
  <w:style w:type="character" w:customStyle="1" w:styleId="WW8Num14z7">
    <w:name w:val="WW8Num14z7"/>
    <w:rsid w:val="00EF703D"/>
  </w:style>
  <w:style w:type="character" w:customStyle="1" w:styleId="WW8Num14z8">
    <w:name w:val="WW8Num14z8"/>
    <w:rsid w:val="00EF703D"/>
  </w:style>
  <w:style w:type="character" w:customStyle="1" w:styleId="WW8Num15z0">
    <w:name w:val="WW8Num15z0"/>
    <w:rsid w:val="00EF703D"/>
  </w:style>
  <w:style w:type="character" w:customStyle="1" w:styleId="WW8Num15z1">
    <w:name w:val="WW8Num15z1"/>
    <w:rsid w:val="00EF703D"/>
  </w:style>
  <w:style w:type="character" w:customStyle="1" w:styleId="WW8Num15z2">
    <w:name w:val="WW8Num15z2"/>
    <w:rsid w:val="00EF703D"/>
  </w:style>
  <w:style w:type="character" w:customStyle="1" w:styleId="WW8Num15z3">
    <w:name w:val="WW8Num15z3"/>
    <w:rsid w:val="00EF703D"/>
  </w:style>
  <w:style w:type="character" w:customStyle="1" w:styleId="WW8Num15z4">
    <w:name w:val="WW8Num15z4"/>
    <w:rsid w:val="00EF703D"/>
  </w:style>
  <w:style w:type="character" w:customStyle="1" w:styleId="WW8Num15z5">
    <w:name w:val="WW8Num15z5"/>
    <w:rsid w:val="00EF703D"/>
  </w:style>
  <w:style w:type="character" w:customStyle="1" w:styleId="WW8Num15z6">
    <w:name w:val="WW8Num15z6"/>
    <w:rsid w:val="00EF703D"/>
  </w:style>
  <w:style w:type="character" w:customStyle="1" w:styleId="WW8Num15z7">
    <w:name w:val="WW8Num15z7"/>
    <w:rsid w:val="00EF703D"/>
  </w:style>
  <w:style w:type="character" w:customStyle="1" w:styleId="WW8Num15z8">
    <w:name w:val="WW8Num15z8"/>
    <w:rsid w:val="00EF703D"/>
  </w:style>
  <w:style w:type="character" w:customStyle="1" w:styleId="WW8Num16z0">
    <w:name w:val="WW8Num16z0"/>
    <w:rsid w:val="00EF703D"/>
  </w:style>
  <w:style w:type="character" w:customStyle="1" w:styleId="WW8Num16z1">
    <w:name w:val="WW8Num16z1"/>
    <w:rsid w:val="00EF703D"/>
  </w:style>
  <w:style w:type="character" w:customStyle="1" w:styleId="WW8Num16z2">
    <w:name w:val="WW8Num16z2"/>
    <w:rsid w:val="00EF703D"/>
  </w:style>
  <w:style w:type="character" w:customStyle="1" w:styleId="WW8Num16z3">
    <w:name w:val="WW8Num16z3"/>
    <w:rsid w:val="00EF703D"/>
  </w:style>
  <w:style w:type="character" w:customStyle="1" w:styleId="WW8Num16z4">
    <w:name w:val="WW8Num16z4"/>
    <w:rsid w:val="00EF703D"/>
  </w:style>
  <w:style w:type="character" w:customStyle="1" w:styleId="WW8Num16z5">
    <w:name w:val="WW8Num16z5"/>
    <w:rsid w:val="00EF703D"/>
  </w:style>
  <w:style w:type="character" w:customStyle="1" w:styleId="WW8Num16z6">
    <w:name w:val="WW8Num16z6"/>
    <w:rsid w:val="00EF703D"/>
  </w:style>
  <w:style w:type="character" w:customStyle="1" w:styleId="WW8Num16z7">
    <w:name w:val="WW8Num16z7"/>
    <w:rsid w:val="00EF703D"/>
  </w:style>
  <w:style w:type="character" w:customStyle="1" w:styleId="WW8Num16z8">
    <w:name w:val="WW8Num16z8"/>
    <w:rsid w:val="00EF703D"/>
  </w:style>
  <w:style w:type="character" w:customStyle="1" w:styleId="WW8Num17z0">
    <w:name w:val="WW8Num17z0"/>
    <w:rsid w:val="00EF703D"/>
  </w:style>
  <w:style w:type="character" w:customStyle="1" w:styleId="WW8Num17z1">
    <w:name w:val="WW8Num17z1"/>
    <w:rsid w:val="00EF703D"/>
  </w:style>
  <w:style w:type="character" w:customStyle="1" w:styleId="WW8Num17z2">
    <w:name w:val="WW8Num17z2"/>
    <w:rsid w:val="00EF703D"/>
  </w:style>
  <w:style w:type="character" w:customStyle="1" w:styleId="WW8Num17z3">
    <w:name w:val="WW8Num17z3"/>
    <w:rsid w:val="00EF703D"/>
  </w:style>
  <w:style w:type="character" w:customStyle="1" w:styleId="WW8Num17z4">
    <w:name w:val="WW8Num17z4"/>
    <w:rsid w:val="00EF703D"/>
  </w:style>
  <w:style w:type="character" w:customStyle="1" w:styleId="WW8Num17z5">
    <w:name w:val="WW8Num17z5"/>
    <w:rsid w:val="00EF703D"/>
  </w:style>
  <w:style w:type="character" w:customStyle="1" w:styleId="WW8Num17z6">
    <w:name w:val="WW8Num17z6"/>
    <w:rsid w:val="00EF703D"/>
  </w:style>
  <w:style w:type="character" w:customStyle="1" w:styleId="WW8Num17z7">
    <w:name w:val="WW8Num17z7"/>
    <w:rsid w:val="00EF703D"/>
  </w:style>
  <w:style w:type="character" w:customStyle="1" w:styleId="WW8Num17z8">
    <w:name w:val="WW8Num17z8"/>
    <w:rsid w:val="00EF703D"/>
  </w:style>
  <w:style w:type="character" w:customStyle="1" w:styleId="WW8Num18z0">
    <w:name w:val="WW8Num18z0"/>
    <w:rsid w:val="00EF703D"/>
  </w:style>
  <w:style w:type="character" w:customStyle="1" w:styleId="WW8Num18z1">
    <w:name w:val="WW8Num18z1"/>
    <w:rsid w:val="00EF703D"/>
  </w:style>
  <w:style w:type="character" w:customStyle="1" w:styleId="WW8Num18z2">
    <w:name w:val="WW8Num18z2"/>
    <w:rsid w:val="00EF703D"/>
  </w:style>
  <w:style w:type="character" w:customStyle="1" w:styleId="WW8Num18z3">
    <w:name w:val="WW8Num18z3"/>
    <w:rsid w:val="00EF703D"/>
  </w:style>
  <w:style w:type="character" w:customStyle="1" w:styleId="WW8Num18z4">
    <w:name w:val="WW8Num18z4"/>
    <w:rsid w:val="00EF703D"/>
  </w:style>
  <w:style w:type="character" w:customStyle="1" w:styleId="WW8Num18z5">
    <w:name w:val="WW8Num18z5"/>
    <w:rsid w:val="00EF703D"/>
  </w:style>
  <w:style w:type="character" w:customStyle="1" w:styleId="WW8Num18z6">
    <w:name w:val="WW8Num18z6"/>
    <w:rsid w:val="00EF703D"/>
  </w:style>
  <w:style w:type="character" w:customStyle="1" w:styleId="WW8Num18z7">
    <w:name w:val="WW8Num18z7"/>
    <w:rsid w:val="00EF703D"/>
  </w:style>
  <w:style w:type="character" w:customStyle="1" w:styleId="WW8Num18z8">
    <w:name w:val="WW8Num18z8"/>
    <w:rsid w:val="00EF703D"/>
  </w:style>
  <w:style w:type="character" w:customStyle="1" w:styleId="WW8Num19z0">
    <w:name w:val="WW8Num19z0"/>
    <w:rsid w:val="00EF703D"/>
  </w:style>
  <w:style w:type="character" w:customStyle="1" w:styleId="WW8Num19z1">
    <w:name w:val="WW8Num19z1"/>
    <w:rsid w:val="00EF703D"/>
  </w:style>
  <w:style w:type="character" w:customStyle="1" w:styleId="WW8Num19z2">
    <w:name w:val="WW8Num19z2"/>
    <w:rsid w:val="00EF703D"/>
  </w:style>
  <w:style w:type="character" w:customStyle="1" w:styleId="WW8Num19z3">
    <w:name w:val="WW8Num19z3"/>
    <w:rsid w:val="00EF703D"/>
  </w:style>
  <w:style w:type="character" w:customStyle="1" w:styleId="WW8Num19z4">
    <w:name w:val="WW8Num19z4"/>
    <w:rsid w:val="00EF703D"/>
  </w:style>
  <w:style w:type="character" w:customStyle="1" w:styleId="WW8Num19z5">
    <w:name w:val="WW8Num19z5"/>
    <w:rsid w:val="00EF703D"/>
  </w:style>
  <w:style w:type="character" w:customStyle="1" w:styleId="WW8Num19z6">
    <w:name w:val="WW8Num19z6"/>
    <w:rsid w:val="00EF703D"/>
  </w:style>
  <w:style w:type="character" w:customStyle="1" w:styleId="WW8Num19z7">
    <w:name w:val="WW8Num19z7"/>
    <w:rsid w:val="00EF703D"/>
  </w:style>
  <w:style w:type="character" w:customStyle="1" w:styleId="WW8Num19z8">
    <w:name w:val="WW8Num19z8"/>
    <w:rsid w:val="00EF703D"/>
  </w:style>
  <w:style w:type="character" w:customStyle="1" w:styleId="WW8Num20z0">
    <w:name w:val="WW8Num20z0"/>
    <w:rsid w:val="00EF703D"/>
  </w:style>
  <w:style w:type="character" w:customStyle="1" w:styleId="WW8Num20z1">
    <w:name w:val="WW8Num20z1"/>
    <w:rsid w:val="00EF703D"/>
  </w:style>
  <w:style w:type="character" w:customStyle="1" w:styleId="WW8Num20z2">
    <w:name w:val="WW8Num20z2"/>
    <w:rsid w:val="00EF703D"/>
  </w:style>
  <w:style w:type="character" w:customStyle="1" w:styleId="WW8Num20z3">
    <w:name w:val="WW8Num20z3"/>
    <w:rsid w:val="00EF703D"/>
  </w:style>
  <w:style w:type="character" w:customStyle="1" w:styleId="WW8Num20z4">
    <w:name w:val="WW8Num20z4"/>
    <w:rsid w:val="00EF703D"/>
  </w:style>
  <w:style w:type="character" w:customStyle="1" w:styleId="WW8Num20z5">
    <w:name w:val="WW8Num20z5"/>
    <w:rsid w:val="00EF703D"/>
  </w:style>
  <w:style w:type="character" w:customStyle="1" w:styleId="WW8Num20z6">
    <w:name w:val="WW8Num20z6"/>
    <w:rsid w:val="00EF703D"/>
  </w:style>
  <w:style w:type="character" w:customStyle="1" w:styleId="WW8Num20z7">
    <w:name w:val="WW8Num20z7"/>
    <w:rsid w:val="00EF703D"/>
  </w:style>
  <w:style w:type="character" w:customStyle="1" w:styleId="WW8Num20z8">
    <w:name w:val="WW8Num20z8"/>
    <w:rsid w:val="00EF703D"/>
  </w:style>
  <w:style w:type="character" w:customStyle="1" w:styleId="WW8Num21z0">
    <w:name w:val="WW8Num21z0"/>
    <w:rsid w:val="00EF703D"/>
  </w:style>
  <w:style w:type="character" w:customStyle="1" w:styleId="WW8Num21z1">
    <w:name w:val="WW8Num21z1"/>
    <w:rsid w:val="00EF703D"/>
  </w:style>
  <w:style w:type="character" w:customStyle="1" w:styleId="WW8Num21z2">
    <w:name w:val="WW8Num21z2"/>
    <w:rsid w:val="00EF703D"/>
  </w:style>
  <w:style w:type="character" w:customStyle="1" w:styleId="WW8Num21z3">
    <w:name w:val="WW8Num21z3"/>
    <w:rsid w:val="00EF703D"/>
  </w:style>
  <w:style w:type="character" w:customStyle="1" w:styleId="WW8Num21z4">
    <w:name w:val="WW8Num21z4"/>
    <w:rsid w:val="00EF703D"/>
  </w:style>
  <w:style w:type="character" w:customStyle="1" w:styleId="WW8Num21z5">
    <w:name w:val="WW8Num21z5"/>
    <w:rsid w:val="00EF703D"/>
  </w:style>
  <w:style w:type="character" w:customStyle="1" w:styleId="WW8Num21z6">
    <w:name w:val="WW8Num21z6"/>
    <w:rsid w:val="00EF703D"/>
  </w:style>
  <w:style w:type="character" w:customStyle="1" w:styleId="WW8Num21z7">
    <w:name w:val="WW8Num21z7"/>
    <w:rsid w:val="00EF703D"/>
  </w:style>
  <w:style w:type="character" w:customStyle="1" w:styleId="WW8Num21z8">
    <w:name w:val="WW8Num21z8"/>
    <w:rsid w:val="00EF703D"/>
  </w:style>
  <w:style w:type="character" w:customStyle="1" w:styleId="WW8Num22z0">
    <w:name w:val="WW8Num22z0"/>
    <w:rsid w:val="00EF703D"/>
  </w:style>
  <w:style w:type="character" w:customStyle="1" w:styleId="WW8Num22z1">
    <w:name w:val="WW8Num22z1"/>
    <w:rsid w:val="00EF703D"/>
  </w:style>
  <w:style w:type="character" w:customStyle="1" w:styleId="WW8Num22z2">
    <w:name w:val="WW8Num22z2"/>
    <w:rsid w:val="00EF703D"/>
  </w:style>
  <w:style w:type="character" w:customStyle="1" w:styleId="WW8Num22z3">
    <w:name w:val="WW8Num22z3"/>
    <w:rsid w:val="00EF703D"/>
  </w:style>
  <w:style w:type="character" w:customStyle="1" w:styleId="WW8Num22z4">
    <w:name w:val="WW8Num22z4"/>
    <w:rsid w:val="00EF703D"/>
  </w:style>
  <w:style w:type="character" w:customStyle="1" w:styleId="WW8Num22z5">
    <w:name w:val="WW8Num22z5"/>
    <w:rsid w:val="00EF703D"/>
  </w:style>
  <w:style w:type="character" w:customStyle="1" w:styleId="WW8Num22z6">
    <w:name w:val="WW8Num22z6"/>
    <w:rsid w:val="00EF703D"/>
  </w:style>
  <w:style w:type="character" w:customStyle="1" w:styleId="WW8Num22z7">
    <w:name w:val="WW8Num22z7"/>
    <w:rsid w:val="00EF703D"/>
  </w:style>
  <w:style w:type="character" w:customStyle="1" w:styleId="WW8Num22z8">
    <w:name w:val="WW8Num22z8"/>
    <w:rsid w:val="00EF703D"/>
  </w:style>
  <w:style w:type="character" w:customStyle="1" w:styleId="30">
    <w:name w:val="Основной шрифт абзаца3"/>
    <w:rsid w:val="00EF703D"/>
  </w:style>
  <w:style w:type="character" w:customStyle="1" w:styleId="10">
    <w:name w:val="Заголовок 1 Знак"/>
    <w:rsid w:val="00EF703D"/>
    <w:rPr>
      <w:rFonts w:ascii="Arial" w:hAnsi="Arial" w:cs="Arial"/>
      <w:b/>
      <w:bCs/>
      <w:color w:val="000080"/>
      <w:lang w:val="ru-RU" w:bidi="ar-SA"/>
    </w:rPr>
  </w:style>
  <w:style w:type="character" w:customStyle="1" w:styleId="20">
    <w:name w:val="Заголовок 2 Знак"/>
    <w:rsid w:val="00EF703D"/>
    <w:rPr>
      <w:rFonts w:ascii="Cambria" w:hAnsi="Cambria" w:cs="Cambria"/>
      <w:b/>
      <w:bCs/>
      <w:color w:val="4F81BD"/>
      <w:kern w:val="1"/>
      <w:sz w:val="26"/>
      <w:szCs w:val="26"/>
      <w:lang w:val="ru-RU" w:bidi="ar-SA"/>
    </w:rPr>
  </w:style>
  <w:style w:type="character" w:customStyle="1" w:styleId="-">
    <w:name w:val="Ж-курсив"/>
    <w:rsid w:val="00EF703D"/>
  </w:style>
  <w:style w:type="character" w:styleId="a3">
    <w:name w:val="page number"/>
    <w:basedOn w:val="30"/>
    <w:rsid w:val="00EF703D"/>
  </w:style>
  <w:style w:type="character" w:styleId="a4">
    <w:name w:val="Hyperlink"/>
    <w:rsid w:val="00EF703D"/>
    <w:rPr>
      <w:color w:val="0000FF"/>
      <w:u w:val="single"/>
    </w:rPr>
  </w:style>
  <w:style w:type="character" w:customStyle="1" w:styleId="a5">
    <w:name w:val="Основной текст Знак"/>
    <w:rsid w:val="00EF703D"/>
    <w:rPr>
      <w:rFonts w:ascii="Calibri" w:eastAsia="Calibri" w:hAnsi="Calibri" w:cs="Calibri"/>
      <w:sz w:val="22"/>
      <w:szCs w:val="22"/>
    </w:rPr>
  </w:style>
  <w:style w:type="character" w:customStyle="1" w:styleId="apple-style-span">
    <w:name w:val="apple-style-span"/>
    <w:basedOn w:val="30"/>
    <w:rsid w:val="00EF703D"/>
  </w:style>
  <w:style w:type="character" w:customStyle="1" w:styleId="a6">
    <w:name w:val="Нижний колонтитул Знак"/>
    <w:rsid w:val="00EF703D"/>
    <w:rPr>
      <w:kern w:val="1"/>
      <w:sz w:val="24"/>
      <w:szCs w:val="24"/>
    </w:rPr>
  </w:style>
  <w:style w:type="character" w:customStyle="1" w:styleId="T3">
    <w:name w:val="T3"/>
    <w:rsid w:val="00EF703D"/>
    <w:rPr>
      <w:sz w:val="24"/>
    </w:rPr>
  </w:style>
  <w:style w:type="character" w:customStyle="1" w:styleId="T27">
    <w:name w:val="T27"/>
    <w:rsid w:val="00EF703D"/>
    <w:rPr>
      <w:sz w:val="26"/>
    </w:rPr>
  </w:style>
  <w:style w:type="character" w:customStyle="1" w:styleId="Internet20link">
    <w:name w:val="Internet_20_link"/>
    <w:rsid w:val="00EF703D"/>
    <w:rPr>
      <w:color w:val="000080"/>
      <w:u w:val="single"/>
    </w:rPr>
  </w:style>
  <w:style w:type="character" w:customStyle="1" w:styleId="T9">
    <w:name w:val="T9"/>
    <w:rsid w:val="00EF703D"/>
    <w:rPr>
      <w:rFonts w:eastAsia="Times New Roman" w:cs="Times New Roman"/>
    </w:rPr>
  </w:style>
  <w:style w:type="character" w:customStyle="1" w:styleId="T11">
    <w:name w:val="T11"/>
    <w:rsid w:val="00EF703D"/>
  </w:style>
  <w:style w:type="character" w:customStyle="1" w:styleId="T6">
    <w:name w:val="T6"/>
    <w:rsid w:val="00EF703D"/>
    <w:rPr>
      <w:sz w:val="24"/>
    </w:rPr>
  </w:style>
  <w:style w:type="character" w:customStyle="1" w:styleId="31">
    <w:name w:val="Заголовок 3 Знак"/>
    <w:rsid w:val="00EF703D"/>
    <w:rPr>
      <w:sz w:val="24"/>
      <w:szCs w:val="24"/>
    </w:rPr>
  </w:style>
  <w:style w:type="character" w:customStyle="1" w:styleId="41">
    <w:name w:val="Заголовок 4 Знак"/>
    <w:rsid w:val="00EF703D"/>
    <w:rPr>
      <w:b/>
      <w:bCs/>
      <w:sz w:val="24"/>
      <w:szCs w:val="24"/>
    </w:rPr>
  </w:style>
  <w:style w:type="character" w:customStyle="1" w:styleId="60">
    <w:name w:val="Заголовок 6 Знак"/>
    <w:rsid w:val="00EF703D"/>
    <w:rPr>
      <w:rFonts w:ascii="Calibri" w:hAnsi="Calibri" w:cs="Calibri"/>
      <w:b/>
      <w:bCs/>
      <w:sz w:val="22"/>
      <w:szCs w:val="22"/>
    </w:rPr>
  </w:style>
  <w:style w:type="character" w:customStyle="1" w:styleId="70">
    <w:name w:val="Заголовок 7 Знак"/>
    <w:rsid w:val="00EF703D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rsid w:val="00EF703D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rsid w:val="00EF703D"/>
    <w:rPr>
      <w:rFonts w:ascii="Cambria" w:hAnsi="Cambria" w:cs="Cambria"/>
      <w:sz w:val="22"/>
      <w:szCs w:val="22"/>
    </w:rPr>
  </w:style>
  <w:style w:type="character" w:customStyle="1" w:styleId="21">
    <w:name w:val="Основной шрифт абзаца2"/>
    <w:rsid w:val="00EF703D"/>
  </w:style>
  <w:style w:type="character" w:customStyle="1" w:styleId="11">
    <w:name w:val="Основной шрифт абзаца1"/>
    <w:rsid w:val="00EF703D"/>
  </w:style>
  <w:style w:type="character" w:customStyle="1" w:styleId="a7">
    <w:name w:val="Текст Знак"/>
    <w:rsid w:val="00EF703D"/>
    <w:rPr>
      <w:rFonts w:ascii="Courier New" w:eastAsia="Calibri" w:hAnsi="Courier New" w:cs="Courier New"/>
      <w:lang w:val="ru-RU" w:bidi="ar-SA"/>
    </w:rPr>
  </w:style>
  <w:style w:type="character" w:customStyle="1" w:styleId="a8">
    <w:name w:val="Текст примечания Знак"/>
    <w:rsid w:val="00EF703D"/>
    <w:rPr>
      <w:rFonts w:eastAsia="Calibri"/>
      <w:lang w:val="ru-RU" w:bidi="ar-SA"/>
    </w:rPr>
  </w:style>
  <w:style w:type="character" w:customStyle="1" w:styleId="a9">
    <w:name w:val="Тема примечания Знак"/>
    <w:rsid w:val="00EF703D"/>
    <w:rPr>
      <w:rFonts w:eastAsia="Calibri"/>
      <w:b/>
      <w:bCs/>
      <w:lang w:val="ru-RU" w:bidi="ar-SA"/>
    </w:rPr>
  </w:style>
  <w:style w:type="character" w:customStyle="1" w:styleId="aa">
    <w:name w:val="Текст выноски Знак"/>
    <w:rsid w:val="00EF703D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title">
    <w:name w:val="title"/>
    <w:rsid w:val="00EF703D"/>
    <w:rPr>
      <w:rFonts w:ascii="Verdana" w:hAnsi="Verdana" w:cs="Verdana"/>
      <w:lang w:val="en-US" w:bidi="ar-SA"/>
    </w:rPr>
  </w:style>
  <w:style w:type="character" w:customStyle="1" w:styleId="apple-converted-space">
    <w:name w:val="apple-converted-space"/>
    <w:rsid w:val="00EF703D"/>
    <w:rPr>
      <w:rFonts w:ascii="Verdana" w:hAnsi="Verdana" w:cs="Verdana"/>
      <w:lang w:val="en-US" w:bidi="ar-SA"/>
    </w:rPr>
  </w:style>
  <w:style w:type="character" w:customStyle="1" w:styleId="ab">
    <w:name w:val="Основной текст с отступом Знак"/>
    <w:rsid w:val="00EF703D"/>
    <w:rPr>
      <w:rFonts w:eastAsia="Calibri"/>
      <w:sz w:val="28"/>
      <w:szCs w:val="22"/>
      <w:lang w:val="ru-RU" w:bidi="ar-SA"/>
    </w:rPr>
  </w:style>
  <w:style w:type="character" w:customStyle="1" w:styleId="ac">
    <w:name w:val="Текст сноски Знак"/>
    <w:rsid w:val="00EF703D"/>
    <w:rPr>
      <w:rFonts w:eastAsia="Calibri"/>
      <w:lang w:val="ru-RU" w:bidi="ar-SA"/>
    </w:rPr>
  </w:style>
  <w:style w:type="character" w:styleId="ad">
    <w:name w:val="Emphasis"/>
    <w:qFormat/>
    <w:rsid w:val="00EF703D"/>
    <w:rPr>
      <w:i/>
      <w:iCs/>
    </w:rPr>
  </w:style>
  <w:style w:type="character" w:customStyle="1" w:styleId="32">
    <w:name w:val="Основной текст с отступом 3 Знак"/>
    <w:rsid w:val="00EF703D"/>
    <w:rPr>
      <w:rFonts w:eastAsia="Calibri"/>
      <w:sz w:val="16"/>
      <w:szCs w:val="16"/>
    </w:rPr>
  </w:style>
  <w:style w:type="character" w:customStyle="1" w:styleId="ae">
    <w:name w:val="Верхний колонтитул Знак"/>
    <w:rsid w:val="00EF703D"/>
    <w:rPr>
      <w:rFonts w:eastAsia="Calibri"/>
      <w:sz w:val="28"/>
      <w:szCs w:val="22"/>
    </w:rPr>
  </w:style>
  <w:style w:type="character" w:customStyle="1" w:styleId="blk">
    <w:name w:val="blk"/>
    <w:rsid w:val="00EF703D"/>
  </w:style>
  <w:style w:type="character" w:customStyle="1" w:styleId="af">
    <w:name w:val="Текст концевой сноски Знак"/>
    <w:rsid w:val="00EF703D"/>
    <w:rPr>
      <w:rFonts w:eastAsia="Times New Roman"/>
    </w:rPr>
  </w:style>
  <w:style w:type="character" w:customStyle="1" w:styleId="af0">
    <w:name w:val="Символы концевой сноски"/>
    <w:rsid w:val="00EF703D"/>
    <w:rPr>
      <w:vertAlign w:val="superscript"/>
    </w:rPr>
  </w:style>
  <w:style w:type="character" w:customStyle="1" w:styleId="12">
    <w:name w:val="Текст примечания Знак1"/>
    <w:rsid w:val="00EF703D"/>
    <w:rPr>
      <w:kern w:val="1"/>
    </w:rPr>
  </w:style>
  <w:style w:type="character" w:customStyle="1" w:styleId="13">
    <w:name w:val="Тема примечания Знак1"/>
    <w:rsid w:val="00EF703D"/>
    <w:rPr>
      <w:rFonts w:eastAsia="Calibri"/>
      <w:b/>
      <w:bCs/>
      <w:kern w:val="1"/>
    </w:rPr>
  </w:style>
  <w:style w:type="character" w:customStyle="1" w:styleId="14">
    <w:name w:val="Текст выноски Знак1"/>
    <w:rsid w:val="00EF703D"/>
    <w:rPr>
      <w:rFonts w:ascii="Tahoma" w:eastAsia="Calibri" w:hAnsi="Tahoma" w:cs="Tahoma"/>
      <w:sz w:val="16"/>
      <w:szCs w:val="16"/>
    </w:rPr>
  </w:style>
  <w:style w:type="character" w:customStyle="1" w:styleId="af1">
    <w:name w:val="Подзаголовок Знак"/>
    <w:rsid w:val="00EF703D"/>
    <w:rPr>
      <w:sz w:val="32"/>
    </w:rPr>
  </w:style>
  <w:style w:type="character" w:customStyle="1" w:styleId="15">
    <w:name w:val="Основной текст с отступом Знак1"/>
    <w:rsid w:val="00EF703D"/>
    <w:rPr>
      <w:rFonts w:eastAsia="Calibri"/>
      <w:sz w:val="28"/>
      <w:szCs w:val="22"/>
    </w:rPr>
  </w:style>
  <w:style w:type="character" w:customStyle="1" w:styleId="16">
    <w:name w:val="Текст сноски Знак1"/>
    <w:rsid w:val="00EF703D"/>
    <w:rPr>
      <w:rFonts w:eastAsia="Calibri"/>
    </w:rPr>
  </w:style>
  <w:style w:type="character" w:customStyle="1" w:styleId="17">
    <w:name w:val="Текст концевой сноски Знак1"/>
    <w:rsid w:val="00EF703D"/>
  </w:style>
  <w:style w:type="character" w:customStyle="1" w:styleId="310">
    <w:name w:val="Основной текст с отступом 3 Знак1"/>
    <w:rsid w:val="00EF703D"/>
    <w:rPr>
      <w:kern w:val="1"/>
      <w:sz w:val="16"/>
      <w:szCs w:val="16"/>
    </w:rPr>
  </w:style>
  <w:style w:type="character" w:customStyle="1" w:styleId="50">
    <w:name w:val="Заголовок 5 Знак"/>
    <w:rsid w:val="00EF703D"/>
    <w:rPr>
      <w:rFonts w:ascii="Calibri" w:hAnsi="Calibri" w:cs="Calibri"/>
      <w:b/>
      <w:bCs/>
      <w:i/>
      <w:iCs/>
      <w:sz w:val="26"/>
      <w:szCs w:val="26"/>
      <w:lang w:val="en-US" w:bidi="en-US"/>
    </w:rPr>
  </w:style>
  <w:style w:type="character" w:customStyle="1" w:styleId="af2">
    <w:name w:val="Название Знак"/>
    <w:rsid w:val="00EF703D"/>
    <w:rPr>
      <w:rFonts w:ascii="Cambria" w:hAnsi="Cambria" w:cs="Cambria"/>
      <w:b/>
      <w:bCs/>
      <w:kern w:val="1"/>
      <w:sz w:val="32"/>
      <w:szCs w:val="32"/>
      <w:lang w:val="en-US" w:bidi="en-US"/>
    </w:rPr>
  </w:style>
  <w:style w:type="character" w:styleId="af3">
    <w:name w:val="Strong"/>
    <w:qFormat/>
    <w:rsid w:val="00EF703D"/>
    <w:rPr>
      <w:b/>
      <w:bCs/>
    </w:rPr>
  </w:style>
  <w:style w:type="character" w:customStyle="1" w:styleId="22">
    <w:name w:val="Цитата 2 Знак"/>
    <w:rsid w:val="00EF703D"/>
    <w:rPr>
      <w:rFonts w:ascii="Calibri" w:hAnsi="Calibri" w:cs="Calibri"/>
      <w:i/>
      <w:sz w:val="24"/>
      <w:szCs w:val="24"/>
      <w:lang w:val="en-US" w:bidi="en-US"/>
    </w:rPr>
  </w:style>
  <w:style w:type="character" w:customStyle="1" w:styleId="af4">
    <w:name w:val="Выделенная цитата Знак"/>
    <w:rsid w:val="00EF703D"/>
    <w:rPr>
      <w:rFonts w:ascii="Calibri" w:hAnsi="Calibri" w:cs="Calibri"/>
      <w:b/>
      <w:i/>
      <w:sz w:val="24"/>
      <w:szCs w:val="22"/>
      <w:lang w:val="en-US" w:bidi="en-US"/>
    </w:rPr>
  </w:style>
  <w:style w:type="character" w:styleId="af5">
    <w:name w:val="Subtle Emphasis"/>
    <w:qFormat/>
    <w:rsid w:val="00EF703D"/>
    <w:rPr>
      <w:i/>
      <w:color w:val="5A5A5A"/>
    </w:rPr>
  </w:style>
  <w:style w:type="character" w:styleId="af6">
    <w:name w:val="Intense Emphasis"/>
    <w:qFormat/>
    <w:rsid w:val="00EF703D"/>
    <w:rPr>
      <w:b/>
      <w:i/>
      <w:sz w:val="24"/>
      <w:szCs w:val="24"/>
      <w:u w:val="single"/>
    </w:rPr>
  </w:style>
  <w:style w:type="character" w:styleId="af7">
    <w:name w:val="Subtle Reference"/>
    <w:qFormat/>
    <w:rsid w:val="00EF703D"/>
    <w:rPr>
      <w:sz w:val="24"/>
      <w:szCs w:val="24"/>
      <w:u w:val="single"/>
    </w:rPr>
  </w:style>
  <w:style w:type="character" w:styleId="af8">
    <w:name w:val="Intense Reference"/>
    <w:qFormat/>
    <w:rsid w:val="00EF703D"/>
    <w:rPr>
      <w:b/>
      <w:sz w:val="24"/>
      <w:u w:val="single"/>
    </w:rPr>
  </w:style>
  <w:style w:type="character" w:styleId="af9">
    <w:name w:val="Book Title"/>
    <w:qFormat/>
    <w:rsid w:val="00EF703D"/>
    <w:rPr>
      <w:rFonts w:ascii="Cambria" w:eastAsia="Times New Roman" w:hAnsi="Cambria" w:cs="Cambria"/>
      <w:b/>
      <w:i/>
      <w:sz w:val="24"/>
      <w:szCs w:val="24"/>
    </w:rPr>
  </w:style>
  <w:style w:type="character" w:customStyle="1" w:styleId="afa">
    <w:name w:val="Схема документа Знак"/>
    <w:rsid w:val="00EF703D"/>
    <w:rPr>
      <w:rFonts w:ascii="Tahoma" w:hAnsi="Tahoma" w:cs="Tahoma"/>
      <w:sz w:val="16"/>
      <w:szCs w:val="16"/>
      <w:lang w:val="en-US" w:bidi="en-US"/>
    </w:rPr>
  </w:style>
  <w:style w:type="character" w:customStyle="1" w:styleId="afb">
    <w:name w:val="Символ сноски"/>
    <w:rsid w:val="00EF703D"/>
    <w:rPr>
      <w:vertAlign w:val="superscript"/>
    </w:rPr>
  </w:style>
  <w:style w:type="character" w:customStyle="1" w:styleId="18">
    <w:name w:val="Знак сноски1"/>
    <w:rsid w:val="00EF703D"/>
    <w:rPr>
      <w:vertAlign w:val="superscript"/>
    </w:rPr>
  </w:style>
  <w:style w:type="character" w:customStyle="1" w:styleId="19">
    <w:name w:val="Знак концевой сноски1"/>
    <w:rsid w:val="00EF703D"/>
    <w:rPr>
      <w:vertAlign w:val="superscript"/>
    </w:rPr>
  </w:style>
  <w:style w:type="character" w:styleId="afc">
    <w:name w:val="footnote reference"/>
    <w:rsid w:val="00EF703D"/>
    <w:rPr>
      <w:vertAlign w:val="superscript"/>
    </w:rPr>
  </w:style>
  <w:style w:type="character" w:styleId="afd">
    <w:name w:val="endnote reference"/>
    <w:rsid w:val="00EF703D"/>
    <w:rPr>
      <w:vertAlign w:val="superscript"/>
    </w:rPr>
  </w:style>
  <w:style w:type="paragraph" w:customStyle="1" w:styleId="afe">
    <w:name w:val="Заголовок"/>
    <w:basedOn w:val="a"/>
    <w:next w:val="aff"/>
    <w:rsid w:val="00EF703D"/>
    <w:pPr>
      <w:suppressAutoHyphens w:val="0"/>
      <w:ind w:left="-567"/>
      <w:jc w:val="center"/>
    </w:pPr>
    <w:rPr>
      <w:sz w:val="28"/>
      <w:szCs w:val="20"/>
    </w:rPr>
  </w:style>
  <w:style w:type="paragraph" w:styleId="aff">
    <w:name w:val="Body Text"/>
    <w:basedOn w:val="a"/>
    <w:rsid w:val="00EF703D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paragraph" w:styleId="aff0">
    <w:name w:val="List"/>
    <w:basedOn w:val="aff"/>
    <w:rsid w:val="00EF703D"/>
    <w:pPr>
      <w:suppressAutoHyphens w:val="0"/>
    </w:pPr>
    <w:rPr>
      <w:rFonts w:ascii="Times New Roman" w:hAnsi="Times New Roman" w:cs="Mangal"/>
      <w:sz w:val="28"/>
    </w:rPr>
  </w:style>
  <w:style w:type="paragraph" w:styleId="aff1">
    <w:name w:val="caption"/>
    <w:basedOn w:val="a"/>
    <w:qFormat/>
    <w:rsid w:val="00EF703D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EF703D"/>
    <w:pPr>
      <w:suppressLineNumbers/>
    </w:pPr>
    <w:rPr>
      <w:rFonts w:cs="Mangal"/>
    </w:rPr>
  </w:style>
  <w:style w:type="paragraph" w:customStyle="1" w:styleId="23">
    <w:name w:val="Название объекта2"/>
    <w:basedOn w:val="a"/>
    <w:next w:val="a"/>
    <w:rsid w:val="00EF703D"/>
    <w:pPr>
      <w:suppressAutoHyphens w:val="0"/>
      <w:spacing w:before="240" w:after="60"/>
      <w:jc w:val="center"/>
    </w:pPr>
    <w:rPr>
      <w:rFonts w:ascii="Cambria" w:hAnsi="Cambria" w:cs="Cambria"/>
      <w:b/>
      <w:bCs/>
      <w:sz w:val="32"/>
      <w:szCs w:val="32"/>
      <w:lang w:val="en-US" w:bidi="en-US"/>
    </w:rPr>
  </w:style>
  <w:style w:type="paragraph" w:customStyle="1" w:styleId="33">
    <w:name w:val="Указатель3"/>
    <w:basedOn w:val="a"/>
    <w:rsid w:val="00EF703D"/>
    <w:pPr>
      <w:suppressLineNumbers/>
    </w:pPr>
    <w:rPr>
      <w:rFonts w:cs="Mangal"/>
    </w:rPr>
  </w:style>
  <w:style w:type="paragraph" w:customStyle="1" w:styleId="24">
    <w:name w:val="Текст2"/>
    <w:basedOn w:val="a"/>
    <w:rsid w:val="00EF703D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EF703D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zh-CN"/>
    </w:rPr>
  </w:style>
  <w:style w:type="paragraph" w:customStyle="1" w:styleId="1a">
    <w:name w:val="Без интервала1"/>
    <w:rsid w:val="00EF703D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ConsPlusNormal">
    <w:name w:val="ConsPlusNormal"/>
    <w:rsid w:val="00EF703D"/>
    <w:pPr>
      <w:widowControl w:val="0"/>
      <w:suppressAutoHyphens/>
    </w:pPr>
    <w:rPr>
      <w:rFonts w:eastAsia="Arial"/>
      <w:kern w:val="1"/>
      <w:lang w:eastAsia="zh-CN"/>
    </w:rPr>
  </w:style>
  <w:style w:type="paragraph" w:customStyle="1" w:styleId="1b">
    <w:name w:val="Обычный (веб)1"/>
    <w:basedOn w:val="a"/>
    <w:rsid w:val="00EF703D"/>
    <w:pPr>
      <w:spacing w:after="200" w:line="276" w:lineRule="auto"/>
      <w:ind w:firstLine="567"/>
      <w:jc w:val="both"/>
    </w:pPr>
    <w:rPr>
      <w:sz w:val="28"/>
      <w:szCs w:val="22"/>
    </w:rPr>
  </w:style>
  <w:style w:type="paragraph" w:styleId="aff2">
    <w:name w:val="header"/>
    <w:basedOn w:val="a"/>
    <w:rsid w:val="00EF703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EF703D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EF703D"/>
    <w:pPr>
      <w:suppressAutoHyphens/>
      <w:autoSpaceDE w:val="0"/>
    </w:pPr>
    <w:rPr>
      <w:sz w:val="24"/>
      <w:szCs w:val="24"/>
      <w:lang w:eastAsia="zh-CN"/>
    </w:rPr>
  </w:style>
  <w:style w:type="paragraph" w:customStyle="1" w:styleId="aff3">
    <w:name w:val="Содержимое таблицы"/>
    <w:basedOn w:val="a"/>
    <w:rsid w:val="00EF703D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ConsPlusDocList">
    <w:name w:val="ConsPlusDocList"/>
    <w:next w:val="a"/>
    <w:rsid w:val="00EF703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ff4">
    <w:name w:val="Normal (Web)"/>
    <w:basedOn w:val="a"/>
    <w:rsid w:val="00EF703D"/>
    <w:pPr>
      <w:suppressAutoHyphens w:val="0"/>
      <w:spacing w:before="280" w:after="119"/>
    </w:pPr>
  </w:style>
  <w:style w:type="paragraph" w:customStyle="1" w:styleId="aff5">
    <w:name w:val="разослать"/>
    <w:basedOn w:val="a"/>
    <w:rsid w:val="00EF703D"/>
    <w:pPr>
      <w:suppressAutoHyphens w:val="0"/>
      <w:spacing w:after="160"/>
      <w:ind w:left="1418" w:hanging="1418"/>
      <w:jc w:val="both"/>
    </w:pPr>
    <w:rPr>
      <w:sz w:val="28"/>
      <w:szCs w:val="20"/>
    </w:rPr>
  </w:style>
  <w:style w:type="paragraph" w:styleId="aff6">
    <w:name w:val="footer"/>
    <w:basedOn w:val="a"/>
    <w:rsid w:val="00EF703D"/>
    <w:pPr>
      <w:tabs>
        <w:tab w:val="center" w:pos="4677"/>
        <w:tab w:val="right" w:pos="9355"/>
      </w:tabs>
    </w:pPr>
  </w:style>
  <w:style w:type="paragraph" w:customStyle="1" w:styleId="P59">
    <w:name w:val="P59"/>
    <w:basedOn w:val="a"/>
    <w:rsid w:val="00EF703D"/>
    <w:pPr>
      <w:widowControl w:val="0"/>
      <w:tabs>
        <w:tab w:val="left" w:pos="-3420"/>
      </w:tabs>
      <w:suppressAutoHyphens w:val="0"/>
      <w:jc w:val="center"/>
      <w:textAlignment w:val="baseline"/>
    </w:pPr>
    <w:rPr>
      <w:szCs w:val="20"/>
    </w:rPr>
  </w:style>
  <w:style w:type="paragraph" w:customStyle="1" w:styleId="P68">
    <w:name w:val="P68"/>
    <w:basedOn w:val="a"/>
    <w:rsid w:val="00EF703D"/>
    <w:pPr>
      <w:widowControl w:val="0"/>
      <w:suppressAutoHyphens w:val="0"/>
      <w:jc w:val="both"/>
      <w:textAlignment w:val="baseline"/>
    </w:pPr>
    <w:rPr>
      <w:szCs w:val="20"/>
    </w:rPr>
  </w:style>
  <w:style w:type="paragraph" w:customStyle="1" w:styleId="P81">
    <w:name w:val="P81"/>
    <w:basedOn w:val="a"/>
    <w:rsid w:val="00EF703D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19">
    <w:name w:val="P19"/>
    <w:basedOn w:val="a"/>
    <w:rsid w:val="00EF703D"/>
    <w:pPr>
      <w:suppressAutoHyphens w:val="0"/>
      <w:autoSpaceDE w:val="0"/>
      <w:ind w:firstLine="540"/>
      <w:jc w:val="both"/>
    </w:pPr>
    <w:rPr>
      <w:rFonts w:eastAsia="SimSun1"/>
      <w:szCs w:val="20"/>
    </w:rPr>
  </w:style>
  <w:style w:type="paragraph" w:customStyle="1" w:styleId="P22">
    <w:name w:val="P22"/>
    <w:basedOn w:val="a"/>
    <w:rsid w:val="00EF703D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P23">
    <w:name w:val="P23"/>
    <w:basedOn w:val="a"/>
    <w:rsid w:val="00EF703D"/>
    <w:pPr>
      <w:suppressAutoHyphens w:val="0"/>
      <w:autoSpaceDE w:val="0"/>
      <w:ind w:firstLine="540"/>
      <w:jc w:val="both"/>
    </w:pPr>
    <w:rPr>
      <w:szCs w:val="20"/>
    </w:rPr>
  </w:style>
  <w:style w:type="paragraph" w:customStyle="1" w:styleId="Standard">
    <w:name w:val="Standard"/>
    <w:basedOn w:val="a"/>
    <w:rsid w:val="00EF703D"/>
    <w:pPr>
      <w:suppressAutoHyphens w:val="0"/>
      <w:textAlignment w:val="baseline"/>
    </w:pPr>
    <w:rPr>
      <w:rFonts w:eastAsia="SimSun1"/>
      <w:szCs w:val="20"/>
    </w:rPr>
  </w:style>
  <w:style w:type="paragraph" w:customStyle="1" w:styleId="P86">
    <w:name w:val="P86"/>
    <w:basedOn w:val="a"/>
    <w:rsid w:val="00EF703D"/>
    <w:pPr>
      <w:widowControl w:val="0"/>
      <w:suppressAutoHyphens w:val="0"/>
      <w:ind w:left="141"/>
      <w:jc w:val="both"/>
      <w:textAlignment w:val="baseline"/>
    </w:pPr>
    <w:rPr>
      <w:szCs w:val="20"/>
    </w:rPr>
  </w:style>
  <w:style w:type="paragraph" w:customStyle="1" w:styleId="P44">
    <w:name w:val="P44"/>
    <w:basedOn w:val="ConsPlusNormal"/>
    <w:rsid w:val="00EF703D"/>
    <w:pPr>
      <w:widowControl/>
      <w:suppressAutoHyphens w:val="0"/>
      <w:autoSpaceDE w:val="0"/>
      <w:ind w:firstLine="720"/>
      <w:jc w:val="both"/>
      <w:textAlignment w:val="baseline"/>
    </w:pPr>
    <w:rPr>
      <w:sz w:val="24"/>
    </w:rPr>
  </w:style>
  <w:style w:type="paragraph" w:customStyle="1" w:styleId="P100">
    <w:name w:val="P100"/>
    <w:basedOn w:val="a"/>
    <w:rsid w:val="00EF703D"/>
    <w:pPr>
      <w:tabs>
        <w:tab w:val="left" w:pos="0"/>
      </w:tabs>
      <w:suppressAutoHyphens w:val="0"/>
      <w:ind w:firstLine="709"/>
      <w:jc w:val="both"/>
      <w:textAlignment w:val="baseline"/>
    </w:pPr>
    <w:rPr>
      <w:szCs w:val="20"/>
    </w:rPr>
  </w:style>
  <w:style w:type="paragraph" w:customStyle="1" w:styleId="P39">
    <w:name w:val="P39"/>
    <w:basedOn w:val="a"/>
    <w:rsid w:val="00EF703D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94">
    <w:name w:val="P94"/>
    <w:basedOn w:val="a"/>
    <w:rsid w:val="00EF703D"/>
    <w:pPr>
      <w:widowControl w:val="0"/>
      <w:shd w:val="clear" w:color="auto" w:fill="FFFFFF"/>
      <w:suppressAutoHyphens w:val="0"/>
      <w:autoSpaceDE w:val="0"/>
      <w:textAlignment w:val="baseline"/>
    </w:pPr>
    <w:rPr>
      <w:szCs w:val="20"/>
    </w:rPr>
  </w:style>
  <w:style w:type="paragraph" w:customStyle="1" w:styleId="P83">
    <w:name w:val="P83"/>
    <w:basedOn w:val="a"/>
    <w:rsid w:val="00EF703D"/>
    <w:pPr>
      <w:widowControl w:val="0"/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P64">
    <w:name w:val="P64"/>
    <w:basedOn w:val="a"/>
    <w:rsid w:val="00EF703D"/>
    <w:pPr>
      <w:widowControl w:val="0"/>
      <w:tabs>
        <w:tab w:val="left" w:pos="-3420"/>
      </w:tabs>
      <w:suppressAutoHyphens w:val="0"/>
      <w:ind w:firstLine="540"/>
      <w:jc w:val="both"/>
      <w:textAlignment w:val="baseline"/>
    </w:pPr>
    <w:rPr>
      <w:szCs w:val="20"/>
    </w:rPr>
  </w:style>
  <w:style w:type="paragraph" w:customStyle="1" w:styleId="1c">
    <w:name w:val="Абзац списка1"/>
    <w:basedOn w:val="a"/>
    <w:rsid w:val="00EF703D"/>
    <w:pPr>
      <w:suppressAutoHyphens w:val="0"/>
      <w:ind w:left="720"/>
    </w:pPr>
    <w:rPr>
      <w:rFonts w:eastAsia="Calibri"/>
    </w:rPr>
  </w:style>
  <w:style w:type="paragraph" w:customStyle="1" w:styleId="punct">
    <w:name w:val="punct"/>
    <w:basedOn w:val="a"/>
    <w:rsid w:val="00EF703D"/>
    <w:pPr>
      <w:tabs>
        <w:tab w:val="num" w:pos="1077"/>
      </w:tabs>
      <w:suppressAutoHyphens w:val="0"/>
      <w:autoSpaceDE w:val="0"/>
      <w:spacing w:line="360" w:lineRule="auto"/>
      <w:ind w:firstLine="720"/>
      <w:jc w:val="both"/>
    </w:pPr>
    <w:rPr>
      <w:sz w:val="26"/>
      <w:szCs w:val="26"/>
    </w:rPr>
  </w:style>
  <w:style w:type="paragraph" w:styleId="aff7">
    <w:name w:val="No Spacing"/>
    <w:qFormat/>
    <w:rsid w:val="00EF703D"/>
    <w:pPr>
      <w:suppressAutoHyphens/>
    </w:pPr>
    <w:rPr>
      <w:kern w:val="1"/>
      <w:sz w:val="24"/>
      <w:szCs w:val="24"/>
      <w:lang w:eastAsia="zh-CN"/>
    </w:rPr>
  </w:style>
  <w:style w:type="paragraph" w:customStyle="1" w:styleId="P16">
    <w:name w:val="P16"/>
    <w:basedOn w:val="a"/>
    <w:rsid w:val="00EF703D"/>
    <w:pPr>
      <w:widowControl w:val="0"/>
      <w:suppressAutoHyphens w:val="0"/>
      <w:jc w:val="center"/>
      <w:textAlignment w:val="baseline"/>
    </w:pPr>
    <w:rPr>
      <w:rFonts w:eastAsia="SimSun1"/>
      <w:b/>
      <w:szCs w:val="20"/>
    </w:rPr>
  </w:style>
  <w:style w:type="paragraph" w:customStyle="1" w:styleId="P61">
    <w:name w:val="P61"/>
    <w:basedOn w:val="a"/>
    <w:rsid w:val="00EF703D"/>
    <w:pPr>
      <w:widowControl w:val="0"/>
      <w:tabs>
        <w:tab w:val="left" w:pos="-3420"/>
      </w:tabs>
      <w:suppressAutoHyphens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rsid w:val="00EF703D"/>
    <w:pPr>
      <w:widowControl w:val="0"/>
      <w:tabs>
        <w:tab w:val="left" w:pos="6054"/>
      </w:tabs>
      <w:suppressAutoHyphens w:val="0"/>
      <w:autoSpaceDE w:val="0"/>
      <w:ind w:left="5760"/>
      <w:textAlignment w:val="baseline"/>
    </w:pPr>
    <w:rPr>
      <w:szCs w:val="20"/>
    </w:rPr>
  </w:style>
  <w:style w:type="paragraph" w:customStyle="1" w:styleId="formattext">
    <w:name w:val="formattext"/>
    <w:basedOn w:val="a"/>
    <w:rsid w:val="00EF703D"/>
    <w:pPr>
      <w:suppressAutoHyphens w:val="0"/>
      <w:spacing w:before="280" w:after="280"/>
    </w:pPr>
  </w:style>
  <w:style w:type="paragraph" w:customStyle="1" w:styleId="25">
    <w:name w:val="Название2"/>
    <w:basedOn w:val="a"/>
    <w:rsid w:val="00EF703D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26">
    <w:name w:val="Указатель2"/>
    <w:basedOn w:val="a"/>
    <w:rsid w:val="00EF703D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d">
    <w:name w:val="Название1"/>
    <w:basedOn w:val="a"/>
    <w:rsid w:val="00EF703D"/>
    <w:pPr>
      <w:suppressLineNumbers/>
      <w:suppressAutoHyphens w:val="0"/>
      <w:spacing w:before="120" w:after="120" w:line="276" w:lineRule="auto"/>
    </w:pPr>
    <w:rPr>
      <w:rFonts w:eastAsia="Calibri" w:cs="Mangal"/>
      <w:i/>
      <w:iCs/>
    </w:rPr>
  </w:style>
  <w:style w:type="paragraph" w:customStyle="1" w:styleId="1e">
    <w:name w:val="Указатель1"/>
    <w:basedOn w:val="a"/>
    <w:rsid w:val="00EF703D"/>
    <w:pPr>
      <w:suppressLineNumbers/>
      <w:suppressAutoHyphens w:val="0"/>
      <w:spacing w:after="200" w:line="276" w:lineRule="auto"/>
    </w:pPr>
    <w:rPr>
      <w:rFonts w:eastAsia="Calibri" w:cs="Mangal"/>
      <w:sz w:val="28"/>
      <w:szCs w:val="22"/>
    </w:rPr>
  </w:style>
  <w:style w:type="paragraph" w:customStyle="1" w:styleId="1f">
    <w:name w:val="Текст1"/>
    <w:basedOn w:val="a"/>
    <w:rsid w:val="00EF703D"/>
    <w:pPr>
      <w:suppressAutoHyphens w:val="0"/>
      <w:spacing w:after="200" w:line="276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1f0">
    <w:name w:val="Текст примечания1"/>
    <w:basedOn w:val="a"/>
    <w:rsid w:val="00EF703D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27">
    <w:name w:val="Текст примечания2"/>
    <w:basedOn w:val="a"/>
    <w:rsid w:val="00EF703D"/>
    <w:rPr>
      <w:sz w:val="20"/>
      <w:szCs w:val="20"/>
    </w:rPr>
  </w:style>
  <w:style w:type="paragraph" w:styleId="aff8">
    <w:name w:val="annotation subject"/>
    <w:basedOn w:val="1f0"/>
    <w:next w:val="1f0"/>
    <w:rsid w:val="00EF703D"/>
    <w:rPr>
      <w:b/>
      <w:bCs/>
    </w:rPr>
  </w:style>
  <w:style w:type="paragraph" w:styleId="aff9">
    <w:name w:val="Balloon Text"/>
    <w:basedOn w:val="a"/>
    <w:rsid w:val="00EF703D"/>
    <w:pPr>
      <w:suppressAutoHyphens w:val="0"/>
    </w:pPr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Standard"/>
    <w:rsid w:val="00EF703D"/>
    <w:pPr>
      <w:widowControl w:val="0"/>
      <w:suppressAutoHyphens/>
      <w:spacing w:after="120"/>
    </w:pPr>
    <w:rPr>
      <w:rFonts w:eastAsia="Andale Sans UI" w:cs="Tahoma"/>
      <w:szCs w:val="24"/>
      <w:lang w:val="de-DE" w:bidi="fa-IR"/>
    </w:rPr>
  </w:style>
  <w:style w:type="paragraph" w:customStyle="1" w:styleId="1f1">
    <w:name w:val="Знак1"/>
    <w:basedOn w:val="a"/>
    <w:rsid w:val="00EF703D"/>
    <w:pPr>
      <w:tabs>
        <w:tab w:val="num" w:pos="0"/>
      </w:tabs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EF703D"/>
    <w:pPr>
      <w:tabs>
        <w:tab w:val="num" w:pos="0"/>
      </w:tabs>
      <w:suppressAutoHyphens w:val="0"/>
      <w:spacing w:after="60"/>
      <w:ind w:left="450" w:hanging="450"/>
      <w:jc w:val="both"/>
    </w:pPr>
    <w:rPr>
      <w:szCs w:val="20"/>
    </w:rPr>
  </w:style>
  <w:style w:type="paragraph" w:customStyle="1" w:styleId="Char">
    <w:name w:val="Char Знак"/>
    <w:basedOn w:val="a"/>
    <w:rsid w:val="00EF703D"/>
    <w:pPr>
      <w:suppressAutoHyphens w:val="0"/>
      <w:spacing w:after="160" w:line="240" w:lineRule="exact"/>
    </w:pPr>
    <w:rPr>
      <w:rFonts w:eastAsia="SimSun"/>
      <w:b/>
      <w:sz w:val="28"/>
      <w:lang w:val="en-US"/>
    </w:rPr>
  </w:style>
  <w:style w:type="paragraph" w:styleId="affa">
    <w:name w:val="Subtitle"/>
    <w:basedOn w:val="a"/>
    <w:next w:val="aff"/>
    <w:qFormat/>
    <w:rsid w:val="00EF703D"/>
    <w:pPr>
      <w:suppressAutoHyphens w:val="0"/>
      <w:spacing w:line="432" w:lineRule="auto"/>
      <w:jc w:val="center"/>
    </w:pPr>
    <w:rPr>
      <w:sz w:val="32"/>
      <w:szCs w:val="20"/>
    </w:rPr>
  </w:style>
  <w:style w:type="paragraph" w:styleId="affb">
    <w:name w:val="Body Text Indent"/>
    <w:basedOn w:val="a"/>
    <w:rsid w:val="00EF703D"/>
    <w:pPr>
      <w:suppressAutoHyphens w:val="0"/>
      <w:spacing w:after="120" w:line="276" w:lineRule="auto"/>
      <w:ind w:left="283"/>
    </w:pPr>
    <w:rPr>
      <w:rFonts w:eastAsia="Calibri"/>
      <w:sz w:val="28"/>
      <w:szCs w:val="22"/>
    </w:rPr>
  </w:style>
  <w:style w:type="paragraph" w:customStyle="1" w:styleId="LO-Normal">
    <w:name w:val="LO-Normal"/>
    <w:rsid w:val="00EF703D"/>
    <w:pPr>
      <w:widowControl w:val="0"/>
      <w:suppressAutoHyphens/>
      <w:ind w:firstLine="400"/>
      <w:jc w:val="both"/>
    </w:pPr>
    <w:rPr>
      <w:sz w:val="24"/>
      <w:lang w:eastAsia="zh-CN"/>
    </w:rPr>
  </w:style>
  <w:style w:type="paragraph" w:customStyle="1" w:styleId="subpunct">
    <w:name w:val="subpunct"/>
    <w:basedOn w:val="a"/>
    <w:rsid w:val="00EF703D"/>
    <w:pPr>
      <w:tabs>
        <w:tab w:val="num" w:pos="1077"/>
        <w:tab w:val="left" w:pos="1631"/>
      </w:tabs>
      <w:suppressAutoHyphens w:val="0"/>
      <w:autoSpaceDE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ffc">
    <w:name w:val="footnote text"/>
    <w:basedOn w:val="a"/>
    <w:rsid w:val="00EF703D"/>
    <w:pPr>
      <w:suppressAutoHyphens w:val="0"/>
      <w:spacing w:after="200" w:line="276" w:lineRule="auto"/>
    </w:pPr>
    <w:rPr>
      <w:rFonts w:eastAsia="Calibri"/>
      <w:sz w:val="20"/>
      <w:szCs w:val="20"/>
    </w:rPr>
  </w:style>
  <w:style w:type="paragraph" w:customStyle="1" w:styleId="1f2">
    <w:name w:val="Схема документа1"/>
    <w:basedOn w:val="a"/>
    <w:rsid w:val="00EF703D"/>
    <w:pPr>
      <w:shd w:val="clear" w:color="auto" w:fill="000080"/>
      <w:suppressAutoHyphens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paragraph" w:customStyle="1" w:styleId="311">
    <w:name w:val="Основной текст с отступом 31"/>
    <w:basedOn w:val="a"/>
    <w:rsid w:val="00EF703D"/>
    <w:pPr>
      <w:suppressAutoHyphens w:val="0"/>
      <w:spacing w:after="120" w:line="276" w:lineRule="auto"/>
      <w:ind w:left="283"/>
    </w:pPr>
    <w:rPr>
      <w:rFonts w:eastAsia="Calibri"/>
      <w:sz w:val="16"/>
      <w:szCs w:val="16"/>
    </w:rPr>
  </w:style>
  <w:style w:type="paragraph" w:customStyle="1" w:styleId="affd">
    <w:name w:val="Знак Знак Знак Знак Знак Знак Знак Знак Знак Знак"/>
    <w:basedOn w:val="a"/>
    <w:rsid w:val="00EF703D"/>
    <w:pPr>
      <w:suppressAutoHyphens w:val="0"/>
      <w:spacing w:after="160" w:line="240" w:lineRule="exact"/>
      <w:ind w:firstLine="567"/>
      <w:jc w:val="both"/>
    </w:pPr>
    <w:rPr>
      <w:rFonts w:ascii="Verdana" w:hAnsi="Verdana" w:cs="Verdana"/>
      <w:sz w:val="20"/>
      <w:szCs w:val="20"/>
      <w:lang w:val="en-US"/>
    </w:rPr>
  </w:style>
  <w:style w:type="paragraph" w:styleId="affe">
    <w:name w:val="endnote text"/>
    <w:basedOn w:val="a"/>
    <w:rsid w:val="00EF703D"/>
    <w:pPr>
      <w:suppressAutoHyphens w:val="0"/>
      <w:autoSpaceDE w:val="0"/>
    </w:pPr>
    <w:rPr>
      <w:sz w:val="20"/>
      <w:szCs w:val="20"/>
    </w:rPr>
  </w:style>
  <w:style w:type="paragraph" w:customStyle="1" w:styleId="afff">
    <w:name w:val="Заголовок таблицы"/>
    <w:basedOn w:val="aff3"/>
    <w:rsid w:val="00EF703D"/>
    <w:pPr>
      <w:suppressAutoHyphens w:val="0"/>
      <w:jc w:val="center"/>
    </w:pPr>
    <w:rPr>
      <w:rFonts w:ascii="Times New Roman" w:hAnsi="Times New Roman" w:cs="Times New Roman"/>
      <w:b/>
      <w:bCs/>
      <w:sz w:val="28"/>
    </w:rPr>
  </w:style>
  <w:style w:type="paragraph" w:customStyle="1" w:styleId="afff0">
    <w:name w:val="Содержимое врезки"/>
    <w:basedOn w:val="aff"/>
    <w:rsid w:val="00EF703D"/>
    <w:pPr>
      <w:suppressAutoHyphens w:val="0"/>
    </w:pPr>
    <w:rPr>
      <w:rFonts w:ascii="Times New Roman" w:hAnsi="Times New Roman" w:cs="Times New Roman"/>
      <w:sz w:val="28"/>
    </w:rPr>
  </w:style>
  <w:style w:type="paragraph" w:customStyle="1" w:styleId="320">
    <w:name w:val="Основной текст с отступом 32"/>
    <w:basedOn w:val="a"/>
    <w:rsid w:val="00EF703D"/>
    <w:pPr>
      <w:spacing w:after="120"/>
      <w:ind w:left="283"/>
    </w:pPr>
    <w:rPr>
      <w:sz w:val="16"/>
      <w:szCs w:val="16"/>
    </w:rPr>
  </w:style>
  <w:style w:type="paragraph" w:styleId="afff1">
    <w:name w:val="List Paragraph"/>
    <w:basedOn w:val="a"/>
    <w:qFormat/>
    <w:rsid w:val="00EF703D"/>
    <w:pPr>
      <w:suppressAutoHyphens w:val="0"/>
      <w:ind w:left="720"/>
      <w:contextualSpacing/>
    </w:pPr>
    <w:rPr>
      <w:rFonts w:ascii="Calibri" w:hAnsi="Calibri" w:cs="Calibri"/>
      <w:lang w:val="en-US" w:bidi="en-US"/>
    </w:rPr>
  </w:style>
  <w:style w:type="paragraph" w:styleId="28">
    <w:name w:val="Quote"/>
    <w:basedOn w:val="a"/>
    <w:next w:val="a"/>
    <w:qFormat/>
    <w:rsid w:val="00EF703D"/>
    <w:pPr>
      <w:suppressAutoHyphens w:val="0"/>
    </w:pPr>
    <w:rPr>
      <w:rFonts w:ascii="Calibri" w:hAnsi="Calibri" w:cs="Calibri"/>
      <w:i/>
      <w:lang w:val="en-US" w:bidi="en-US"/>
    </w:rPr>
  </w:style>
  <w:style w:type="paragraph" w:styleId="afff2">
    <w:name w:val="Intense Quote"/>
    <w:basedOn w:val="a"/>
    <w:next w:val="a"/>
    <w:qFormat/>
    <w:rsid w:val="00EF703D"/>
    <w:pPr>
      <w:suppressAutoHyphens w:val="0"/>
      <w:ind w:left="720" w:right="720"/>
    </w:pPr>
    <w:rPr>
      <w:rFonts w:ascii="Calibri" w:hAnsi="Calibri" w:cs="Calibri"/>
      <w:b/>
      <w:i/>
      <w:szCs w:val="22"/>
      <w:lang w:val="en-US" w:bidi="en-US"/>
    </w:rPr>
  </w:style>
  <w:style w:type="paragraph" w:customStyle="1" w:styleId="1f3">
    <w:name w:val="Без интервала1"/>
    <w:rsid w:val="00EF703D"/>
    <w:pPr>
      <w:widowControl w:val="0"/>
      <w:suppressAutoHyphens/>
      <w:spacing w:after="200" w:line="276" w:lineRule="auto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customStyle="1" w:styleId="1f4">
    <w:name w:val="Обычный (веб)1"/>
    <w:basedOn w:val="a"/>
    <w:rsid w:val="00EF703D"/>
    <w:pPr>
      <w:suppressAutoHyphens w:val="0"/>
      <w:spacing w:after="200" w:line="276" w:lineRule="auto"/>
      <w:ind w:firstLine="567"/>
      <w:jc w:val="both"/>
    </w:pPr>
    <w:rPr>
      <w:rFonts w:ascii="Calibri" w:hAnsi="Calibri" w:cs="Calibri"/>
      <w:sz w:val="28"/>
      <w:szCs w:val="22"/>
      <w:lang w:val="en-US" w:bidi="en-US"/>
    </w:rPr>
  </w:style>
  <w:style w:type="paragraph" w:customStyle="1" w:styleId="ConsPlusDocList0">
    <w:name w:val="ConsPlusDocList"/>
    <w:next w:val="a"/>
    <w:rsid w:val="00EF703D"/>
    <w:pPr>
      <w:widowControl w:val="0"/>
      <w:suppressAutoHyphens/>
      <w:autoSpaceDE w:val="0"/>
      <w:spacing w:after="200" w:line="276" w:lineRule="auto"/>
    </w:pPr>
    <w:rPr>
      <w:rFonts w:ascii="Arial" w:eastAsia="Arial" w:hAnsi="Arial" w:cs="Arial"/>
      <w:sz w:val="22"/>
      <w:szCs w:val="22"/>
      <w:lang w:eastAsia="zh-CN" w:bidi="hi-IN"/>
    </w:rPr>
  </w:style>
  <w:style w:type="paragraph" w:customStyle="1" w:styleId="29">
    <w:name w:val="Схема документа2"/>
    <w:basedOn w:val="a"/>
    <w:rsid w:val="00EF703D"/>
    <w:pPr>
      <w:suppressAutoHyphens w:val="0"/>
    </w:pPr>
    <w:rPr>
      <w:rFonts w:ascii="Tahoma" w:hAnsi="Tahoma" w:cs="Tahoma"/>
      <w:sz w:val="16"/>
      <w:szCs w:val="16"/>
      <w:lang w:val="en-US" w:bidi="en-US"/>
    </w:rPr>
  </w:style>
  <w:style w:type="paragraph" w:customStyle="1" w:styleId="1f5">
    <w:name w:val="Название объекта1"/>
    <w:basedOn w:val="a"/>
    <w:next w:val="a"/>
    <w:rsid w:val="00EF703D"/>
    <w:pPr>
      <w:suppressAutoHyphens w:val="0"/>
      <w:spacing w:after="200"/>
      <w:ind w:firstLine="709"/>
      <w:jc w:val="both"/>
    </w:pPr>
    <w:rPr>
      <w:i/>
      <w:iCs/>
      <w:color w:val="1F497D"/>
      <w:sz w:val="18"/>
      <w:szCs w:val="18"/>
    </w:rPr>
  </w:style>
  <w:style w:type="paragraph" w:customStyle="1" w:styleId="1f6">
    <w:name w:val="Заголовок таблицы ссылок1"/>
    <w:basedOn w:val="1"/>
    <w:next w:val="a"/>
    <w:rsid w:val="00EF703D"/>
    <w:pPr>
      <w:keepNext/>
      <w:keepLines/>
      <w:widowControl/>
      <w:autoSpaceDE/>
      <w:spacing w:before="0" w:after="160" w:line="360" w:lineRule="auto"/>
    </w:pPr>
    <w:rPr>
      <w:rFonts w:ascii="Times New Roman" w:hAnsi="Times New Roman" w:cs="Times New Roman"/>
      <w:bCs w:val="0"/>
      <w:color w:val="auto"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DJ_Diesel</dc:creator>
  <cp:keywords/>
  <cp:lastModifiedBy>User2306</cp:lastModifiedBy>
  <cp:revision>3</cp:revision>
  <cp:lastPrinted>2018-11-23T05:30:00Z</cp:lastPrinted>
  <dcterms:created xsi:type="dcterms:W3CDTF">2019-12-12T05:22:00Z</dcterms:created>
  <dcterms:modified xsi:type="dcterms:W3CDTF">2019-12-12T05:24:00Z</dcterms:modified>
</cp:coreProperties>
</file>