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74D6" w:rsidRDefault="00F13C5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5pt;height:53.3pt" filled="t">
            <v:fill color2="black"/>
            <v:imagedata r:id="rId7" o:title=""/>
          </v:shape>
        </w:pict>
      </w:r>
    </w:p>
    <w:p w:rsidR="003174D6" w:rsidRDefault="003174D6">
      <w:pPr>
        <w:pStyle w:val="1"/>
        <w:rPr>
          <w:b w:val="0"/>
          <w:bCs w:val="0"/>
          <w:sz w:val="24"/>
          <w:szCs w:val="24"/>
        </w:rPr>
      </w:pPr>
    </w:p>
    <w:p w:rsidR="003174D6" w:rsidRDefault="003174D6" w:rsidP="00807D9B">
      <w:pPr>
        <w:pStyle w:val="1"/>
        <w:spacing w:before="0" w:after="0"/>
        <w:rPr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АДМИНИСТРАЦИЯ ГОРОДА ВЯТСКИЕ ПОЛЯНЫ</w:t>
      </w:r>
    </w:p>
    <w:p w:rsidR="003174D6" w:rsidRDefault="003174D6" w:rsidP="00807D9B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3174D6" w:rsidRDefault="003174D6">
      <w:pPr>
        <w:jc w:val="center"/>
        <w:rPr>
          <w:b/>
          <w:bCs/>
          <w:sz w:val="32"/>
        </w:rPr>
      </w:pPr>
    </w:p>
    <w:p w:rsidR="003174D6" w:rsidRDefault="003174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2"/>
          <w:szCs w:val="32"/>
        </w:rPr>
        <w:t>ПОСТАНОВЛЕНИЕ</w:t>
      </w:r>
    </w:p>
    <w:p w:rsidR="003174D6" w:rsidRDefault="003174D6">
      <w:pPr>
        <w:jc w:val="center"/>
        <w:rPr>
          <w:b/>
          <w:bCs/>
          <w:sz w:val="44"/>
          <w:szCs w:val="44"/>
        </w:rPr>
      </w:pPr>
    </w:p>
    <w:p w:rsidR="003174D6" w:rsidRDefault="00807D9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02.12.2019</w:t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</w:t>
      </w:r>
      <w:r w:rsidR="003174D6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1685</w:t>
      </w:r>
    </w:p>
    <w:p w:rsidR="003174D6" w:rsidRDefault="003174D6">
      <w:pPr>
        <w:jc w:val="center"/>
        <w:rPr>
          <w:b/>
        </w:rPr>
      </w:pPr>
      <w:r>
        <w:rPr>
          <w:sz w:val="28"/>
          <w:szCs w:val="28"/>
        </w:rPr>
        <w:t>г. Вятские Поляны</w:t>
      </w:r>
    </w:p>
    <w:p w:rsidR="003174D6" w:rsidRDefault="003174D6">
      <w:pPr>
        <w:jc w:val="both"/>
        <w:rPr>
          <w:b/>
        </w:rPr>
      </w:pPr>
    </w:p>
    <w:p w:rsidR="003174D6" w:rsidRDefault="003174D6">
      <w:pPr>
        <w:jc w:val="center"/>
        <w:rPr>
          <w:b/>
          <w:sz w:val="28"/>
          <w:szCs w:val="28"/>
        </w:rPr>
      </w:pPr>
    </w:p>
    <w:p w:rsidR="003174D6" w:rsidRDefault="003174D6" w:rsidP="00B5325B">
      <w:pPr>
        <w:jc w:val="center"/>
        <w:rPr>
          <w:b/>
          <w:sz w:val="44"/>
          <w:szCs w:val="44"/>
        </w:rPr>
      </w:pPr>
      <w:r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D46938">
        <w:rPr>
          <w:b/>
          <w:bCs/>
          <w:sz w:val="28"/>
          <w:szCs w:val="28"/>
        </w:rPr>
        <w:t xml:space="preserve">Предоставление разрешения на отклонения от предельных параметров разрешенного строительства, реконструкции объектов капитального строительства </w:t>
      </w:r>
      <w:r w:rsidR="00FC1B6E">
        <w:rPr>
          <w:b/>
          <w:bCs/>
          <w:sz w:val="28"/>
          <w:szCs w:val="28"/>
        </w:rPr>
        <w:t>н</w:t>
      </w:r>
      <w:r w:rsidR="00D46938">
        <w:rPr>
          <w:b/>
          <w:bCs/>
          <w:sz w:val="28"/>
          <w:szCs w:val="28"/>
        </w:rPr>
        <w:t>а территории муниципального образования городского округа</w:t>
      </w:r>
      <w:r>
        <w:rPr>
          <w:b/>
          <w:color w:val="000000"/>
          <w:sz w:val="28"/>
          <w:szCs w:val="28"/>
        </w:rPr>
        <w:t xml:space="preserve">» </w:t>
      </w:r>
    </w:p>
    <w:p w:rsidR="003174D6" w:rsidRPr="00B5325B" w:rsidRDefault="003174D6">
      <w:pPr>
        <w:ind w:firstLine="709"/>
        <w:jc w:val="center"/>
        <w:rPr>
          <w:b/>
          <w:sz w:val="36"/>
          <w:szCs w:val="36"/>
        </w:rPr>
      </w:pPr>
    </w:p>
    <w:p w:rsidR="003174D6" w:rsidRDefault="00DD1C01">
      <w:pPr>
        <w:pStyle w:val="ConsPlusDocList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174D6">
        <w:rPr>
          <w:rFonts w:ascii="Times New Roman" w:hAnsi="Times New Roman" w:cs="Times New Roman"/>
          <w:sz w:val="28"/>
          <w:szCs w:val="28"/>
        </w:rPr>
        <w:t>соответствии с Федеральным законом от 27.07.2010 № 210-ФЗ «Об организации предоставления государственных и муниципальных услуг», администрация города Вятские Поляны ПОСТАНОВЛЯЕТ:</w:t>
      </w:r>
      <w:bookmarkStart w:id="0" w:name="p11"/>
      <w:bookmarkEnd w:id="0"/>
    </w:p>
    <w:p w:rsidR="003174D6" w:rsidRDefault="003174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Утвердить административный регламент предоставления муниципальной услуги «</w:t>
      </w:r>
      <w:r w:rsidR="00D46938">
        <w:rPr>
          <w:sz w:val="28"/>
          <w:szCs w:val="28"/>
        </w:rPr>
        <w:t>Предоставления разрешения на отклонение от предельных параметров разрешенного строительства, реконструкции объектов капитального строительств</w:t>
      </w:r>
      <w:r w:rsidR="00B5325B">
        <w:rPr>
          <w:sz w:val="28"/>
          <w:szCs w:val="28"/>
        </w:rPr>
        <w:t>а</w:t>
      </w:r>
      <w:r w:rsidR="00D46938">
        <w:rPr>
          <w:sz w:val="28"/>
          <w:szCs w:val="28"/>
        </w:rPr>
        <w:t>, расположенных на территории муниципального образования</w:t>
      </w:r>
      <w:r w:rsidR="006D3D34">
        <w:rPr>
          <w:sz w:val="28"/>
          <w:szCs w:val="28"/>
        </w:rPr>
        <w:t>» согласно приложению</w:t>
      </w:r>
      <w:r>
        <w:rPr>
          <w:sz w:val="28"/>
          <w:szCs w:val="28"/>
        </w:rPr>
        <w:t>.</w:t>
      </w:r>
    </w:p>
    <w:p w:rsidR="003174D6" w:rsidRDefault="003174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Признать утратившими силу постановления администрации города Вятские Поляны:</w:t>
      </w:r>
    </w:p>
    <w:p w:rsidR="003174D6" w:rsidRDefault="003174D6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D46938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.1</w:t>
      </w:r>
      <w:r w:rsidR="00D46938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D46938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2</w:t>
      </w:r>
      <w:r w:rsidR="00D46938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05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D46938">
        <w:rPr>
          <w:rFonts w:ascii="Times New Roman" w:hAnsi="Times New Roman" w:cs="Times New Roman"/>
          <w:b w:val="0"/>
          <w:sz w:val="28"/>
          <w:szCs w:val="28"/>
        </w:rPr>
        <w:t>Предоставление разрешения на отклонени</w:t>
      </w:r>
      <w:r w:rsidR="00B5325B">
        <w:rPr>
          <w:rFonts w:ascii="Times New Roman" w:hAnsi="Times New Roman" w:cs="Times New Roman"/>
          <w:b w:val="0"/>
          <w:sz w:val="28"/>
          <w:szCs w:val="28"/>
        </w:rPr>
        <w:t>е</w:t>
      </w:r>
      <w:r w:rsidR="00D46938">
        <w:rPr>
          <w:rFonts w:ascii="Times New Roman" w:hAnsi="Times New Roman" w:cs="Times New Roman"/>
          <w:b w:val="0"/>
          <w:sz w:val="28"/>
          <w:szCs w:val="28"/>
        </w:rPr>
        <w:t xml:space="preserve"> от предельных параметров разрешенного строительства, реконструкции объектов капитального строительства, расположенных на территории муниципального образования городского округа г</w:t>
      </w:r>
      <w:r w:rsidR="00B5325B">
        <w:rPr>
          <w:rFonts w:ascii="Times New Roman" w:hAnsi="Times New Roman" w:cs="Times New Roman"/>
          <w:b w:val="0"/>
          <w:sz w:val="28"/>
          <w:szCs w:val="28"/>
        </w:rPr>
        <w:t>о</w:t>
      </w:r>
      <w:r w:rsidR="00D46938">
        <w:rPr>
          <w:rFonts w:ascii="Times New Roman" w:hAnsi="Times New Roman" w:cs="Times New Roman"/>
          <w:b w:val="0"/>
          <w:sz w:val="28"/>
          <w:szCs w:val="28"/>
        </w:rPr>
        <w:t>род Вятские Поляны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1066B2" w:rsidRDefault="001066B2">
      <w:pPr>
        <w:pStyle w:val="ConsPlusTitle"/>
        <w:widowControl/>
        <w:spacing w:line="360" w:lineRule="auto"/>
        <w:ind w:firstLine="708"/>
        <w:jc w:val="both"/>
        <w:rPr>
          <w:sz w:val="28"/>
          <w:szCs w:val="28"/>
        </w:rPr>
      </w:pPr>
    </w:p>
    <w:p w:rsidR="003174D6" w:rsidRDefault="003174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</w:t>
      </w:r>
      <w:r w:rsidR="00D46938">
        <w:rPr>
          <w:sz w:val="28"/>
          <w:szCs w:val="28"/>
        </w:rPr>
        <w:t>2</w:t>
      </w:r>
      <w:r>
        <w:rPr>
          <w:sz w:val="28"/>
          <w:szCs w:val="28"/>
        </w:rPr>
        <w:t>0.01.201</w:t>
      </w:r>
      <w:r w:rsidR="00D46938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D46938">
        <w:rPr>
          <w:sz w:val="28"/>
          <w:szCs w:val="28"/>
        </w:rPr>
        <w:t>52</w:t>
      </w:r>
      <w:r>
        <w:rPr>
          <w:sz w:val="28"/>
          <w:szCs w:val="28"/>
        </w:rPr>
        <w:t xml:space="preserve"> «О</w:t>
      </w:r>
      <w:r>
        <w:rPr>
          <w:bCs/>
          <w:sz w:val="28"/>
          <w:szCs w:val="28"/>
        </w:rPr>
        <w:t xml:space="preserve"> внесении и утверждении изменений в административный регламент предоставления муниципальной услуги  </w:t>
      </w:r>
      <w:r>
        <w:rPr>
          <w:sz w:val="28"/>
          <w:szCs w:val="28"/>
        </w:rPr>
        <w:t>«</w:t>
      </w:r>
      <w:r w:rsidR="00D46938">
        <w:rPr>
          <w:sz w:val="28"/>
          <w:szCs w:val="28"/>
        </w:rPr>
        <w:t>Предоставление разрешения на отклонени</w:t>
      </w:r>
      <w:r w:rsidR="00B5325B">
        <w:rPr>
          <w:sz w:val="28"/>
          <w:szCs w:val="28"/>
        </w:rPr>
        <w:t>е</w:t>
      </w:r>
      <w:r w:rsidR="00D46938">
        <w:rPr>
          <w:sz w:val="28"/>
          <w:szCs w:val="28"/>
        </w:rPr>
        <w:t xml:space="preserve"> от предельных параметров разрешенного строительства, реконструкции объе</w:t>
      </w:r>
      <w:r w:rsidR="00DD1C01">
        <w:rPr>
          <w:sz w:val="28"/>
          <w:szCs w:val="28"/>
        </w:rPr>
        <w:t>ктов капитального строительства, расположенных на территории муниципального образования городского округа город Вятские Поляны Кировской области</w:t>
      </w:r>
      <w:r w:rsidR="00D46938">
        <w:rPr>
          <w:sz w:val="28"/>
          <w:szCs w:val="28"/>
        </w:rPr>
        <w:t>»</w:t>
      </w:r>
      <w:r w:rsidR="00DD1C01">
        <w:rPr>
          <w:sz w:val="28"/>
          <w:szCs w:val="28"/>
        </w:rPr>
        <w:t>, утвержденный постановлением администрации города Вятские Поляны от 20.10.2015                 № 2205</w:t>
      </w:r>
      <w:r w:rsidR="00B5325B">
        <w:rPr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3174D6" w:rsidRDefault="003174D6" w:rsidP="00DD1C0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1C01">
        <w:rPr>
          <w:sz w:val="28"/>
          <w:szCs w:val="28"/>
        </w:rPr>
        <w:t>1</w:t>
      </w:r>
      <w:r>
        <w:rPr>
          <w:sz w:val="28"/>
          <w:szCs w:val="28"/>
        </w:rPr>
        <w:t>3.0</w:t>
      </w:r>
      <w:r w:rsidR="00DD1C01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DD1C01">
        <w:rPr>
          <w:sz w:val="28"/>
          <w:szCs w:val="28"/>
        </w:rPr>
        <w:t>6</w:t>
      </w:r>
      <w:r>
        <w:rPr>
          <w:sz w:val="28"/>
          <w:szCs w:val="28"/>
        </w:rPr>
        <w:t xml:space="preserve"> № 90</w:t>
      </w:r>
      <w:r w:rsidR="00DD1C01">
        <w:rPr>
          <w:sz w:val="28"/>
          <w:szCs w:val="28"/>
        </w:rPr>
        <w:t>5</w:t>
      </w:r>
      <w:r>
        <w:rPr>
          <w:sz w:val="28"/>
          <w:szCs w:val="28"/>
        </w:rPr>
        <w:t xml:space="preserve"> «О</w:t>
      </w:r>
      <w:r>
        <w:rPr>
          <w:bCs/>
          <w:sz w:val="28"/>
          <w:szCs w:val="28"/>
        </w:rPr>
        <w:t xml:space="preserve"> внесении и утверждении изменений в </w:t>
      </w:r>
      <w:r w:rsidR="00DD1C01">
        <w:rPr>
          <w:bCs/>
          <w:sz w:val="28"/>
          <w:szCs w:val="28"/>
        </w:rPr>
        <w:t>постановление администрации города Вятские Поляны от 20.10.2015                    № 2205»</w:t>
      </w:r>
      <w:r>
        <w:rPr>
          <w:sz w:val="28"/>
          <w:szCs w:val="28"/>
        </w:rPr>
        <w:t>.</w:t>
      </w:r>
    </w:p>
    <w:p w:rsidR="00762976" w:rsidRDefault="003174D6" w:rsidP="007629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62976">
        <w:rPr>
          <w:sz w:val="28"/>
          <w:szCs w:val="28"/>
        </w:rPr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</w:p>
    <w:p w:rsidR="003174D6" w:rsidRDefault="00762976" w:rsidP="00762976">
      <w:pPr>
        <w:spacing w:line="360" w:lineRule="auto"/>
        <w:ind w:firstLine="708"/>
        <w:jc w:val="both"/>
        <w:rPr>
          <w:sz w:val="56"/>
          <w:szCs w:val="56"/>
        </w:rPr>
      </w:pPr>
      <w:r>
        <w:rPr>
          <w:sz w:val="28"/>
          <w:szCs w:val="28"/>
        </w:rPr>
        <w:t>5. Настоящее постановление вступает в силу со дня его опубликования</w:t>
      </w:r>
      <w:r w:rsidR="003174D6">
        <w:rPr>
          <w:sz w:val="28"/>
          <w:szCs w:val="28"/>
        </w:rPr>
        <w:t>.</w:t>
      </w:r>
    </w:p>
    <w:p w:rsidR="003174D6" w:rsidRPr="00B5325B" w:rsidRDefault="003174D6">
      <w:pPr>
        <w:pStyle w:val="aff4"/>
        <w:spacing w:before="0" w:after="0" w:line="360" w:lineRule="auto"/>
        <w:ind w:firstLine="720"/>
        <w:jc w:val="both"/>
        <w:rPr>
          <w:sz w:val="56"/>
          <w:szCs w:val="56"/>
        </w:rPr>
      </w:pPr>
    </w:p>
    <w:p w:rsidR="00807D9B" w:rsidRDefault="000E4CC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174D6" w:rsidRPr="00671EA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174D6">
        <w:rPr>
          <w:sz w:val="28"/>
          <w:szCs w:val="28"/>
        </w:rPr>
        <w:t xml:space="preserve"> города Вятские Поляны</w:t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671EA0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671EA0">
        <w:rPr>
          <w:sz w:val="28"/>
          <w:szCs w:val="28"/>
        </w:rPr>
        <w:t xml:space="preserve">  </w:t>
      </w:r>
    </w:p>
    <w:p w:rsidR="003174D6" w:rsidRDefault="00807D9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0E4CCB">
        <w:rPr>
          <w:sz w:val="28"/>
          <w:szCs w:val="28"/>
        </w:rPr>
        <w:t>В.А. Машкин</w:t>
      </w:r>
    </w:p>
    <w:p w:rsidR="003174D6" w:rsidRDefault="003174D6">
      <w:pPr>
        <w:pBdr>
          <w:bottom w:val="single" w:sz="4" w:space="1" w:color="000000"/>
        </w:pBdr>
        <w:jc w:val="both"/>
        <w:rPr>
          <w:sz w:val="28"/>
          <w:szCs w:val="28"/>
        </w:rPr>
      </w:pPr>
    </w:p>
    <w:p w:rsidR="00DD1C01" w:rsidRPr="00B5325B" w:rsidRDefault="00DD1C01">
      <w:pPr>
        <w:jc w:val="both"/>
        <w:rPr>
          <w:sz w:val="40"/>
          <w:szCs w:val="40"/>
        </w:rPr>
      </w:pPr>
    </w:p>
    <w:p w:rsidR="003174D6" w:rsidRDefault="003174D6">
      <w:pPr>
        <w:jc w:val="both"/>
        <w:rPr>
          <w:sz w:val="44"/>
          <w:szCs w:val="44"/>
        </w:rPr>
      </w:pPr>
      <w:r>
        <w:rPr>
          <w:sz w:val="28"/>
          <w:szCs w:val="28"/>
        </w:rPr>
        <w:t>ПОДГОТОВЛЕНО</w:t>
      </w:r>
    </w:p>
    <w:p w:rsidR="003174D6" w:rsidRPr="00B5325B" w:rsidRDefault="003174D6">
      <w:pPr>
        <w:jc w:val="both"/>
        <w:rPr>
          <w:sz w:val="40"/>
          <w:szCs w:val="40"/>
        </w:rPr>
      </w:pPr>
    </w:p>
    <w:p w:rsidR="003174D6" w:rsidRDefault="003174D6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архитектуры,</w:t>
      </w:r>
    </w:p>
    <w:p w:rsidR="003174D6" w:rsidRDefault="003174D6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главный архитектор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325B">
        <w:rPr>
          <w:sz w:val="28"/>
          <w:szCs w:val="28"/>
        </w:rPr>
        <w:t xml:space="preserve">  </w:t>
      </w:r>
      <w:r>
        <w:rPr>
          <w:sz w:val="28"/>
          <w:szCs w:val="28"/>
        </w:rPr>
        <w:t>И.Е. Губанова</w:t>
      </w:r>
    </w:p>
    <w:p w:rsidR="006D3D34" w:rsidRPr="00B5325B" w:rsidRDefault="006D3D34">
      <w:pPr>
        <w:jc w:val="both"/>
        <w:rPr>
          <w:sz w:val="40"/>
          <w:szCs w:val="40"/>
        </w:rPr>
      </w:pPr>
    </w:p>
    <w:sectPr w:rsidR="006D3D34" w:rsidRPr="00B5325B" w:rsidSect="00807D9B">
      <w:headerReference w:type="even" r:id="rId8"/>
      <w:headerReference w:type="default" r:id="rId9"/>
      <w:headerReference w:type="first" r:id="rId10"/>
      <w:pgSz w:w="11906" w:h="16838"/>
      <w:pgMar w:top="1134" w:right="851" w:bottom="851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CE3" w:rsidRDefault="001A5CE3">
      <w:r>
        <w:separator/>
      </w:r>
    </w:p>
  </w:endnote>
  <w:endnote w:type="continuationSeparator" w:id="1">
    <w:p w:rsidR="001A5CE3" w:rsidRDefault="001A5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CE3" w:rsidRDefault="001A5CE3">
      <w:r>
        <w:separator/>
      </w:r>
    </w:p>
  </w:footnote>
  <w:footnote w:type="continuationSeparator" w:id="1">
    <w:p w:rsidR="001A5CE3" w:rsidRDefault="001A5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D6" w:rsidRDefault="003174D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D6" w:rsidRDefault="00F13C57">
    <w:pPr>
      <w:pStyle w:val="aff2"/>
      <w:tabs>
        <w:tab w:val="clear" w:pos="4677"/>
        <w:tab w:val="clear" w:pos="9355"/>
      </w:tabs>
      <w:jc w:val="center"/>
    </w:pPr>
    <w:fldSimple w:instr=" PAGE ">
      <w:r w:rsidR="00807D9B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D6" w:rsidRPr="00671EA0" w:rsidRDefault="003174D6" w:rsidP="00671EA0">
    <w:pPr>
      <w:pStyle w:val="af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l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F670A8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Symbol" w:hAnsi="OpenSymbol" w:cs="Open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D34"/>
    <w:rsid w:val="000032B5"/>
    <w:rsid w:val="00040EA9"/>
    <w:rsid w:val="000841D1"/>
    <w:rsid w:val="000B11BE"/>
    <w:rsid w:val="000E4CCB"/>
    <w:rsid w:val="001066B2"/>
    <w:rsid w:val="001A5CE3"/>
    <w:rsid w:val="0021590E"/>
    <w:rsid w:val="003174D6"/>
    <w:rsid w:val="003B1A44"/>
    <w:rsid w:val="004370F4"/>
    <w:rsid w:val="004A6301"/>
    <w:rsid w:val="00544E3A"/>
    <w:rsid w:val="005C5882"/>
    <w:rsid w:val="006554E1"/>
    <w:rsid w:val="00671EA0"/>
    <w:rsid w:val="00677487"/>
    <w:rsid w:val="006D3D34"/>
    <w:rsid w:val="006E1FA2"/>
    <w:rsid w:val="00762976"/>
    <w:rsid w:val="007B29EA"/>
    <w:rsid w:val="007F44DB"/>
    <w:rsid w:val="00801F5D"/>
    <w:rsid w:val="00807D9B"/>
    <w:rsid w:val="00874D13"/>
    <w:rsid w:val="008D24FF"/>
    <w:rsid w:val="00905972"/>
    <w:rsid w:val="00926E63"/>
    <w:rsid w:val="009608C0"/>
    <w:rsid w:val="0096508D"/>
    <w:rsid w:val="00A724D3"/>
    <w:rsid w:val="00A86A20"/>
    <w:rsid w:val="00B0317A"/>
    <w:rsid w:val="00B5325B"/>
    <w:rsid w:val="00BE6293"/>
    <w:rsid w:val="00CB3043"/>
    <w:rsid w:val="00D178C7"/>
    <w:rsid w:val="00D46938"/>
    <w:rsid w:val="00D63714"/>
    <w:rsid w:val="00D76AD5"/>
    <w:rsid w:val="00D8366A"/>
    <w:rsid w:val="00DD1C01"/>
    <w:rsid w:val="00E175F3"/>
    <w:rsid w:val="00E22178"/>
    <w:rsid w:val="00F13C57"/>
    <w:rsid w:val="00FC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57"/>
    <w:pPr>
      <w:suppressAutoHyphens/>
    </w:pPr>
    <w:rPr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13C57"/>
    <w:pPr>
      <w:widowControl w:val="0"/>
      <w:suppressAutoHyphens w:val="0"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F13C57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F13C57"/>
    <w:pPr>
      <w:keepNext/>
      <w:tabs>
        <w:tab w:val="num" w:pos="2700"/>
      </w:tabs>
      <w:suppressAutoHyphens w:val="0"/>
      <w:spacing w:before="60" w:after="60"/>
      <w:ind w:left="2700" w:hanging="360"/>
      <w:jc w:val="both"/>
      <w:outlineLvl w:val="2"/>
    </w:pPr>
  </w:style>
  <w:style w:type="paragraph" w:styleId="4">
    <w:name w:val="heading 4"/>
    <w:basedOn w:val="a"/>
    <w:next w:val="a"/>
    <w:qFormat/>
    <w:rsid w:val="00F13C57"/>
    <w:pPr>
      <w:keepNext/>
      <w:tabs>
        <w:tab w:val="num" w:pos="3420"/>
      </w:tabs>
      <w:suppressAutoHyphens w:val="0"/>
      <w:spacing w:after="60"/>
      <w:ind w:left="3420" w:hanging="360"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13C57"/>
    <w:pPr>
      <w:suppressAutoHyphens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qFormat/>
    <w:rsid w:val="00F13C57"/>
    <w:pPr>
      <w:tabs>
        <w:tab w:val="num" w:pos="4860"/>
      </w:tabs>
      <w:suppressAutoHyphens w:val="0"/>
      <w:spacing w:before="240" w:after="60"/>
      <w:ind w:left="4860" w:hanging="360"/>
      <w:jc w:val="both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F13C57"/>
    <w:pPr>
      <w:tabs>
        <w:tab w:val="num" w:pos="5580"/>
      </w:tabs>
      <w:suppressAutoHyphens w:val="0"/>
      <w:spacing w:before="240" w:after="60"/>
      <w:ind w:left="5580" w:hanging="360"/>
      <w:jc w:val="both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qFormat/>
    <w:rsid w:val="00F13C57"/>
    <w:pPr>
      <w:tabs>
        <w:tab w:val="num" w:pos="6300"/>
      </w:tabs>
      <w:suppressAutoHyphens w:val="0"/>
      <w:spacing w:before="240" w:after="60"/>
      <w:ind w:left="6300" w:hanging="360"/>
      <w:jc w:val="both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rsid w:val="00F13C57"/>
    <w:pPr>
      <w:tabs>
        <w:tab w:val="num" w:pos="7020"/>
      </w:tabs>
      <w:suppressAutoHyphens w:val="0"/>
      <w:spacing w:before="240" w:after="60"/>
      <w:ind w:left="7020" w:hanging="360"/>
      <w:jc w:val="both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13C57"/>
    <w:rPr>
      <w:color w:val="000000"/>
    </w:rPr>
  </w:style>
  <w:style w:type="character" w:customStyle="1" w:styleId="WW8Num1z1">
    <w:name w:val="WW8Num1z1"/>
    <w:rsid w:val="00F13C57"/>
  </w:style>
  <w:style w:type="character" w:customStyle="1" w:styleId="WW8Num1z2">
    <w:name w:val="WW8Num1z2"/>
    <w:rsid w:val="00F13C57"/>
  </w:style>
  <w:style w:type="character" w:customStyle="1" w:styleId="WW8Num1z3">
    <w:name w:val="WW8Num1z3"/>
    <w:rsid w:val="00F13C57"/>
  </w:style>
  <w:style w:type="character" w:customStyle="1" w:styleId="WW8Num2z0">
    <w:name w:val="WW8Num2z0"/>
    <w:rsid w:val="00F13C57"/>
    <w:rPr>
      <w:rFonts w:ascii="Symbol" w:hAnsi="Symbol" w:cs="Symbol"/>
    </w:rPr>
  </w:style>
  <w:style w:type="character" w:customStyle="1" w:styleId="WW8Num2z1">
    <w:name w:val="WW8Num2z1"/>
    <w:rsid w:val="00F13C57"/>
    <w:rPr>
      <w:rFonts w:ascii="OpenSymbol" w:hAnsi="OpenSymbol" w:cs="OpenSymbol"/>
    </w:rPr>
  </w:style>
  <w:style w:type="character" w:customStyle="1" w:styleId="WW8Num2z3">
    <w:name w:val="WW8Num2z3"/>
    <w:rsid w:val="00F13C57"/>
    <w:rPr>
      <w:rFonts w:ascii="Wingdings" w:hAnsi="Wingdings" w:cs="OpenSymbol"/>
    </w:rPr>
  </w:style>
  <w:style w:type="character" w:customStyle="1" w:styleId="WW8Num3z0">
    <w:name w:val="WW8Num3z0"/>
    <w:rsid w:val="00F13C57"/>
  </w:style>
  <w:style w:type="character" w:customStyle="1" w:styleId="WW8Num3z1">
    <w:name w:val="WW8Num3z1"/>
    <w:rsid w:val="00F13C57"/>
  </w:style>
  <w:style w:type="character" w:customStyle="1" w:styleId="WW8Num3z2">
    <w:name w:val="WW8Num3z2"/>
    <w:rsid w:val="00F13C57"/>
  </w:style>
  <w:style w:type="character" w:customStyle="1" w:styleId="WW8Num3z3">
    <w:name w:val="WW8Num3z3"/>
    <w:rsid w:val="00F13C57"/>
  </w:style>
  <w:style w:type="character" w:customStyle="1" w:styleId="WW8Num4z0">
    <w:name w:val="WW8Num4z0"/>
    <w:rsid w:val="00F13C57"/>
    <w:rPr>
      <w:rFonts w:ascii="Courier New" w:hAnsi="Courier New" w:cs="Times New Roman"/>
    </w:rPr>
  </w:style>
  <w:style w:type="character" w:customStyle="1" w:styleId="WW8Num5z0">
    <w:name w:val="WW8Num5z0"/>
    <w:rsid w:val="00F13C57"/>
    <w:rPr>
      <w:rFonts w:ascii="Symbol" w:hAnsi="Symbol" w:cs="Symbol"/>
    </w:rPr>
  </w:style>
  <w:style w:type="character" w:customStyle="1" w:styleId="WW8Num5z1">
    <w:name w:val="WW8Num5z1"/>
    <w:rsid w:val="00F13C57"/>
    <w:rPr>
      <w:rFonts w:ascii="OpenSymbol" w:hAnsi="OpenSymbol" w:cs="OpenSymbol"/>
    </w:rPr>
  </w:style>
  <w:style w:type="character" w:customStyle="1" w:styleId="WW8Num5z2">
    <w:name w:val="WW8Num5z2"/>
    <w:rsid w:val="00F13C57"/>
  </w:style>
  <w:style w:type="character" w:customStyle="1" w:styleId="WW8Num5z3">
    <w:name w:val="WW8Num5z3"/>
    <w:rsid w:val="00F13C57"/>
  </w:style>
  <w:style w:type="character" w:customStyle="1" w:styleId="WW8Num5z4">
    <w:name w:val="WW8Num5z4"/>
    <w:rsid w:val="00F13C57"/>
  </w:style>
  <w:style w:type="character" w:customStyle="1" w:styleId="WW8Num5z5">
    <w:name w:val="WW8Num5z5"/>
    <w:rsid w:val="00F13C57"/>
  </w:style>
  <w:style w:type="character" w:customStyle="1" w:styleId="WW8Num5z6">
    <w:name w:val="WW8Num5z6"/>
    <w:rsid w:val="00F13C57"/>
  </w:style>
  <w:style w:type="character" w:customStyle="1" w:styleId="WW8Num5z7">
    <w:name w:val="WW8Num5z7"/>
    <w:rsid w:val="00F13C57"/>
  </w:style>
  <w:style w:type="character" w:customStyle="1" w:styleId="WW8Num5z8">
    <w:name w:val="WW8Num5z8"/>
    <w:rsid w:val="00F13C57"/>
  </w:style>
  <w:style w:type="character" w:customStyle="1" w:styleId="40">
    <w:name w:val="Основной шрифт абзаца4"/>
    <w:rsid w:val="00F13C57"/>
  </w:style>
  <w:style w:type="character" w:customStyle="1" w:styleId="WW8Num1z4">
    <w:name w:val="WW8Num1z4"/>
    <w:rsid w:val="00F13C57"/>
  </w:style>
  <w:style w:type="character" w:customStyle="1" w:styleId="WW8Num1z5">
    <w:name w:val="WW8Num1z5"/>
    <w:rsid w:val="00F13C57"/>
  </w:style>
  <w:style w:type="character" w:customStyle="1" w:styleId="WW8Num1z6">
    <w:name w:val="WW8Num1z6"/>
    <w:rsid w:val="00F13C57"/>
  </w:style>
  <w:style w:type="character" w:customStyle="1" w:styleId="WW8Num1z7">
    <w:name w:val="WW8Num1z7"/>
    <w:rsid w:val="00F13C57"/>
  </w:style>
  <w:style w:type="character" w:customStyle="1" w:styleId="WW8Num1z8">
    <w:name w:val="WW8Num1z8"/>
    <w:rsid w:val="00F13C57"/>
  </w:style>
  <w:style w:type="character" w:customStyle="1" w:styleId="WW8Num3z4">
    <w:name w:val="WW8Num3z4"/>
    <w:rsid w:val="00F13C57"/>
  </w:style>
  <w:style w:type="character" w:customStyle="1" w:styleId="WW8Num3z5">
    <w:name w:val="WW8Num3z5"/>
    <w:rsid w:val="00F13C57"/>
  </w:style>
  <w:style w:type="character" w:customStyle="1" w:styleId="WW8Num3z6">
    <w:name w:val="WW8Num3z6"/>
    <w:rsid w:val="00F13C57"/>
  </w:style>
  <w:style w:type="character" w:customStyle="1" w:styleId="WW8Num3z7">
    <w:name w:val="WW8Num3z7"/>
    <w:rsid w:val="00F13C57"/>
  </w:style>
  <w:style w:type="character" w:customStyle="1" w:styleId="WW8Num3z8">
    <w:name w:val="WW8Num3z8"/>
    <w:rsid w:val="00F13C57"/>
  </w:style>
  <w:style w:type="character" w:customStyle="1" w:styleId="WW8Num4z2">
    <w:name w:val="WW8Num4z2"/>
    <w:rsid w:val="00F13C57"/>
  </w:style>
  <w:style w:type="character" w:customStyle="1" w:styleId="WW8Num4z3">
    <w:name w:val="WW8Num4z3"/>
    <w:rsid w:val="00F13C57"/>
  </w:style>
  <w:style w:type="character" w:customStyle="1" w:styleId="WW8Num4z4">
    <w:name w:val="WW8Num4z4"/>
    <w:rsid w:val="00F13C57"/>
  </w:style>
  <w:style w:type="character" w:customStyle="1" w:styleId="WW8Num4z5">
    <w:name w:val="WW8Num4z5"/>
    <w:rsid w:val="00F13C57"/>
  </w:style>
  <w:style w:type="character" w:customStyle="1" w:styleId="WW8Num4z6">
    <w:name w:val="WW8Num4z6"/>
    <w:rsid w:val="00F13C57"/>
  </w:style>
  <w:style w:type="character" w:customStyle="1" w:styleId="WW8Num4z7">
    <w:name w:val="WW8Num4z7"/>
    <w:rsid w:val="00F13C57"/>
  </w:style>
  <w:style w:type="character" w:customStyle="1" w:styleId="WW8Num4z8">
    <w:name w:val="WW8Num4z8"/>
    <w:rsid w:val="00F13C57"/>
  </w:style>
  <w:style w:type="character" w:customStyle="1" w:styleId="WW8Num6z0">
    <w:name w:val="WW8Num6z0"/>
    <w:rsid w:val="00F13C57"/>
  </w:style>
  <w:style w:type="character" w:customStyle="1" w:styleId="WW8Num6z1">
    <w:name w:val="WW8Num6z1"/>
    <w:rsid w:val="00F13C57"/>
  </w:style>
  <w:style w:type="character" w:customStyle="1" w:styleId="WW8Num6z2">
    <w:name w:val="WW8Num6z2"/>
    <w:rsid w:val="00F13C57"/>
  </w:style>
  <w:style w:type="character" w:customStyle="1" w:styleId="WW8Num6z3">
    <w:name w:val="WW8Num6z3"/>
    <w:rsid w:val="00F13C57"/>
  </w:style>
  <w:style w:type="character" w:customStyle="1" w:styleId="WW8Num6z4">
    <w:name w:val="WW8Num6z4"/>
    <w:rsid w:val="00F13C57"/>
  </w:style>
  <w:style w:type="character" w:customStyle="1" w:styleId="WW8Num6z5">
    <w:name w:val="WW8Num6z5"/>
    <w:rsid w:val="00F13C57"/>
  </w:style>
  <w:style w:type="character" w:customStyle="1" w:styleId="WW8Num6z6">
    <w:name w:val="WW8Num6z6"/>
    <w:rsid w:val="00F13C57"/>
  </w:style>
  <w:style w:type="character" w:customStyle="1" w:styleId="WW8Num6z7">
    <w:name w:val="WW8Num6z7"/>
    <w:rsid w:val="00F13C57"/>
  </w:style>
  <w:style w:type="character" w:customStyle="1" w:styleId="WW8Num6z8">
    <w:name w:val="WW8Num6z8"/>
    <w:rsid w:val="00F13C57"/>
  </w:style>
  <w:style w:type="character" w:customStyle="1" w:styleId="WW8Num7z0">
    <w:name w:val="WW8Num7z0"/>
    <w:rsid w:val="00F13C57"/>
  </w:style>
  <w:style w:type="character" w:customStyle="1" w:styleId="WW8Num7z1">
    <w:name w:val="WW8Num7z1"/>
    <w:rsid w:val="00F13C57"/>
  </w:style>
  <w:style w:type="character" w:customStyle="1" w:styleId="WW8Num7z2">
    <w:name w:val="WW8Num7z2"/>
    <w:rsid w:val="00F13C57"/>
  </w:style>
  <w:style w:type="character" w:customStyle="1" w:styleId="WW8Num7z3">
    <w:name w:val="WW8Num7z3"/>
    <w:rsid w:val="00F13C57"/>
  </w:style>
  <w:style w:type="character" w:customStyle="1" w:styleId="WW8Num7z4">
    <w:name w:val="WW8Num7z4"/>
    <w:rsid w:val="00F13C57"/>
  </w:style>
  <w:style w:type="character" w:customStyle="1" w:styleId="WW8Num7z5">
    <w:name w:val="WW8Num7z5"/>
    <w:rsid w:val="00F13C57"/>
  </w:style>
  <w:style w:type="character" w:customStyle="1" w:styleId="WW8Num7z6">
    <w:name w:val="WW8Num7z6"/>
    <w:rsid w:val="00F13C57"/>
  </w:style>
  <w:style w:type="character" w:customStyle="1" w:styleId="WW8Num7z7">
    <w:name w:val="WW8Num7z7"/>
    <w:rsid w:val="00F13C57"/>
  </w:style>
  <w:style w:type="character" w:customStyle="1" w:styleId="WW8Num7z8">
    <w:name w:val="WW8Num7z8"/>
    <w:rsid w:val="00F13C57"/>
  </w:style>
  <w:style w:type="character" w:customStyle="1" w:styleId="WW8Num8z0">
    <w:name w:val="WW8Num8z0"/>
    <w:rsid w:val="00F13C57"/>
    <w:rPr>
      <w:color w:val="000000"/>
    </w:rPr>
  </w:style>
  <w:style w:type="character" w:customStyle="1" w:styleId="WW8Num8z2">
    <w:name w:val="WW8Num8z2"/>
    <w:rsid w:val="00F13C57"/>
  </w:style>
  <w:style w:type="character" w:customStyle="1" w:styleId="WW8Num8z3">
    <w:name w:val="WW8Num8z3"/>
    <w:rsid w:val="00F13C57"/>
  </w:style>
  <w:style w:type="character" w:customStyle="1" w:styleId="WW8Num8z4">
    <w:name w:val="WW8Num8z4"/>
    <w:rsid w:val="00F13C57"/>
  </w:style>
  <w:style w:type="character" w:customStyle="1" w:styleId="WW8Num8z5">
    <w:name w:val="WW8Num8z5"/>
    <w:rsid w:val="00F13C57"/>
  </w:style>
  <w:style w:type="character" w:customStyle="1" w:styleId="WW8Num8z6">
    <w:name w:val="WW8Num8z6"/>
    <w:rsid w:val="00F13C57"/>
  </w:style>
  <w:style w:type="character" w:customStyle="1" w:styleId="WW8Num8z7">
    <w:name w:val="WW8Num8z7"/>
    <w:rsid w:val="00F13C57"/>
  </w:style>
  <w:style w:type="character" w:customStyle="1" w:styleId="WW8Num8z8">
    <w:name w:val="WW8Num8z8"/>
    <w:rsid w:val="00F13C57"/>
  </w:style>
  <w:style w:type="character" w:customStyle="1" w:styleId="WW8Num9z0">
    <w:name w:val="WW8Num9z0"/>
    <w:rsid w:val="00F13C5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F13C57"/>
    <w:rPr>
      <w:rFonts w:ascii="Courier New" w:hAnsi="Courier New" w:cs="Courier New"/>
    </w:rPr>
  </w:style>
  <w:style w:type="character" w:customStyle="1" w:styleId="WW8Num9z2">
    <w:name w:val="WW8Num9z2"/>
    <w:rsid w:val="00F13C57"/>
    <w:rPr>
      <w:rFonts w:ascii="Wingdings" w:hAnsi="Wingdings" w:cs="Wingdings"/>
    </w:rPr>
  </w:style>
  <w:style w:type="character" w:customStyle="1" w:styleId="WW8Num9z3">
    <w:name w:val="WW8Num9z3"/>
    <w:rsid w:val="00F13C57"/>
    <w:rPr>
      <w:rFonts w:ascii="Symbol" w:hAnsi="Symbol" w:cs="Symbol"/>
    </w:rPr>
  </w:style>
  <w:style w:type="character" w:customStyle="1" w:styleId="WW8Num10z0">
    <w:name w:val="WW8Num10z0"/>
    <w:rsid w:val="00F13C57"/>
    <w:rPr>
      <w:sz w:val="28"/>
    </w:rPr>
  </w:style>
  <w:style w:type="character" w:customStyle="1" w:styleId="WW8Num10z1">
    <w:name w:val="WW8Num10z1"/>
    <w:rsid w:val="00F13C57"/>
  </w:style>
  <w:style w:type="character" w:customStyle="1" w:styleId="WW8Num10z2">
    <w:name w:val="WW8Num10z2"/>
    <w:rsid w:val="00F13C57"/>
  </w:style>
  <w:style w:type="character" w:customStyle="1" w:styleId="WW8Num10z3">
    <w:name w:val="WW8Num10z3"/>
    <w:rsid w:val="00F13C57"/>
  </w:style>
  <w:style w:type="character" w:customStyle="1" w:styleId="WW8Num10z4">
    <w:name w:val="WW8Num10z4"/>
    <w:rsid w:val="00F13C57"/>
  </w:style>
  <w:style w:type="character" w:customStyle="1" w:styleId="WW8Num10z5">
    <w:name w:val="WW8Num10z5"/>
    <w:rsid w:val="00F13C57"/>
  </w:style>
  <w:style w:type="character" w:customStyle="1" w:styleId="WW8Num10z6">
    <w:name w:val="WW8Num10z6"/>
    <w:rsid w:val="00F13C57"/>
  </w:style>
  <w:style w:type="character" w:customStyle="1" w:styleId="WW8Num10z7">
    <w:name w:val="WW8Num10z7"/>
    <w:rsid w:val="00F13C57"/>
  </w:style>
  <w:style w:type="character" w:customStyle="1" w:styleId="WW8Num10z8">
    <w:name w:val="WW8Num10z8"/>
    <w:rsid w:val="00F13C57"/>
  </w:style>
  <w:style w:type="character" w:customStyle="1" w:styleId="WW8Num11z0">
    <w:name w:val="WW8Num11z0"/>
    <w:rsid w:val="00F13C57"/>
  </w:style>
  <w:style w:type="character" w:customStyle="1" w:styleId="WW8Num11z1">
    <w:name w:val="WW8Num11z1"/>
    <w:rsid w:val="00F13C57"/>
  </w:style>
  <w:style w:type="character" w:customStyle="1" w:styleId="WW8Num11z2">
    <w:name w:val="WW8Num11z2"/>
    <w:rsid w:val="00F13C57"/>
  </w:style>
  <w:style w:type="character" w:customStyle="1" w:styleId="WW8Num11z3">
    <w:name w:val="WW8Num11z3"/>
    <w:rsid w:val="00F13C57"/>
  </w:style>
  <w:style w:type="character" w:customStyle="1" w:styleId="WW8Num11z4">
    <w:name w:val="WW8Num11z4"/>
    <w:rsid w:val="00F13C57"/>
  </w:style>
  <w:style w:type="character" w:customStyle="1" w:styleId="WW8Num11z5">
    <w:name w:val="WW8Num11z5"/>
    <w:rsid w:val="00F13C57"/>
  </w:style>
  <w:style w:type="character" w:customStyle="1" w:styleId="WW8Num11z6">
    <w:name w:val="WW8Num11z6"/>
    <w:rsid w:val="00F13C57"/>
  </w:style>
  <w:style w:type="character" w:customStyle="1" w:styleId="WW8Num11z7">
    <w:name w:val="WW8Num11z7"/>
    <w:rsid w:val="00F13C57"/>
  </w:style>
  <w:style w:type="character" w:customStyle="1" w:styleId="WW8Num11z8">
    <w:name w:val="WW8Num11z8"/>
    <w:rsid w:val="00F13C57"/>
  </w:style>
  <w:style w:type="character" w:customStyle="1" w:styleId="WW8Num12z0">
    <w:name w:val="WW8Num12z0"/>
    <w:rsid w:val="00F13C57"/>
  </w:style>
  <w:style w:type="character" w:customStyle="1" w:styleId="WW8Num12z1">
    <w:name w:val="WW8Num12z1"/>
    <w:rsid w:val="00F13C57"/>
  </w:style>
  <w:style w:type="character" w:customStyle="1" w:styleId="WW8Num12z2">
    <w:name w:val="WW8Num12z2"/>
    <w:rsid w:val="00F13C57"/>
  </w:style>
  <w:style w:type="character" w:customStyle="1" w:styleId="WW8Num12z3">
    <w:name w:val="WW8Num12z3"/>
    <w:rsid w:val="00F13C57"/>
  </w:style>
  <w:style w:type="character" w:customStyle="1" w:styleId="WW8Num12z4">
    <w:name w:val="WW8Num12z4"/>
    <w:rsid w:val="00F13C57"/>
  </w:style>
  <w:style w:type="character" w:customStyle="1" w:styleId="WW8Num12z5">
    <w:name w:val="WW8Num12z5"/>
    <w:rsid w:val="00F13C57"/>
  </w:style>
  <w:style w:type="character" w:customStyle="1" w:styleId="WW8Num12z6">
    <w:name w:val="WW8Num12z6"/>
    <w:rsid w:val="00F13C57"/>
  </w:style>
  <w:style w:type="character" w:customStyle="1" w:styleId="WW8Num12z7">
    <w:name w:val="WW8Num12z7"/>
    <w:rsid w:val="00F13C57"/>
  </w:style>
  <w:style w:type="character" w:customStyle="1" w:styleId="WW8Num12z8">
    <w:name w:val="WW8Num12z8"/>
    <w:rsid w:val="00F13C57"/>
  </w:style>
  <w:style w:type="character" w:customStyle="1" w:styleId="WW8Num13z0">
    <w:name w:val="WW8Num13z0"/>
    <w:rsid w:val="00F13C57"/>
  </w:style>
  <w:style w:type="character" w:customStyle="1" w:styleId="WW8Num13z1">
    <w:name w:val="WW8Num13z1"/>
    <w:rsid w:val="00F13C57"/>
  </w:style>
  <w:style w:type="character" w:customStyle="1" w:styleId="WW8Num13z2">
    <w:name w:val="WW8Num13z2"/>
    <w:rsid w:val="00F13C57"/>
  </w:style>
  <w:style w:type="character" w:customStyle="1" w:styleId="WW8Num13z3">
    <w:name w:val="WW8Num13z3"/>
    <w:rsid w:val="00F13C57"/>
  </w:style>
  <w:style w:type="character" w:customStyle="1" w:styleId="WW8Num13z4">
    <w:name w:val="WW8Num13z4"/>
    <w:rsid w:val="00F13C57"/>
  </w:style>
  <w:style w:type="character" w:customStyle="1" w:styleId="WW8Num13z5">
    <w:name w:val="WW8Num13z5"/>
    <w:rsid w:val="00F13C57"/>
  </w:style>
  <w:style w:type="character" w:customStyle="1" w:styleId="WW8Num13z6">
    <w:name w:val="WW8Num13z6"/>
    <w:rsid w:val="00F13C57"/>
  </w:style>
  <w:style w:type="character" w:customStyle="1" w:styleId="WW8Num13z7">
    <w:name w:val="WW8Num13z7"/>
    <w:rsid w:val="00F13C57"/>
  </w:style>
  <w:style w:type="character" w:customStyle="1" w:styleId="WW8Num13z8">
    <w:name w:val="WW8Num13z8"/>
    <w:rsid w:val="00F13C57"/>
  </w:style>
  <w:style w:type="character" w:customStyle="1" w:styleId="WW8Num14z0">
    <w:name w:val="WW8Num14z0"/>
    <w:rsid w:val="00F13C57"/>
  </w:style>
  <w:style w:type="character" w:customStyle="1" w:styleId="WW8Num14z1">
    <w:name w:val="WW8Num14z1"/>
    <w:rsid w:val="00F13C57"/>
  </w:style>
  <w:style w:type="character" w:customStyle="1" w:styleId="WW8Num14z2">
    <w:name w:val="WW8Num14z2"/>
    <w:rsid w:val="00F13C57"/>
  </w:style>
  <w:style w:type="character" w:customStyle="1" w:styleId="WW8Num14z3">
    <w:name w:val="WW8Num14z3"/>
    <w:rsid w:val="00F13C57"/>
  </w:style>
  <w:style w:type="character" w:customStyle="1" w:styleId="WW8Num14z4">
    <w:name w:val="WW8Num14z4"/>
    <w:rsid w:val="00F13C57"/>
  </w:style>
  <w:style w:type="character" w:customStyle="1" w:styleId="WW8Num14z5">
    <w:name w:val="WW8Num14z5"/>
    <w:rsid w:val="00F13C57"/>
  </w:style>
  <w:style w:type="character" w:customStyle="1" w:styleId="WW8Num14z6">
    <w:name w:val="WW8Num14z6"/>
    <w:rsid w:val="00F13C57"/>
  </w:style>
  <w:style w:type="character" w:customStyle="1" w:styleId="WW8Num14z7">
    <w:name w:val="WW8Num14z7"/>
    <w:rsid w:val="00F13C57"/>
  </w:style>
  <w:style w:type="character" w:customStyle="1" w:styleId="WW8Num14z8">
    <w:name w:val="WW8Num14z8"/>
    <w:rsid w:val="00F13C57"/>
  </w:style>
  <w:style w:type="character" w:customStyle="1" w:styleId="WW8Num15z0">
    <w:name w:val="WW8Num15z0"/>
    <w:rsid w:val="00F13C57"/>
  </w:style>
  <w:style w:type="character" w:customStyle="1" w:styleId="WW8Num15z1">
    <w:name w:val="WW8Num15z1"/>
    <w:rsid w:val="00F13C57"/>
  </w:style>
  <w:style w:type="character" w:customStyle="1" w:styleId="WW8Num15z2">
    <w:name w:val="WW8Num15z2"/>
    <w:rsid w:val="00F13C57"/>
  </w:style>
  <w:style w:type="character" w:customStyle="1" w:styleId="WW8Num15z3">
    <w:name w:val="WW8Num15z3"/>
    <w:rsid w:val="00F13C57"/>
  </w:style>
  <w:style w:type="character" w:customStyle="1" w:styleId="WW8Num15z4">
    <w:name w:val="WW8Num15z4"/>
    <w:rsid w:val="00F13C57"/>
  </w:style>
  <w:style w:type="character" w:customStyle="1" w:styleId="WW8Num15z5">
    <w:name w:val="WW8Num15z5"/>
    <w:rsid w:val="00F13C57"/>
  </w:style>
  <w:style w:type="character" w:customStyle="1" w:styleId="WW8Num15z6">
    <w:name w:val="WW8Num15z6"/>
    <w:rsid w:val="00F13C57"/>
  </w:style>
  <w:style w:type="character" w:customStyle="1" w:styleId="WW8Num15z7">
    <w:name w:val="WW8Num15z7"/>
    <w:rsid w:val="00F13C57"/>
  </w:style>
  <w:style w:type="character" w:customStyle="1" w:styleId="WW8Num15z8">
    <w:name w:val="WW8Num15z8"/>
    <w:rsid w:val="00F13C57"/>
  </w:style>
  <w:style w:type="character" w:customStyle="1" w:styleId="WW8Num16z0">
    <w:name w:val="WW8Num16z0"/>
    <w:rsid w:val="00F13C57"/>
  </w:style>
  <w:style w:type="character" w:customStyle="1" w:styleId="WW8Num16z1">
    <w:name w:val="WW8Num16z1"/>
    <w:rsid w:val="00F13C57"/>
  </w:style>
  <w:style w:type="character" w:customStyle="1" w:styleId="WW8Num16z2">
    <w:name w:val="WW8Num16z2"/>
    <w:rsid w:val="00F13C57"/>
  </w:style>
  <w:style w:type="character" w:customStyle="1" w:styleId="WW8Num16z3">
    <w:name w:val="WW8Num16z3"/>
    <w:rsid w:val="00F13C57"/>
  </w:style>
  <w:style w:type="character" w:customStyle="1" w:styleId="WW8Num16z4">
    <w:name w:val="WW8Num16z4"/>
    <w:rsid w:val="00F13C57"/>
  </w:style>
  <w:style w:type="character" w:customStyle="1" w:styleId="WW8Num16z5">
    <w:name w:val="WW8Num16z5"/>
    <w:rsid w:val="00F13C57"/>
  </w:style>
  <w:style w:type="character" w:customStyle="1" w:styleId="WW8Num16z6">
    <w:name w:val="WW8Num16z6"/>
    <w:rsid w:val="00F13C57"/>
  </w:style>
  <w:style w:type="character" w:customStyle="1" w:styleId="WW8Num16z7">
    <w:name w:val="WW8Num16z7"/>
    <w:rsid w:val="00F13C57"/>
  </w:style>
  <w:style w:type="character" w:customStyle="1" w:styleId="WW8Num16z8">
    <w:name w:val="WW8Num16z8"/>
    <w:rsid w:val="00F13C57"/>
  </w:style>
  <w:style w:type="character" w:customStyle="1" w:styleId="WW8Num17z0">
    <w:name w:val="WW8Num17z0"/>
    <w:rsid w:val="00F13C57"/>
  </w:style>
  <w:style w:type="character" w:customStyle="1" w:styleId="WW8Num17z1">
    <w:name w:val="WW8Num17z1"/>
    <w:rsid w:val="00F13C57"/>
  </w:style>
  <w:style w:type="character" w:customStyle="1" w:styleId="WW8Num17z2">
    <w:name w:val="WW8Num17z2"/>
    <w:rsid w:val="00F13C57"/>
  </w:style>
  <w:style w:type="character" w:customStyle="1" w:styleId="WW8Num17z3">
    <w:name w:val="WW8Num17z3"/>
    <w:rsid w:val="00F13C57"/>
  </w:style>
  <w:style w:type="character" w:customStyle="1" w:styleId="WW8Num17z4">
    <w:name w:val="WW8Num17z4"/>
    <w:rsid w:val="00F13C57"/>
  </w:style>
  <w:style w:type="character" w:customStyle="1" w:styleId="WW8Num17z5">
    <w:name w:val="WW8Num17z5"/>
    <w:rsid w:val="00F13C57"/>
  </w:style>
  <w:style w:type="character" w:customStyle="1" w:styleId="WW8Num17z6">
    <w:name w:val="WW8Num17z6"/>
    <w:rsid w:val="00F13C57"/>
  </w:style>
  <w:style w:type="character" w:customStyle="1" w:styleId="WW8Num17z7">
    <w:name w:val="WW8Num17z7"/>
    <w:rsid w:val="00F13C57"/>
  </w:style>
  <w:style w:type="character" w:customStyle="1" w:styleId="WW8Num17z8">
    <w:name w:val="WW8Num17z8"/>
    <w:rsid w:val="00F13C57"/>
  </w:style>
  <w:style w:type="character" w:customStyle="1" w:styleId="WW8Num18z0">
    <w:name w:val="WW8Num18z0"/>
    <w:rsid w:val="00F13C57"/>
  </w:style>
  <w:style w:type="character" w:customStyle="1" w:styleId="WW8Num18z1">
    <w:name w:val="WW8Num18z1"/>
    <w:rsid w:val="00F13C57"/>
  </w:style>
  <w:style w:type="character" w:customStyle="1" w:styleId="WW8Num18z2">
    <w:name w:val="WW8Num18z2"/>
    <w:rsid w:val="00F13C57"/>
  </w:style>
  <w:style w:type="character" w:customStyle="1" w:styleId="WW8Num18z3">
    <w:name w:val="WW8Num18z3"/>
    <w:rsid w:val="00F13C57"/>
  </w:style>
  <w:style w:type="character" w:customStyle="1" w:styleId="WW8Num18z4">
    <w:name w:val="WW8Num18z4"/>
    <w:rsid w:val="00F13C57"/>
  </w:style>
  <w:style w:type="character" w:customStyle="1" w:styleId="WW8Num18z5">
    <w:name w:val="WW8Num18z5"/>
    <w:rsid w:val="00F13C57"/>
  </w:style>
  <w:style w:type="character" w:customStyle="1" w:styleId="WW8Num18z6">
    <w:name w:val="WW8Num18z6"/>
    <w:rsid w:val="00F13C57"/>
  </w:style>
  <w:style w:type="character" w:customStyle="1" w:styleId="WW8Num18z7">
    <w:name w:val="WW8Num18z7"/>
    <w:rsid w:val="00F13C57"/>
  </w:style>
  <w:style w:type="character" w:customStyle="1" w:styleId="WW8Num18z8">
    <w:name w:val="WW8Num18z8"/>
    <w:rsid w:val="00F13C57"/>
  </w:style>
  <w:style w:type="character" w:customStyle="1" w:styleId="WW8Num19z0">
    <w:name w:val="WW8Num19z0"/>
    <w:rsid w:val="00F13C57"/>
  </w:style>
  <w:style w:type="character" w:customStyle="1" w:styleId="WW8Num19z1">
    <w:name w:val="WW8Num19z1"/>
    <w:rsid w:val="00F13C57"/>
  </w:style>
  <w:style w:type="character" w:customStyle="1" w:styleId="WW8Num19z2">
    <w:name w:val="WW8Num19z2"/>
    <w:rsid w:val="00F13C57"/>
  </w:style>
  <w:style w:type="character" w:customStyle="1" w:styleId="WW8Num19z3">
    <w:name w:val="WW8Num19z3"/>
    <w:rsid w:val="00F13C57"/>
  </w:style>
  <w:style w:type="character" w:customStyle="1" w:styleId="WW8Num19z4">
    <w:name w:val="WW8Num19z4"/>
    <w:rsid w:val="00F13C57"/>
  </w:style>
  <w:style w:type="character" w:customStyle="1" w:styleId="WW8Num19z5">
    <w:name w:val="WW8Num19z5"/>
    <w:rsid w:val="00F13C57"/>
  </w:style>
  <w:style w:type="character" w:customStyle="1" w:styleId="WW8Num19z6">
    <w:name w:val="WW8Num19z6"/>
    <w:rsid w:val="00F13C57"/>
  </w:style>
  <w:style w:type="character" w:customStyle="1" w:styleId="WW8Num19z7">
    <w:name w:val="WW8Num19z7"/>
    <w:rsid w:val="00F13C57"/>
  </w:style>
  <w:style w:type="character" w:customStyle="1" w:styleId="WW8Num19z8">
    <w:name w:val="WW8Num19z8"/>
    <w:rsid w:val="00F13C57"/>
  </w:style>
  <w:style w:type="character" w:customStyle="1" w:styleId="WW8Num20z0">
    <w:name w:val="WW8Num20z0"/>
    <w:rsid w:val="00F13C57"/>
  </w:style>
  <w:style w:type="character" w:customStyle="1" w:styleId="WW8Num20z1">
    <w:name w:val="WW8Num20z1"/>
    <w:rsid w:val="00F13C57"/>
  </w:style>
  <w:style w:type="character" w:customStyle="1" w:styleId="WW8Num20z2">
    <w:name w:val="WW8Num20z2"/>
    <w:rsid w:val="00F13C57"/>
  </w:style>
  <w:style w:type="character" w:customStyle="1" w:styleId="WW8Num20z3">
    <w:name w:val="WW8Num20z3"/>
    <w:rsid w:val="00F13C57"/>
  </w:style>
  <w:style w:type="character" w:customStyle="1" w:styleId="WW8Num20z4">
    <w:name w:val="WW8Num20z4"/>
    <w:rsid w:val="00F13C57"/>
  </w:style>
  <w:style w:type="character" w:customStyle="1" w:styleId="WW8Num20z5">
    <w:name w:val="WW8Num20z5"/>
    <w:rsid w:val="00F13C57"/>
  </w:style>
  <w:style w:type="character" w:customStyle="1" w:styleId="WW8Num20z6">
    <w:name w:val="WW8Num20z6"/>
    <w:rsid w:val="00F13C57"/>
  </w:style>
  <w:style w:type="character" w:customStyle="1" w:styleId="WW8Num20z7">
    <w:name w:val="WW8Num20z7"/>
    <w:rsid w:val="00F13C57"/>
  </w:style>
  <w:style w:type="character" w:customStyle="1" w:styleId="WW8Num20z8">
    <w:name w:val="WW8Num20z8"/>
    <w:rsid w:val="00F13C57"/>
  </w:style>
  <w:style w:type="character" w:customStyle="1" w:styleId="WW8Num21z0">
    <w:name w:val="WW8Num21z0"/>
    <w:rsid w:val="00F13C57"/>
  </w:style>
  <w:style w:type="character" w:customStyle="1" w:styleId="WW8Num21z1">
    <w:name w:val="WW8Num21z1"/>
    <w:rsid w:val="00F13C57"/>
  </w:style>
  <w:style w:type="character" w:customStyle="1" w:styleId="WW8Num21z2">
    <w:name w:val="WW8Num21z2"/>
    <w:rsid w:val="00F13C57"/>
  </w:style>
  <w:style w:type="character" w:customStyle="1" w:styleId="WW8Num21z3">
    <w:name w:val="WW8Num21z3"/>
    <w:rsid w:val="00F13C57"/>
  </w:style>
  <w:style w:type="character" w:customStyle="1" w:styleId="WW8Num21z4">
    <w:name w:val="WW8Num21z4"/>
    <w:rsid w:val="00F13C57"/>
  </w:style>
  <w:style w:type="character" w:customStyle="1" w:styleId="WW8Num21z5">
    <w:name w:val="WW8Num21z5"/>
    <w:rsid w:val="00F13C57"/>
  </w:style>
  <w:style w:type="character" w:customStyle="1" w:styleId="WW8Num21z6">
    <w:name w:val="WW8Num21z6"/>
    <w:rsid w:val="00F13C57"/>
  </w:style>
  <w:style w:type="character" w:customStyle="1" w:styleId="WW8Num21z7">
    <w:name w:val="WW8Num21z7"/>
    <w:rsid w:val="00F13C57"/>
  </w:style>
  <w:style w:type="character" w:customStyle="1" w:styleId="WW8Num21z8">
    <w:name w:val="WW8Num21z8"/>
    <w:rsid w:val="00F13C57"/>
  </w:style>
  <w:style w:type="character" w:customStyle="1" w:styleId="WW8Num22z0">
    <w:name w:val="WW8Num22z0"/>
    <w:rsid w:val="00F13C57"/>
  </w:style>
  <w:style w:type="character" w:customStyle="1" w:styleId="WW8Num22z1">
    <w:name w:val="WW8Num22z1"/>
    <w:rsid w:val="00F13C57"/>
  </w:style>
  <w:style w:type="character" w:customStyle="1" w:styleId="WW8Num22z2">
    <w:name w:val="WW8Num22z2"/>
    <w:rsid w:val="00F13C57"/>
  </w:style>
  <w:style w:type="character" w:customStyle="1" w:styleId="WW8Num22z3">
    <w:name w:val="WW8Num22z3"/>
    <w:rsid w:val="00F13C57"/>
  </w:style>
  <w:style w:type="character" w:customStyle="1" w:styleId="WW8Num22z4">
    <w:name w:val="WW8Num22z4"/>
    <w:rsid w:val="00F13C57"/>
  </w:style>
  <w:style w:type="character" w:customStyle="1" w:styleId="WW8Num22z5">
    <w:name w:val="WW8Num22z5"/>
    <w:rsid w:val="00F13C57"/>
  </w:style>
  <w:style w:type="character" w:customStyle="1" w:styleId="WW8Num22z6">
    <w:name w:val="WW8Num22z6"/>
    <w:rsid w:val="00F13C57"/>
  </w:style>
  <w:style w:type="character" w:customStyle="1" w:styleId="WW8Num22z7">
    <w:name w:val="WW8Num22z7"/>
    <w:rsid w:val="00F13C57"/>
  </w:style>
  <w:style w:type="character" w:customStyle="1" w:styleId="WW8Num22z8">
    <w:name w:val="WW8Num22z8"/>
    <w:rsid w:val="00F13C57"/>
  </w:style>
  <w:style w:type="character" w:customStyle="1" w:styleId="30">
    <w:name w:val="Основной шрифт абзаца3"/>
    <w:rsid w:val="00F13C57"/>
  </w:style>
  <w:style w:type="character" w:customStyle="1" w:styleId="10">
    <w:name w:val="Заголовок 1 Знак"/>
    <w:rsid w:val="00F13C57"/>
    <w:rPr>
      <w:rFonts w:ascii="Arial" w:hAnsi="Arial" w:cs="Arial"/>
      <w:b/>
      <w:bCs/>
      <w:color w:val="000080"/>
      <w:lang w:val="ru-RU" w:bidi="ar-SA"/>
    </w:rPr>
  </w:style>
  <w:style w:type="character" w:customStyle="1" w:styleId="20">
    <w:name w:val="Заголовок 2 Знак"/>
    <w:rsid w:val="00F13C57"/>
    <w:rPr>
      <w:rFonts w:ascii="Cambria" w:hAnsi="Cambria" w:cs="Cambria"/>
      <w:b/>
      <w:bCs/>
      <w:color w:val="4F81BD"/>
      <w:kern w:val="1"/>
      <w:sz w:val="26"/>
      <w:szCs w:val="26"/>
      <w:lang w:val="ru-RU" w:bidi="ar-SA"/>
    </w:rPr>
  </w:style>
  <w:style w:type="character" w:customStyle="1" w:styleId="-">
    <w:name w:val="Ж-курсив"/>
    <w:rsid w:val="00F13C57"/>
  </w:style>
  <w:style w:type="character" w:styleId="a3">
    <w:name w:val="page number"/>
    <w:basedOn w:val="30"/>
    <w:rsid w:val="00F13C57"/>
  </w:style>
  <w:style w:type="character" w:styleId="a4">
    <w:name w:val="Hyperlink"/>
    <w:rsid w:val="00F13C57"/>
    <w:rPr>
      <w:color w:val="0000FF"/>
      <w:u w:val="single"/>
    </w:rPr>
  </w:style>
  <w:style w:type="character" w:customStyle="1" w:styleId="a5">
    <w:name w:val="Основной текст Знак"/>
    <w:rsid w:val="00F13C57"/>
    <w:rPr>
      <w:rFonts w:ascii="Calibri" w:eastAsia="Calibri" w:hAnsi="Calibri" w:cs="Calibri"/>
      <w:sz w:val="22"/>
      <w:szCs w:val="22"/>
    </w:rPr>
  </w:style>
  <w:style w:type="character" w:customStyle="1" w:styleId="apple-style-span">
    <w:name w:val="apple-style-span"/>
    <w:basedOn w:val="30"/>
    <w:rsid w:val="00F13C57"/>
  </w:style>
  <w:style w:type="character" w:customStyle="1" w:styleId="a6">
    <w:name w:val="Нижний колонтитул Знак"/>
    <w:rsid w:val="00F13C57"/>
    <w:rPr>
      <w:kern w:val="1"/>
      <w:sz w:val="24"/>
      <w:szCs w:val="24"/>
    </w:rPr>
  </w:style>
  <w:style w:type="character" w:customStyle="1" w:styleId="T3">
    <w:name w:val="T3"/>
    <w:rsid w:val="00F13C57"/>
    <w:rPr>
      <w:sz w:val="24"/>
    </w:rPr>
  </w:style>
  <w:style w:type="character" w:customStyle="1" w:styleId="T27">
    <w:name w:val="T27"/>
    <w:rsid w:val="00F13C57"/>
    <w:rPr>
      <w:sz w:val="26"/>
    </w:rPr>
  </w:style>
  <w:style w:type="character" w:customStyle="1" w:styleId="Internet20link">
    <w:name w:val="Internet_20_link"/>
    <w:rsid w:val="00F13C57"/>
    <w:rPr>
      <w:color w:val="000080"/>
      <w:u w:val="single"/>
    </w:rPr>
  </w:style>
  <w:style w:type="character" w:customStyle="1" w:styleId="T9">
    <w:name w:val="T9"/>
    <w:rsid w:val="00F13C57"/>
    <w:rPr>
      <w:rFonts w:eastAsia="Times New Roman" w:cs="Times New Roman"/>
    </w:rPr>
  </w:style>
  <w:style w:type="character" w:customStyle="1" w:styleId="T11">
    <w:name w:val="T11"/>
    <w:rsid w:val="00F13C57"/>
  </w:style>
  <w:style w:type="character" w:customStyle="1" w:styleId="T6">
    <w:name w:val="T6"/>
    <w:rsid w:val="00F13C57"/>
    <w:rPr>
      <w:sz w:val="24"/>
    </w:rPr>
  </w:style>
  <w:style w:type="character" w:customStyle="1" w:styleId="31">
    <w:name w:val="Заголовок 3 Знак"/>
    <w:rsid w:val="00F13C57"/>
    <w:rPr>
      <w:sz w:val="24"/>
      <w:szCs w:val="24"/>
    </w:rPr>
  </w:style>
  <w:style w:type="character" w:customStyle="1" w:styleId="41">
    <w:name w:val="Заголовок 4 Знак"/>
    <w:rsid w:val="00F13C57"/>
    <w:rPr>
      <w:b/>
      <w:bCs/>
      <w:sz w:val="24"/>
      <w:szCs w:val="24"/>
    </w:rPr>
  </w:style>
  <w:style w:type="character" w:customStyle="1" w:styleId="60">
    <w:name w:val="Заголовок 6 Знак"/>
    <w:rsid w:val="00F13C57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rsid w:val="00F13C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rsid w:val="00F13C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rsid w:val="00F13C57"/>
    <w:rPr>
      <w:rFonts w:ascii="Cambria" w:hAnsi="Cambria" w:cs="Cambria"/>
      <w:sz w:val="22"/>
      <w:szCs w:val="22"/>
    </w:rPr>
  </w:style>
  <w:style w:type="character" w:customStyle="1" w:styleId="21">
    <w:name w:val="Основной шрифт абзаца2"/>
    <w:rsid w:val="00F13C57"/>
  </w:style>
  <w:style w:type="character" w:customStyle="1" w:styleId="11">
    <w:name w:val="Основной шрифт абзаца1"/>
    <w:rsid w:val="00F13C57"/>
  </w:style>
  <w:style w:type="character" w:customStyle="1" w:styleId="a7">
    <w:name w:val="Текст Знак"/>
    <w:rsid w:val="00F13C57"/>
    <w:rPr>
      <w:rFonts w:ascii="Courier New" w:eastAsia="Calibri" w:hAnsi="Courier New" w:cs="Courier New"/>
      <w:lang w:val="ru-RU" w:bidi="ar-SA"/>
    </w:rPr>
  </w:style>
  <w:style w:type="character" w:customStyle="1" w:styleId="a8">
    <w:name w:val="Текст примечания Знак"/>
    <w:rsid w:val="00F13C57"/>
    <w:rPr>
      <w:rFonts w:eastAsia="Calibri"/>
      <w:lang w:val="ru-RU" w:bidi="ar-SA"/>
    </w:rPr>
  </w:style>
  <w:style w:type="character" w:customStyle="1" w:styleId="a9">
    <w:name w:val="Тема примечания Знак"/>
    <w:rsid w:val="00F13C57"/>
    <w:rPr>
      <w:rFonts w:eastAsia="Calibri"/>
      <w:b/>
      <w:bCs/>
      <w:lang w:val="ru-RU" w:bidi="ar-SA"/>
    </w:rPr>
  </w:style>
  <w:style w:type="character" w:customStyle="1" w:styleId="aa">
    <w:name w:val="Текст выноски Знак"/>
    <w:rsid w:val="00F13C57"/>
    <w:rPr>
      <w:rFonts w:ascii="Tahoma" w:eastAsia="Calibri" w:hAnsi="Tahoma" w:cs="Tahoma"/>
      <w:sz w:val="16"/>
      <w:szCs w:val="16"/>
      <w:lang w:val="ru-RU" w:bidi="ar-SA"/>
    </w:rPr>
  </w:style>
  <w:style w:type="character" w:customStyle="1" w:styleId="title">
    <w:name w:val="title"/>
    <w:rsid w:val="00F13C57"/>
    <w:rPr>
      <w:rFonts w:ascii="Verdana" w:hAnsi="Verdana" w:cs="Verdana"/>
      <w:lang w:val="en-US" w:bidi="ar-SA"/>
    </w:rPr>
  </w:style>
  <w:style w:type="character" w:customStyle="1" w:styleId="apple-converted-space">
    <w:name w:val="apple-converted-space"/>
    <w:rsid w:val="00F13C57"/>
    <w:rPr>
      <w:rFonts w:ascii="Verdana" w:hAnsi="Verdana" w:cs="Verdana"/>
      <w:lang w:val="en-US" w:bidi="ar-SA"/>
    </w:rPr>
  </w:style>
  <w:style w:type="character" w:customStyle="1" w:styleId="ab">
    <w:name w:val="Основной текст с отступом Знак"/>
    <w:rsid w:val="00F13C57"/>
    <w:rPr>
      <w:rFonts w:eastAsia="Calibri"/>
      <w:sz w:val="28"/>
      <w:szCs w:val="22"/>
      <w:lang w:val="ru-RU" w:bidi="ar-SA"/>
    </w:rPr>
  </w:style>
  <w:style w:type="character" w:customStyle="1" w:styleId="ac">
    <w:name w:val="Текст сноски Знак"/>
    <w:rsid w:val="00F13C57"/>
    <w:rPr>
      <w:rFonts w:eastAsia="Calibri"/>
      <w:lang w:val="ru-RU" w:bidi="ar-SA"/>
    </w:rPr>
  </w:style>
  <w:style w:type="character" w:styleId="ad">
    <w:name w:val="Emphasis"/>
    <w:qFormat/>
    <w:rsid w:val="00F13C57"/>
    <w:rPr>
      <w:i/>
      <w:iCs/>
    </w:rPr>
  </w:style>
  <w:style w:type="character" w:customStyle="1" w:styleId="32">
    <w:name w:val="Основной текст с отступом 3 Знак"/>
    <w:rsid w:val="00F13C57"/>
    <w:rPr>
      <w:rFonts w:eastAsia="Calibri"/>
      <w:sz w:val="16"/>
      <w:szCs w:val="16"/>
    </w:rPr>
  </w:style>
  <w:style w:type="character" w:customStyle="1" w:styleId="ae">
    <w:name w:val="Верхний колонтитул Знак"/>
    <w:rsid w:val="00F13C57"/>
    <w:rPr>
      <w:rFonts w:eastAsia="Calibri"/>
      <w:sz w:val="28"/>
      <w:szCs w:val="22"/>
    </w:rPr>
  </w:style>
  <w:style w:type="character" w:customStyle="1" w:styleId="blk">
    <w:name w:val="blk"/>
    <w:rsid w:val="00F13C57"/>
  </w:style>
  <w:style w:type="character" w:customStyle="1" w:styleId="af">
    <w:name w:val="Текст концевой сноски Знак"/>
    <w:rsid w:val="00F13C57"/>
    <w:rPr>
      <w:rFonts w:eastAsia="Times New Roman"/>
    </w:rPr>
  </w:style>
  <w:style w:type="character" w:customStyle="1" w:styleId="af0">
    <w:name w:val="Символы концевой сноски"/>
    <w:rsid w:val="00F13C57"/>
    <w:rPr>
      <w:vertAlign w:val="superscript"/>
    </w:rPr>
  </w:style>
  <w:style w:type="character" w:customStyle="1" w:styleId="12">
    <w:name w:val="Текст примечания Знак1"/>
    <w:rsid w:val="00F13C57"/>
    <w:rPr>
      <w:kern w:val="1"/>
    </w:rPr>
  </w:style>
  <w:style w:type="character" w:customStyle="1" w:styleId="13">
    <w:name w:val="Тема примечания Знак1"/>
    <w:rsid w:val="00F13C57"/>
    <w:rPr>
      <w:rFonts w:eastAsia="Calibri"/>
      <w:b/>
      <w:bCs/>
      <w:kern w:val="1"/>
    </w:rPr>
  </w:style>
  <w:style w:type="character" w:customStyle="1" w:styleId="14">
    <w:name w:val="Текст выноски Знак1"/>
    <w:rsid w:val="00F13C57"/>
    <w:rPr>
      <w:rFonts w:ascii="Tahoma" w:eastAsia="Calibri" w:hAnsi="Tahoma" w:cs="Tahoma"/>
      <w:sz w:val="16"/>
      <w:szCs w:val="16"/>
    </w:rPr>
  </w:style>
  <w:style w:type="character" w:customStyle="1" w:styleId="af1">
    <w:name w:val="Подзаголовок Знак"/>
    <w:rsid w:val="00F13C57"/>
    <w:rPr>
      <w:sz w:val="32"/>
    </w:rPr>
  </w:style>
  <w:style w:type="character" w:customStyle="1" w:styleId="15">
    <w:name w:val="Основной текст с отступом Знак1"/>
    <w:rsid w:val="00F13C57"/>
    <w:rPr>
      <w:rFonts w:eastAsia="Calibri"/>
      <w:sz w:val="28"/>
      <w:szCs w:val="22"/>
    </w:rPr>
  </w:style>
  <w:style w:type="character" w:customStyle="1" w:styleId="16">
    <w:name w:val="Текст сноски Знак1"/>
    <w:rsid w:val="00F13C57"/>
    <w:rPr>
      <w:rFonts w:eastAsia="Calibri"/>
    </w:rPr>
  </w:style>
  <w:style w:type="character" w:customStyle="1" w:styleId="17">
    <w:name w:val="Текст концевой сноски Знак1"/>
    <w:rsid w:val="00F13C57"/>
  </w:style>
  <w:style w:type="character" w:customStyle="1" w:styleId="310">
    <w:name w:val="Основной текст с отступом 3 Знак1"/>
    <w:rsid w:val="00F13C57"/>
    <w:rPr>
      <w:kern w:val="1"/>
      <w:sz w:val="16"/>
      <w:szCs w:val="16"/>
    </w:rPr>
  </w:style>
  <w:style w:type="character" w:customStyle="1" w:styleId="50">
    <w:name w:val="Заголовок 5 Знак"/>
    <w:rsid w:val="00F13C57"/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character" w:customStyle="1" w:styleId="af2">
    <w:name w:val="Название Знак"/>
    <w:rsid w:val="00F13C57"/>
    <w:rPr>
      <w:rFonts w:ascii="Cambria" w:hAnsi="Cambria" w:cs="Cambria"/>
      <w:b/>
      <w:bCs/>
      <w:kern w:val="1"/>
      <w:sz w:val="32"/>
      <w:szCs w:val="32"/>
      <w:lang w:val="en-US" w:bidi="en-US"/>
    </w:rPr>
  </w:style>
  <w:style w:type="character" w:styleId="af3">
    <w:name w:val="Strong"/>
    <w:qFormat/>
    <w:rsid w:val="00F13C57"/>
    <w:rPr>
      <w:b/>
      <w:bCs/>
    </w:rPr>
  </w:style>
  <w:style w:type="character" w:customStyle="1" w:styleId="22">
    <w:name w:val="Цитата 2 Знак"/>
    <w:rsid w:val="00F13C57"/>
    <w:rPr>
      <w:rFonts w:ascii="Calibri" w:hAnsi="Calibri" w:cs="Calibri"/>
      <w:i/>
      <w:sz w:val="24"/>
      <w:szCs w:val="24"/>
      <w:lang w:val="en-US" w:bidi="en-US"/>
    </w:rPr>
  </w:style>
  <w:style w:type="character" w:customStyle="1" w:styleId="af4">
    <w:name w:val="Выделенная цитата Знак"/>
    <w:rsid w:val="00F13C57"/>
    <w:rPr>
      <w:rFonts w:ascii="Calibri" w:hAnsi="Calibri" w:cs="Calibri"/>
      <w:b/>
      <w:i/>
      <w:sz w:val="24"/>
      <w:szCs w:val="22"/>
      <w:lang w:val="en-US" w:bidi="en-US"/>
    </w:rPr>
  </w:style>
  <w:style w:type="character" w:styleId="af5">
    <w:name w:val="Subtle Emphasis"/>
    <w:qFormat/>
    <w:rsid w:val="00F13C57"/>
    <w:rPr>
      <w:i/>
      <w:color w:val="5A5A5A"/>
    </w:rPr>
  </w:style>
  <w:style w:type="character" w:styleId="af6">
    <w:name w:val="Intense Emphasis"/>
    <w:qFormat/>
    <w:rsid w:val="00F13C57"/>
    <w:rPr>
      <w:b/>
      <w:i/>
      <w:sz w:val="24"/>
      <w:szCs w:val="24"/>
      <w:u w:val="single"/>
    </w:rPr>
  </w:style>
  <w:style w:type="character" w:styleId="af7">
    <w:name w:val="Subtle Reference"/>
    <w:qFormat/>
    <w:rsid w:val="00F13C57"/>
    <w:rPr>
      <w:sz w:val="24"/>
      <w:szCs w:val="24"/>
      <w:u w:val="single"/>
    </w:rPr>
  </w:style>
  <w:style w:type="character" w:styleId="af8">
    <w:name w:val="Intense Reference"/>
    <w:qFormat/>
    <w:rsid w:val="00F13C57"/>
    <w:rPr>
      <w:b/>
      <w:sz w:val="24"/>
      <w:u w:val="single"/>
    </w:rPr>
  </w:style>
  <w:style w:type="character" w:styleId="af9">
    <w:name w:val="Book Title"/>
    <w:qFormat/>
    <w:rsid w:val="00F13C57"/>
    <w:rPr>
      <w:rFonts w:ascii="Cambria" w:eastAsia="Times New Roman" w:hAnsi="Cambria" w:cs="Cambria"/>
      <w:b/>
      <w:i/>
      <w:sz w:val="24"/>
      <w:szCs w:val="24"/>
    </w:rPr>
  </w:style>
  <w:style w:type="character" w:customStyle="1" w:styleId="afa">
    <w:name w:val="Схема документа Знак"/>
    <w:rsid w:val="00F13C57"/>
    <w:rPr>
      <w:rFonts w:ascii="Tahoma" w:hAnsi="Tahoma" w:cs="Tahoma"/>
      <w:sz w:val="16"/>
      <w:szCs w:val="16"/>
      <w:lang w:val="en-US" w:bidi="en-US"/>
    </w:rPr>
  </w:style>
  <w:style w:type="character" w:customStyle="1" w:styleId="afb">
    <w:name w:val="Символ сноски"/>
    <w:rsid w:val="00F13C57"/>
    <w:rPr>
      <w:vertAlign w:val="superscript"/>
    </w:rPr>
  </w:style>
  <w:style w:type="character" w:customStyle="1" w:styleId="18">
    <w:name w:val="Знак сноски1"/>
    <w:rsid w:val="00F13C57"/>
    <w:rPr>
      <w:vertAlign w:val="superscript"/>
    </w:rPr>
  </w:style>
  <w:style w:type="character" w:customStyle="1" w:styleId="19">
    <w:name w:val="Знак концевой сноски1"/>
    <w:rsid w:val="00F13C57"/>
    <w:rPr>
      <w:vertAlign w:val="superscript"/>
    </w:rPr>
  </w:style>
  <w:style w:type="character" w:styleId="afc">
    <w:name w:val="footnote reference"/>
    <w:rsid w:val="00F13C57"/>
    <w:rPr>
      <w:vertAlign w:val="superscript"/>
    </w:rPr>
  </w:style>
  <w:style w:type="character" w:styleId="afd">
    <w:name w:val="endnote reference"/>
    <w:rsid w:val="00F13C57"/>
    <w:rPr>
      <w:vertAlign w:val="superscript"/>
    </w:rPr>
  </w:style>
  <w:style w:type="paragraph" w:customStyle="1" w:styleId="afe">
    <w:name w:val="Заголовок"/>
    <w:basedOn w:val="a"/>
    <w:next w:val="aff"/>
    <w:rsid w:val="00F13C57"/>
    <w:pPr>
      <w:suppressAutoHyphens w:val="0"/>
      <w:ind w:left="-567"/>
      <w:jc w:val="center"/>
    </w:pPr>
    <w:rPr>
      <w:sz w:val="28"/>
      <w:szCs w:val="20"/>
    </w:rPr>
  </w:style>
  <w:style w:type="paragraph" w:styleId="aff">
    <w:name w:val="Body Text"/>
    <w:basedOn w:val="a"/>
    <w:rsid w:val="00F13C57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ff0">
    <w:name w:val="List"/>
    <w:basedOn w:val="aff"/>
    <w:rsid w:val="00F13C57"/>
    <w:pPr>
      <w:suppressAutoHyphens w:val="0"/>
    </w:pPr>
    <w:rPr>
      <w:rFonts w:ascii="Times New Roman" w:hAnsi="Times New Roman" w:cs="Mangal"/>
      <w:sz w:val="28"/>
    </w:rPr>
  </w:style>
  <w:style w:type="paragraph" w:styleId="aff1">
    <w:name w:val="caption"/>
    <w:basedOn w:val="a"/>
    <w:qFormat/>
    <w:rsid w:val="00F13C5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F13C57"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next w:val="a"/>
    <w:rsid w:val="00F13C57"/>
    <w:pPr>
      <w:suppressAutoHyphens w:val="0"/>
      <w:spacing w:before="240" w:after="60"/>
      <w:jc w:val="center"/>
    </w:pPr>
    <w:rPr>
      <w:rFonts w:ascii="Cambria" w:hAnsi="Cambria" w:cs="Cambria"/>
      <w:b/>
      <w:bCs/>
      <w:sz w:val="32"/>
      <w:szCs w:val="32"/>
      <w:lang w:val="en-US" w:bidi="en-US"/>
    </w:rPr>
  </w:style>
  <w:style w:type="paragraph" w:customStyle="1" w:styleId="33">
    <w:name w:val="Указатель3"/>
    <w:basedOn w:val="a"/>
    <w:rsid w:val="00F13C57"/>
    <w:pPr>
      <w:suppressLineNumbers/>
    </w:pPr>
    <w:rPr>
      <w:rFonts w:cs="Mangal"/>
    </w:rPr>
  </w:style>
  <w:style w:type="paragraph" w:customStyle="1" w:styleId="24">
    <w:name w:val="Текст2"/>
    <w:basedOn w:val="a"/>
    <w:rsid w:val="00F13C5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F13C57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zh-CN"/>
    </w:rPr>
  </w:style>
  <w:style w:type="paragraph" w:customStyle="1" w:styleId="1a">
    <w:name w:val="Без интервала1"/>
    <w:rsid w:val="00F13C57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ConsPlusNormal">
    <w:name w:val="ConsPlusNormal"/>
    <w:rsid w:val="00F13C57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1b">
    <w:name w:val="Обычный (веб)1"/>
    <w:basedOn w:val="a"/>
    <w:rsid w:val="00F13C57"/>
    <w:pPr>
      <w:spacing w:after="200" w:line="276" w:lineRule="auto"/>
      <w:ind w:firstLine="567"/>
      <w:jc w:val="both"/>
    </w:pPr>
    <w:rPr>
      <w:sz w:val="28"/>
      <w:szCs w:val="22"/>
    </w:rPr>
  </w:style>
  <w:style w:type="paragraph" w:styleId="aff2">
    <w:name w:val="header"/>
    <w:basedOn w:val="a"/>
    <w:rsid w:val="00F13C57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F13C57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F13C57"/>
    <w:pPr>
      <w:suppressAutoHyphens/>
      <w:autoSpaceDE w:val="0"/>
    </w:pPr>
    <w:rPr>
      <w:sz w:val="24"/>
      <w:szCs w:val="24"/>
      <w:lang w:eastAsia="zh-CN"/>
    </w:rPr>
  </w:style>
  <w:style w:type="paragraph" w:customStyle="1" w:styleId="aff3">
    <w:name w:val="Содержимое таблицы"/>
    <w:basedOn w:val="a"/>
    <w:rsid w:val="00F13C57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ConsPlusDocList">
    <w:name w:val="ConsPlusDocList"/>
    <w:next w:val="a"/>
    <w:rsid w:val="00F13C57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ff4">
    <w:name w:val="Normal (Web)"/>
    <w:basedOn w:val="a"/>
    <w:rsid w:val="00F13C57"/>
    <w:pPr>
      <w:suppressAutoHyphens w:val="0"/>
      <w:spacing w:before="280" w:after="119"/>
    </w:pPr>
  </w:style>
  <w:style w:type="paragraph" w:customStyle="1" w:styleId="aff5">
    <w:name w:val="разослать"/>
    <w:basedOn w:val="a"/>
    <w:rsid w:val="00F13C57"/>
    <w:pPr>
      <w:suppressAutoHyphens w:val="0"/>
      <w:spacing w:after="160"/>
      <w:ind w:left="1418" w:hanging="1418"/>
      <w:jc w:val="both"/>
    </w:pPr>
    <w:rPr>
      <w:sz w:val="28"/>
      <w:szCs w:val="20"/>
    </w:rPr>
  </w:style>
  <w:style w:type="paragraph" w:styleId="aff6">
    <w:name w:val="footer"/>
    <w:basedOn w:val="a"/>
    <w:rsid w:val="00F13C57"/>
    <w:pPr>
      <w:tabs>
        <w:tab w:val="center" w:pos="4677"/>
        <w:tab w:val="right" w:pos="9355"/>
      </w:tabs>
    </w:pPr>
  </w:style>
  <w:style w:type="paragraph" w:customStyle="1" w:styleId="P59">
    <w:name w:val="P59"/>
    <w:basedOn w:val="a"/>
    <w:rsid w:val="00F13C57"/>
    <w:pPr>
      <w:widowControl w:val="0"/>
      <w:tabs>
        <w:tab w:val="left" w:pos="-3420"/>
      </w:tabs>
      <w:suppressAutoHyphens w:val="0"/>
      <w:jc w:val="center"/>
      <w:textAlignment w:val="baseline"/>
    </w:pPr>
    <w:rPr>
      <w:szCs w:val="20"/>
    </w:rPr>
  </w:style>
  <w:style w:type="paragraph" w:customStyle="1" w:styleId="P68">
    <w:name w:val="P68"/>
    <w:basedOn w:val="a"/>
    <w:rsid w:val="00F13C57"/>
    <w:pPr>
      <w:widowControl w:val="0"/>
      <w:suppressAutoHyphens w:val="0"/>
      <w:jc w:val="both"/>
      <w:textAlignment w:val="baseline"/>
    </w:pPr>
    <w:rPr>
      <w:szCs w:val="20"/>
    </w:rPr>
  </w:style>
  <w:style w:type="paragraph" w:customStyle="1" w:styleId="P81">
    <w:name w:val="P81"/>
    <w:basedOn w:val="a"/>
    <w:rsid w:val="00F13C57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19">
    <w:name w:val="P19"/>
    <w:basedOn w:val="a"/>
    <w:rsid w:val="00F13C57"/>
    <w:pPr>
      <w:suppressAutoHyphens w:val="0"/>
      <w:autoSpaceDE w:val="0"/>
      <w:ind w:firstLine="540"/>
      <w:jc w:val="both"/>
    </w:pPr>
    <w:rPr>
      <w:rFonts w:eastAsia="SimSun1"/>
      <w:szCs w:val="20"/>
    </w:rPr>
  </w:style>
  <w:style w:type="paragraph" w:customStyle="1" w:styleId="P22">
    <w:name w:val="P22"/>
    <w:basedOn w:val="a"/>
    <w:rsid w:val="00F13C57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P23">
    <w:name w:val="P23"/>
    <w:basedOn w:val="a"/>
    <w:rsid w:val="00F13C57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Standard">
    <w:name w:val="Standard"/>
    <w:basedOn w:val="a"/>
    <w:rsid w:val="00F13C57"/>
    <w:pPr>
      <w:suppressAutoHyphens w:val="0"/>
      <w:textAlignment w:val="baseline"/>
    </w:pPr>
    <w:rPr>
      <w:rFonts w:eastAsia="SimSun1"/>
      <w:szCs w:val="20"/>
    </w:rPr>
  </w:style>
  <w:style w:type="paragraph" w:customStyle="1" w:styleId="P86">
    <w:name w:val="P86"/>
    <w:basedOn w:val="a"/>
    <w:rsid w:val="00F13C57"/>
    <w:pPr>
      <w:widowControl w:val="0"/>
      <w:suppressAutoHyphens w:val="0"/>
      <w:ind w:left="141"/>
      <w:jc w:val="both"/>
      <w:textAlignment w:val="baseline"/>
    </w:pPr>
    <w:rPr>
      <w:szCs w:val="20"/>
    </w:rPr>
  </w:style>
  <w:style w:type="paragraph" w:customStyle="1" w:styleId="P44">
    <w:name w:val="P44"/>
    <w:basedOn w:val="ConsPlusNormal"/>
    <w:rsid w:val="00F13C57"/>
    <w:pPr>
      <w:widowControl/>
      <w:suppressAutoHyphens w:val="0"/>
      <w:autoSpaceDE w:val="0"/>
      <w:ind w:firstLine="720"/>
      <w:jc w:val="both"/>
      <w:textAlignment w:val="baseline"/>
    </w:pPr>
    <w:rPr>
      <w:sz w:val="24"/>
    </w:rPr>
  </w:style>
  <w:style w:type="paragraph" w:customStyle="1" w:styleId="P100">
    <w:name w:val="P100"/>
    <w:basedOn w:val="a"/>
    <w:rsid w:val="00F13C57"/>
    <w:pPr>
      <w:tabs>
        <w:tab w:val="left" w:pos="0"/>
      </w:tabs>
      <w:suppressAutoHyphens w:val="0"/>
      <w:ind w:firstLine="709"/>
      <w:jc w:val="both"/>
      <w:textAlignment w:val="baseline"/>
    </w:pPr>
    <w:rPr>
      <w:szCs w:val="20"/>
    </w:rPr>
  </w:style>
  <w:style w:type="paragraph" w:customStyle="1" w:styleId="P39">
    <w:name w:val="P39"/>
    <w:basedOn w:val="a"/>
    <w:rsid w:val="00F13C57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94">
    <w:name w:val="P94"/>
    <w:basedOn w:val="a"/>
    <w:rsid w:val="00F13C57"/>
    <w:pPr>
      <w:widowControl w:val="0"/>
      <w:shd w:val="clear" w:color="auto" w:fill="FFFFFF"/>
      <w:suppressAutoHyphens w:val="0"/>
      <w:autoSpaceDE w:val="0"/>
      <w:textAlignment w:val="baseline"/>
    </w:pPr>
    <w:rPr>
      <w:szCs w:val="20"/>
    </w:rPr>
  </w:style>
  <w:style w:type="paragraph" w:customStyle="1" w:styleId="P83">
    <w:name w:val="P83"/>
    <w:basedOn w:val="a"/>
    <w:rsid w:val="00F13C57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64">
    <w:name w:val="P64"/>
    <w:basedOn w:val="a"/>
    <w:rsid w:val="00F13C57"/>
    <w:pPr>
      <w:widowControl w:val="0"/>
      <w:tabs>
        <w:tab w:val="left" w:pos="-3420"/>
      </w:tabs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1c">
    <w:name w:val="Абзац списка1"/>
    <w:basedOn w:val="a"/>
    <w:rsid w:val="00F13C57"/>
    <w:pPr>
      <w:suppressAutoHyphens w:val="0"/>
      <w:ind w:left="720"/>
    </w:pPr>
    <w:rPr>
      <w:rFonts w:eastAsia="Calibri"/>
    </w:rPr>
  </w:style>
  <w:style w:type="paragraph" w:customStyle="1" w:styleId="punct">
    <w:name w:val="punct"/>
    <w:basedOn w:val="a"/>
    <w:rsid w:val="00F13C57"/>
    <w:pPr>
      <w:tabs>
        <w:tab w:val="num" w:pos="1077"/>
      </w:tabs>
      <w:suppressAutoHyphens w:val="0"/>
      <w:autoSpaceDE w:val="0"/>
      <w:spacing w:line="360" w:lineRule="auto"/>
      <w:ind w:firstLine="720"/>
      <w:jc w:val="both"/>
    </w:pPr>
    <w:rPr>
      <w:sz w:val="26"/>
      <w:szCs w:val="26"/>
    </w:rPr>
  </w:style>
  <w:style w:type="paragraph" w:styleId="aff7">
    <w:name w:val="No Spacing"/>
    <w:qFormat/>
    <w:rsid w:val="00F13C57"/>
    <w:pPr>
      <w:suppressAutoHyphens/>
    </w:pPr>
    <w:rPr>
      <w:kern w:val="1"/>
      <w:sz w:val="24"/>
      <w:szCs w:val="24"/>
      <w:lang w:eastAsia="zh-CN"/>
    </w:rPr>
  </w:style>
  <w:style w:type="paragraph" w:customStyle="1" w:styleId="P16">
    <w:name w:val="P16"/>
    <w:basedOn w:val="a"/>
    <w:rsid w:val="00F13C57"/>
    <w:pPr>
      <w:widowControl w:val="0"/>
      <w:suppressAutoHyphens w:val="0"/>
      <w:jc w:val="center"/>
      <w:textAlignment w:val="baseline"/>
    </w:pPr>
    <w:rPr>
      <w:rFonts w:eastAsia="SimSun1"/>
      <w:b/>
      <w:szCs w:val="20"/>
    </w:rPr>
  </w:style>
  <w:style w:type="paragraph" w:customStyle="1" w:styleId="P61">
    <w:name w:val="P61"/>
    <w:basedOn w:val="a"/>
    <w:rsid w:val="00F13C57"/>
    <w:pPr>
      <w:widowControl w:val="0"/>
      <w:tabs>
        <w:tab w:val="left" w:pos="-3420"/>
      </w:tabs>
      <w:suppressAutoHyphens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rsid w:val="00F13C57"/>
    <w:pPr>
      <w:widowControl w:val="0"/>
      <w:tabs>
        <w:tab w:val="left" w:pos="6054"/>
      </w:tabs>
      <w:suppressAutoHyphens w:val="0"/>
      <w:autoSpaceDE w:val="0"/>
      <w:ind w:left="5760"/>
      <w:textAlignment w:val="baseline"/>
    </w:pPr>
    <w:rPr>
      <w:szCs w:val="20"/>
    </w:rPr>
  </w:style>
  <w:style w:type="paragraph" w:customStyle="1" w:styleId="formattext">
    <w:name w:val="formattext"/>
    <w:basedOn w:val="a"/>
    <w:rsid w:val="00F13C57"/>
    <w:pPr>
      <w:suppressAutoHyphens w:val="0"/>
      <w:spacing w:before="280" w:after="280"/>
    </w:pPr>
  </w:style>
  <w:style w:type="paragraph" w:customStyle="1" w:styleId="25">
    <w:name w:val="Название2"/>
    <w:basedOn w:val="a"/>
    <w:rsid w:val="00F13C57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26">
    <w:name w:val="Указатель2"/>
    <w:basedOn w:val="a"/>
    <w:rsid w:val="00F13C57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d">
    <w:name w:val="Название1"/>
    <w:basedOn w:val="a"/>
    <w:rsid w:val="00F13C57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1e">
    <w:name w:val="Указатель1"/>
    <w:basedOn w:val="a"/>
    <w:rsid w:val="00F13C57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f">
    <w:name w:val="Текст1"/>
    <w:basedOn w:val="a"/>
    <w:rsid w:val="00F13C57"/>
    <w:pPr>
      <w:suppressAutoHyphens w:val="0"/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f0">
    <w:name w:val="Текст примечания1"/>
    <w:basedOn w:val="a"/>
    <w:rsid w:val="00F13C57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27">
    <w:name w:val="Текст примечания2"/>
    <w:basedOn w:val="a"/>
    <w:rsid w:val="00F13C57"/>
    <w:rPr>
      <w:sz w:val="20"/>
      <w:szCs w:val="20"/>
    </w:rPr>
  </w:style>
  <w:style w:type="paragraph" w:styleId="aff8">
    <w:name w:val="annotation subject"/>
    <w:basedOn w:val="1f0"/>
    <w:next w:val="1f0"/>
    <w:rsid w:val="00F13C57"/>
    <w:rPr>
      <w:b/>
      <w:bCs/>
    </w:rPr>
  </w:style>
  <w:style w:type="paragraph" w:styleId="aff9">
    <w:name w:val="Balloon Text"/>
    <w:basedOn w:val="a"/>
    <w:rsid w:val="00F13C57"/>
    <w:pPr>
      <w:suppressAutoHyphens w:val="0"/>
    </w:pPr>
    <w:rPr>
      <w:rFonts w:ascii="Tahoma" w:eastAsia="Calibri" w:hAnsi="Tahoma" w:cs="Tahoma"/>
      <w:sz w:val="16"/>
      <w:szCs w:val="16"/>
    </w:rPr>
  </w:style>
  <w:style w:type="paragraph" w:customStyle="1" w:styleId="Textbody">
    <w:name w:val="Text body"/>
    <w:basedOn w:val="Standard"/>
    <w:rsid w:val="00F13C57"/>
    <w:pPr>
      <w:widowControl w:val="0"/>
      <w:suppressAutoHyphens/>
      <w:spacing w:after="120"/>
    </w:pPr>
    <w:rPr>
      <w:rFonts w:eastAsia="Andale Sans UI" w:cs="Tahoma"/>
      <w:szCs w:val="24"/>
      <w:lang w:val="de-DE" w:bidi="fa-IR"/>
    </w:rPr>
  </w:style>
  <w:style w:type="paragraph" w:customStyle="1" w:styleId="1f1">
    <w:name w:val="Знак1"/>
    <w:basedOn w:val="a"/>
    <w:rsid w:val="00F13C57"/>
    <w:pPr>
      <w:tabs>
        <w:tab w:val="num" w:pos="0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F13C57"/>
    <w:pPr>
      <w:tabs>
        <w:tab w:val="num" w:pos="0"/>
      </w:tabs>
      <w:suppressAutoHyphens w:val="0"/>
      <w:spacing w:after="60"/>
      <w:ind w:left="450" w:hanging="450"/>
      <w:jc w:val="both"/>
    </w:pPr>
    <w:rPr>
      <w:szCs w:val="20"/>
    </w:rPr>
  </w:style>
  <w:style w:type="paragraph" w:customStyle="1" w:styleId="Char">
    <w:name w:val="Char Знак"/>
    <w:basedOn w:val="a"/>
    <w:rsid w:val="00F13C57"/>
    <w:pPr>
      <w:suppressAutoHyphens w:val="0"/>
      <w:spacing w:after="160" w:line="240" w:lineRule="exact"/>
    </w:pPr>
    <w:rPr>
      <w:rFonts w:eastAsia="SimSun"/>
      <w:b/>
      <w:sz w:val="28"/>
      <w:lang w:val="en-US"/>
    </w:rPr>
  </w:style>
  <w:style w:type="paragraph" w:styleId="affa">
    <w:name w:val="Subtitle"/>
    <w:basedOn w:val="a"/>
    <w:next w:val="aff"/>
    <w:qFormat/>
    <w:rsid w:val="00F13C57"/>
    <w:pPr>
      <w:suppressAutoHyphens w:val="0"/>
      <w:spacing w:line="432" w:lineRule="auto"/>
      <w:jc w:val="center"/>
    </w:pPr>
    <w:rPr>
      <w:sz w:val="32"/>
      <w:szCs w:val="20"/>
    </w:rPr>
  </w:style>
  <w:style w:type="paragraph" w:styleId="affb">
    <w:name w:val="Body Text Indent"/>
    <w:basedOn w:val="a"/>
    <w:rsid w:val="00F13C57"/>
    <w:pPr>
      <w:suppressAutoHyphens w:val="0"/>
      <w:spacing w:after="120" w:line="276" w:lineRule="auto"/>
      <w:ind w:left="283"/>
    </w:pPr>
    <w:rPr>
      <w:rFonts w:eastAsia="Calibri"/>
      <w:sz w:val="28"/>
      <w:szCs w:val="22"/>
    </w:rPr>
  </w:style>
  <w:style w:type="paragraph" w:customStyle="1" w:styleId="LO-Normal">
    <w:name w:val="LO-Normal"/>
    <w:rsid w:val="00F13C57"/>
    <w:pPr>
      <w:widowControl w:val="0"/>
      <w:suppressAutoHyphens/>
      <w:ind w:firstLine="400"/>
      <w:jc w:val="both"/>
    </w:pPr>
    <w:rPr>
      <w:sz w:val="24"/>
      <w:lang w:eastAsia="zh-CN"/>
    </w:rPr>
  </w:style>
  <w:style w:type="paragraph" w:customStyle="1" w:styleId="subpunct">
    <w:name w:val="subpunct"/>
    <w:basedOn w:val="a"/>
    <w:rsid w:val="00F13C57"/>
    <w:pPr>
      <w:tabs>
        <w:tab w:val="num" w:pos="1077"/>
        <w:tab w:val="left" w:pos="1631"/>
      </w:tabs>
      <w:suppressAutoHyphens w:val="0"/>
      <w:autoSpaceDE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ffc">
    <w:name w:val="footnote text"/>
    <w:basedOn w:val="a"/>
    <w:rsid w:val="00F13C57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1f2">
    <w:name w:val="Схема документа1"/>
    <w:basedOn w:val="a"/>
    <w:rsid w:val="00F13C57"/>
    <w:pPr>
      <w:shd w:val="clear" w:color="auto" w:fill="000080"/>
      <w:suppressAutoHyphens w:val="0"/>
      <w:spacing w:after="200" w:line="276" w:lineRule="auto"/>
    </w:pPr>
    <w:rPr>
      <w:rFonts w:ascii="Tahoma" w:eastAsia="Calibri" w:hAnsi="Tahoma" w:cs="Tahoma"/>
      <w:sz w:val="20"/>
      <w:szCs w:val="20"/>
    </w:rPr>
  </w:style>
  <w:style w:type="paragraph" w:customStyle="1" w:styleId="311">
    <w:name w:val="Основной текст с отступом 31"/>
    <w:basedOn w:val="a"/>
    <w:rsid w:val="00F13C57"/>
    <w:pPr>
      <w:suppressAutoHyphens w:val="0"/>
      <w:spacing w:after="120" w:line="276" w:lineRule="auto"/>
      <w:ind w:left="283"/>
    </w:pPr>
    <w:rPr>
      <w:rFonts w:eastAsia="Calibri"/>
      <w:sz w:val="16"/>
      <w:szCs w:val="16"/>
    </w:rPr>
  </w:style>
  <w:style w:type="paragraph" w:customStyle="1" w:styleId="affd">
    <w:name w:val="Знак Знак Знак Знак Знак Знак Знак Знак Знак Знак"/>
    <w:basedOn w:val="a"/>
    <w:rsid w:val="00F13C57"/>
    <w:pPr>
      <w:suppressAutoHyphens w:val="0"/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/>
    </w:rPr>
  </w:style>
  <w:style w:type="paragraph" w:styleId="affe">
    <w:name w:val="endnote text"/>
    <w:basedOn w:val="a"/>
    <w:rsid w:val="00F13C57"/>
    <w:pPr>
      <w:suppressAutoHyphens w:val="0"/>
      <w:autoSpaceDE w:val="0"/>
    </w:pPr>
    <w:rPr>
      <w:sz w:val="20"/>
      <w:szCs w:val="20"/>
    </w:rPr>
  </w:style>
  <w:style w:type="paragraph" w:customStyle="1" w:styleId="afff">
    <w:name w:val="Заголовок таблицы"/>
    <w:basedOn w:val="aff3"/>
    <w:rsid w:val="00F13C57"/>
    <w:pPr>
      <w:suppressAutoHyphens w:val="0"/>
      <w:jc w:val="center"/>
    </w:pPr>
    <w:rPr>
      <w:rFonts w:ascii="Times New Roman" w:hAnsi="Times New Roman" w:cs="Times New Roman"/>
      <w:b/>
      <w:bCs/>
      <w:sz w:val="28"/>
    </w:rPr>
  </w:style>
  <w:style w:type="paragraph" w:customStyle="1" w:styleId="afff0">
    <w:name w:val="Содержимое врезки"/>
    <w:basedOn w:val="aff"/>
    <w:rsid w:val="00F13C57"/>
    <w:pPr>
      <w:suppressAutoHyphens w:val="0"/>
    </w:pPr>
    <w:rPr>
      <w:rFonts w:ascii="Times New Roman" w:hAnsi="Times New Roman" w:cs="Times New Roman"/>
      <w:sz w:val="28"/>
    </w:rPr>
  </w:style>
  <w:style w:type="paragraph" w:customStyle="1" w:styleId="320">
    <w:name w:val="Основной текст с отступом 32"/>
    <w:basedOn w:val="a"/>
    <w:rsid w:val="00F13C57"/>
    <w:pPr>
      <w:spacing w:after="120"/>
      <w:ind w:left="283"/>
    </w:pPr>
    <w:rPr>
      <w:sz w:val="16"/>
      <w:szCs w:val="16"/>
    </w:rPr>
  </w:style>
  <w:style w:type="paragraph" w:styleId="afff1">
    <w:name w:val="List Paragraph"/>
    <w:basedOn w:val="a"/>
    <w:qFormat/>
    <w:rsid w:val="00F13C57"/>
    <w:pPr>
      <w:suppressAutoHyphens w:val="0"/>
      <w:ind w:left="720"/>
      <w:contextualSpacing/>
    </w:pPr>
    <w:rPr>
      <w:rFonts w:ascii="Calibri" w:hAnsi="Calibri" w:cs="Calibri"/>
      <w:lang w:val="en-US" w:bidi="en-US"/>
    </w:rPr>
  </w:style>
  <w:style w:type="paragraph" w:styleId="28">
    <w:name w:val="Quote"/>
    <w:basedOn w:val="a"/>
    <w:next w:val="a"/>
    <w:qFormat/>
    <w:rsid w:val="00F13C57"/>
    <w:pPr>
      <w:suppressAutoHyphens w:val="0"/>
    </w:pPr>
    <w:rPr>
      <w:rFonts w:ascii="Calibri" w:hAnsi="Calibri" w:cs="Calibri"/>
      <w:i/>
      <w:lang w:val="en-US" w:bidi="en-US"/>
    </w:rPr>
  </w:style>
  <w:style w:type="paragraph" w:styleId="afff2">
    <w:name w:val="Intense Quote"/>
    <w:basedOn w:val="a"/>
    <w:next w:val="a"/>
    <w:qFormat/>
    <w:rsid w:val="00F13C57"/>
    <w:pPr>
      <w:suppressAutoHyphens w:val="0"/>
      <w:ind w:left="720" w:right="720"/>
    </w:pPr>
    <w:rPr>
      <w:rFonts w:ascii="Calibri" w:hAnsi="Calibri" w:cs="Calibri"/>
      <w:b/>
      <w:i/>
      <w:szCs w:val="22"/>
      <w:lang w:val="en-US" w:bidi="en-US"/>
    </w:rPr>
  </w:style>
  <w:style w:type="paragraph" w:customStyle="1" w:styleId="1f3">
    <w:name w:val="Без интервала1"/>
    <w:rsid w:val="00F13C57"/>
    <w:pPr>
      <w:widowControl w:val="0"/>
      <w:suppressAutoHyphens/>
      <w:spacing w:after="200" w:line="276" w:lineRule="auto"/>
    </w:pPr>
    <w:rPr>
      <w:rFonts w:ascii="Calibri" w:eastAsia="Arial" w:hAnsi="Calibri" w:cs="Calibri"/>
      <w:kern w:val="1"/>
      <w:sz w:val="22"/>
      <w:szCs w:val="22"/>
      <w:lang w:eastAsia="zh-CN"/>
    </w:rPr>
  </w:style>
  <w:style w:type="paragraph" w:customStyle="1" w:styleId="1f4">
    <w:name w:val="Обычный (веб)1"/>
    <w:basedOn w:val="a"/>
    <w:rsid w:val="00F13C57"/>
    <w:pPr>
      <w:suppressAutoHyphens w:val="0"/>
      <w:spacing w:after="200" w:line="276" w:lineRule="auto"/>
      <w:ind w:firstLine="567"/>
      <w:jc w:val="both"/>
    </w:pPr>
    <w:rPr>
      <w:rFonts w:ascii="Calibri" w:hAnsi="Calibri" w:cs="Calibri"/>
      <w:sz w:val="28"/>
      <w:szCs w:val="22"/>
      <w:lang w:val="en-US" w:bidi="en-US"/>
    </w:rPr>
  </w:style>
  <w:style w:type="paragraph" w:customStyle="1" w:styleId="ConsPlusDocList0">
    <w:name w:val="ConsPlusDocList"/>
    <w:next w:val="a"/>
    <w:rsid w:val="00F13C57"/>
    <w:pPr>
      <w:widowControl w:val="0"/>
      <w:suppressAutoHyphens/>
      <w:autoSpaceDE w:val="0"/>
      <w:spacing w:after="200"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29">
    <w:name w:val="Схема документа2"/>
    <w:basedOn w:val="a"/>
    <w:rsid w:val="00F13C57"/>
    <w:pPr>
      <w:suppressAutoHyphens w:val="0"/>
    </w:pPr>
    <w:rPr>
      <w:rFonts w:ascii="Tahoma" w:hAnsi="Tahoma" w:cs="Tahoma"/>
      <w:sz w:val="16"/>
      <w:szCs w:val="16"/>
      <w:lang w:val="en-US" w:bidi="en-US"/>
    </w:rPr>
  </w:style>
  <w:style w:type="paragraph" w:customStyle="1" w:styleId="1f5">
    <w:name w:val="Название объекта1"/>
    <w:basedOn w:val="a"/>
    <w:next w:val="a"/>
    <w:rsid w:val="00F13C57"/>
    <w:pPr>
      <w:suppressAutoHyphens w:val="0"/>
      <w:spacing w:after="200"/>
      <w:ind w:firstLine="709"/>
      <w:jc w:val="both"/>
    </w:pPr>
    <w:rPr>
      <w:i/>
      <w:iCs/>
      <w:color w:val="1F497D"/>
      <w:sz w:val="18"/>
      <w:szCs w:val="18"/>
    </w:rPr>
  </w:style>
  <w:style w:type="paragraph" w:customStyle="1" w:styleId="1f6">
    <w:name w:val="Заголовок таблицы ссылок1"/>
    <w:basedOn w:val="1"/>
    <w:next w:val="a"/>
    <w:rsid w:val="00F13C57"/>
    <w:pPr>
      <w:keepNext/>
      <w:keepLines/>
      <w:widowControl/>
      <w:autoSpaceDE/>
      <w:spacing w:before="0" w:after="160" w:line="360" w:lineRule="auto"/>
    </w:pPr>
    <w:rPr>
      <w:rFonts w:ascii="Times New Roman" w:hAnsi="Times New Roman" w:cs="Times New Roman"/>
      <w:bCs w:val="0"/>
      <w:color w:val="auto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DJ_Diesel</dc:creator>
  <cp:keywords/>
  <cp:lastModifiedBy>User2306</cp:lastModifiedBy>
  <cp:revision>3</cp:revision>
  <cp:lastPrinted>2019-12-02T12:54:00Z</cp:lastPrinted>
  <dcterms:created xsi:type="dcterms:W3CDTF">2019-12-12T05:22:00Z</dcterms:created>
  <dcterms:modified xsi:type="dcterms:W3CDTF">2019-12-12T05:30:00Z</dcterms:modified>
</cp:coreProperties>
</file>