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367A84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07.11.2022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1702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9579BD" w:rsidRPr="007959AC" w:rsidRDefault="00A60E01" w:rsidP="009579BD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</w:t>
      </w:r>
      <w:r w:rsidR="00012CAE">
        <w:rPr>
          <w:b/>
          <w:bCs/>
          <w:sz w:val="28"/>
          <w:szCs w:val="28"/>
        </w:rPr>
        <w:t xml:space="preserve">и утверждении </w:t>
      </w:r>
      <w:r w:rsidR="00F2369D">
        <w:rPr>
          <w:b/>
          <w:bCs/>
          <w:sz w:val="28"/>
          <w:szCs w:val="28"/>
        </w:rPr>
        <w:t xml:space="preserve">изменений </w:t>
      </w:r>
      <w:r w:rsidR="00091227">
        <w:rPr>
          <w:b/>
          <w:bCs/>
          <w:sz w:val="28"/>
          <w:szCs w:val="28"/>
        </w:rPr>
        <w:t xml:space="preserve"> </w:t>
      </w:r>
      <w:r w:rsidR="00012CAE">
        <w:rPr>
          <w:b/>
          <w:bCs/>
          <w:sz w:val="28"/>
          <w:szCs w:val="28"/>
        </w:rPr>
        <w:t>в постановление администрации города Вятские Поляны  от 14.01.2022 №</w:t>
      </w:r>
      <w:r w:rsidR="009579BD">
        <w:rPr>
          <w:b/>
          <w:bCs/>
          <w:sz w:val="28"/>
          <w:szCs w:val="28"/>
        </w:rPr>
        <w:t xml:space="preserve"> </w:t>
      </w:r>
      <w:r w:rsidR="00012CAE">
        <w:rPr>
          <w:b/>
          <w:bCs/>
          <w:sz w:val="28"/>
          <w:szCs w:val="28"/>
        </w:rPr>
        <w:t>55</w:t>
      </w:r>
      <w:r w:rsidR="009579BD">
        <w:rPr>
          <w:b/>
          <w:bCs/>
          <w:sz w:val="28"/>
          <w:szCs w:val="28"/>
        </w:rPr>
        <w:t xml:space="preserve"> «Об утверждении </w:t>
      </w:r>
      <w:proofErr w:type="gramStart"/>
      <w:r w:rsidR="009579BD">
        <w:rPr>
          <w:b/>
          <w:bCs/>
          <w:sz w:val="28"/>
          <w:szCs w:val="28"/>
        </w:rPr>
        <w:t>плана реализации муниципальной программы муниципального образования городского округа</w:t>
      </w:r>
      <w:proofErr w:type="gramEnd"/>
      <w:r w:rsidR="009579BD">
        <w:rPr>
          <w:b/>
          <w:bCs/>
          <w:sz w:val="28"/>
          <w:szCs w:val="28"/>
        </w:rPr>
        <w:t xml:space="preserve"> город Вятские Поляны Кировской области </w:t>
      </w:r>
      <w:r w:rsidR="009579BD">
        <w:rPr>
          <w:rFonts w:eastAsia="NSimSun"/>
          <w:b/>
          <w:bCs/>
          <w:sz w:val="28"/>
          <w:szCs w:val="28"/>
        </w:rPr>
        <w:t>«Развитие транспортной системы» на 2020-2025 годы</w:t>
      </w:r>
      <w:r w:rsidR="009579BD">
        <w:rPr>
          <w:b/>
          <w:bCs/>
          <w:sz w:val="28"/>
          <w:szCs w:val="28"/>
        </w:rPr>
        <w:t>» на 2022 год</w:t>
      </w:r>
      <w:r w:rsidR="002644DE">
        <w:rPr>
          <w:b/>
          <w:bCs/>
          <w:sz w:val="28"/>
          <w:szCs w:val="28"/>
        </w:rPr>
        <w:t>»</w:t>
      </w:r>
    </w:p>
    <w:p w:rsidR="00A60E01" w:rsidRPr="007959AC" w:rsidRDefault="00091227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2369D">
        <w:rPr>
          <w:b/>
          <w:bCs/>
          <w:sz w:val="28"/>
          <w:szCs w:val="28"/>
        </w:rPr>
        <w:t xml:space="preserve"> </w:t>
      </w:r>
      <w:r w:rsidR="00AE3BF3">
        <w:rPr>
          <w:b/>
          <w:bCs/>
          <w:sz w:val="28"/>
          <w:szCs w:val="28"/>
        </w:rPr>
        <w:t xml:space="preserve"> 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091227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536695">
        <w:rPr>
          <w:sz w:val="28"/>
          <w:szCs w:val="28"/>
        </w:rPr>
        <w:t xml:space="preserve">дминистрация города </w:t>
      </w:r>
      <w:r w:rsidR="00AE3BF3">
        <w:rPr>
          <w:sz w:val="28"/>
          <w:szCs w:val="28"/>
        </w:rPr>
        <w:t xml:space="preserve"> Вятские Поляны Кировской области ПОСТАНОВЛЯЕТ:</w:t>
      </w:r>
    </w:p>
    <w:p w:rsid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proofErr w:type="gramStart"/>
      <w:r w:rsidR="00F2369D">
        <w:rPr>
          <w:sz w:val="28"/>
          <w:szCs w:val="28"/>
        </w:rPr>
        <w:t xml:space="preserve">Внести </w:t>
      </w:r>
      <w:r w:rsidR="009579BD">
        <w:rPr>
          <w:sz w:val="28"/>
          <w:szCs w:val="28"/>
        </w:rPr>
        <w:t xml:space="preserve">следующие </w:t>
      </w:r>
      <w:r w:rsidR="00F2369D">
        <w:rPr>
          <w:sz w:val="28"/>
          <w:szCs w:val="28"/>
        </w:rPr>
        <w:t>изменения в</w:t>
      </w:r>
      <w:r w:rsidR="0036005A">
        <w:rPr>
          <w:sz w:val="28"/>
          <w:szCs w:val="28"/>
        </w:rPr>
        <w:t xml:space="preserve"> </w:t>
      </w:r>
      <w:r w:rsidR="009579BD">
        <w:rPr>
          <w:sz w:val="28"/>
          <w:szCs w:val="28"/>
        </w:rPr>
        <w:t>постановление администрации города Вятские Поляны от 14.01.2022 № 55</w:t>
      </w:r>
      <w:r w:rsidR="009579BD">
        <w:rPr>
          <w:bCs/>
          <w:sz w:val="28"/>
          <w:szCs w:val="28"/>
        </w:rPr>
        <w:t xml:space="preserve"> «Об утверждении плана реализации  муниципальной программы  муниципального образования  городского округа город Вятские Поляны  Кировской области «Развитие транспортной системы» на 202-2025 годы» на 2022 год</w:t>
      </w:r>
      <w:r w:rsidR="002644DE">
        <w:rPr>
          <w:bCs/>
          <w:sz w:val="28"/>
          <w:szCs w:val="28"/>
        </w:rPr>
        <w:t>»</w:t>
      </w:r>
      <w:r w:rsidR="002A60F9">
        <w:rPr>
          <w:bCs/>
          <w:sz w:val="28"/>
          <w:szCs w:val="28"/>
        </w:rPr>
        <w:t xml:space="preserve"> (с изменениями, внесенными постановлениями администрации </w:t>
      </w:r>
      <w:bookmarkStart w:id="0" w:name="_GoBack"/>
      <w:bookmarkEnd w:id="0"/>
      <w:r w:rsidR="002A60F9">
        <w:rPr>
          <w:bCs/>
          <w:sz w:val="28"/>
          <w:szCs w:val="28"/>
        </w:rPr>
        <w:t>города Вятские Поляны</w:t>
      </w:r>
      <w:proofErr w:type="gramEnd"/>
      <w:r w:rsidR="002A60F9">
        <w:rPr>
          <w:bCs/>
          <w:sz w:val="28"/>
          <w:szCs w:val="28"/>
        </w:rPr>
        <w:t xml:space="preserve">          </w:t>
      </w:r>
      <w:r w:rsidR="002644DE">
        <w:rPr>
          <w:bCs/>
          <w:sz w:val="28"/>
          <w:szCs w:val="28"/>
        </w:rPr>
        <w:t xml:space="preserve">                     </w:t>
      </w:r>
      <w:r w:rsidR="002A60F9">
        <w:rPr>
          <w:bCs/>
          <w:sz w:val="28"/>
          <w:szCs w:val="28"/>
        </w:rPr>
        <w:t xml:space="preserve">      от </w:t>
      </w:r>
      <w:r w:rsidR="002A60F9">
        <w:rPr>
          <w:sz w:val="28"/>
          <w:szCs w:val="28"/>
        </w:rPr>
        <w:t>01.02.2022 № 163, от 29.03.2022 № 432, от 25.05.2022 № 773, от 09.08.2022 № 1166, от 12.08.2022 № 1199</w:t>
      </w:r>
      <w:r w:rsidR="002644DE">
        <w:rPr>
          <w:sz w:val="28"/>
          <w:szCs w:val="28"/>
        </w:rPr>
        <w:t>)</w:t>
      </w:r>
      <w:r w:rsidR="0082763D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(далее –</w:t>
      </w:r>
      <w:r w:rsidR="00C51B8A">
        <w:rPr>
          <w:sz w:val="28"/>
          <w:szCs w:val="28"/>
        </w:rPr>
        <w:t xml:space="preserve"> </w:t>
      </w:r>
      <w:r w:rsidR="002A60F9">
        <w:rPr>
          <w:sz w:val="28"/>
          <w:szCs w:val="28"/>
        </w:rPr>
        <w:t>Постановление, п</w:t>
      </w:r>
      <w:r w:rsidR="001B0B35">
        <w:rPr>
          <w:sz w:val="28"/>
          <w:szCs w:val="28"/>
        </w:rPr>
        <w:t>лан)</w:t>
      </w:r>
      <w:r w:rsidR="008165ED">
        <w:rPr>
          <w:sz w:val="28"/>
          <w:szCs w:val="28"/>
        </w:rPr>
        <w:t>.</w:t>
      </w:r>
    </w:p>
    <w:p w:rsidR="00091227" w:rsidRDefault="00091227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наименовании, пункте 1 Постановления  цифры «2020-20</w:t>
      </w:r>
      <w:r w:rsidR="002644DE">
        <w:rPr>
          <w:sz w:val="28"/>
          <w:szCs w:val="28"/>
        </w:rPr>
        <w:t>25</w:t>
      </w:r>
      <w:r>
        <w:rPr>
          <w:sz w:val="28"/>
          <w:szCs w:val="28"/>
        </w:rPr>
        <w:t>» заменить  цифрами «2020-2030».</w:t>
      </w:r>
    </w:p>
    <w:p w:rsidR="00091227" w:rsidRPr="00C922A7" w:rsidRDefault="00091227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Утвердить план </w:t>
      </w:r>
      <w:r w:rsidR="002644DE">
        <w:rPr>
          <w:sz w:val="28"/>
          <w:szCs w:val="28"/>
        </w:rPr>
        <w:t xml:space="preserve">в редакции </w:t>
      </w:r>
      <w:r>
        <w:rPr>
          <w:sz w:val="28"/>
          <w:szCs w:val="28"/>
        </w:rPr>
        <w:t xml:space="preserve">согласно приложению. 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proofErr w:type="gramStart"/>
      <w:r w:rsidR="00A60E01" w:rsidRPr="005D79E5">
        <w:rPr>
          <w:sz w:val="28"/>
          <w:szCs w:val="28"/>
        </w:rPr>
        <w:t>Разместить</w:t>
      </w:r>
      <w:r w:rsidR="00C208D0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</w:t>
      </w:r>
      <w:proofErr w:type="gramEnd"/>
      <w:r w:rsidR="00A60E01" w:rsidRPr="005D79E5">
        <w:rPr>
          <w:sz w:val="28"/>
          <w:szCs w:val="28"/>
        </w:rPr>
        <w:t xml:space="preserve">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367A84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   </w:t>
      </w:r>
    </w:p>
    <w:p w:rsidR="008165ED" w:rsidRDefault="00367A84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CA5AE5">
        <w:rPr>
          <w:sz w:val="28"/>
          <w:szCs w:val="28"/>
        </w:rPr>
        <w:t xml:space="preserve">   </w:t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C34574" w:rsidRDefault="00C34574" w:rsidP="003409A2">
      <w:pPr>
        <w:spacing w:line="240" w:lineRule="auto"/>
        <w:jc w:val="both"/>
        <w:rPr>
          <w:sz w:val="28"/>
          <w:szCs w:val="28"/>
        </w:rPr>
      </w:pPr>
    </w:p>
    <w:p w:rsidR="00C34574" w:rsidRDefault="00C34574" w:rsidP="003409A2">
      <w:pPr>
        <w:spacing w:line="240" w:lineRule="auto"/>
        <w:jc w:val="both"/>
        <w:rPr>
          <w:sz w:val="28"/>
          <w:szCs w:val="28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8F35F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>ректор</w:t>
      </w:r>
      <w:r>
        <w:rPr>
          <w:sz w:val="28"/>
          <w:szCs w:val="28"/>
        </w:rPr>
        <w:t>а</w:t>
      </w:r>
      <w:r w:rsidR="00C922A7">
        <w:rPr>
          <w:sz w:val="28"/>
          <w:szCs w:val="28"/>
        </w:rPr>
        <w:t xml:space="preserve"> муниципального </w:t>
      </w:r>
    </w:p>
    <w:p w:rsidR="00C922A7" w:rsidRDefault="001E5C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8F35F0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8F35F0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8F35F0">
        <w:rPr>
          <w:sz w:val="28"/>
          <w:szCs w:val="28"/>
        </w:rPr>
        <w:t>Медведева</w:t>
      </w:r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2644DE">
      <w:headerReference w:type="default" r:id="rId9"/>
      <w:pgSz w:w="11905" w:h="16837"/>
      <w:pgMar w:top="568" w:right="706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CFC" w:rsidRDefault="00154CFC" w:rsidP="00410FE2">
      <w:pPr>
        <w:spacing w:line="240" w:lineRule="auto"/>
      </w:pPr>
      <w:r>
        <w:separator/>
      </w:r>
    </w:p>
  </w:endnote>
  <w:endnote w:type="continuationSeparator" w:id="0">
    <w:p w:rsidR="00154CFC" w:rsidRDefault="00154CFC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CFC" w:rsidRDefault="00154CFC" w:rsidP="00410FE2">
      <w:pPr>
        <w:spacing w:line="240" w:lineRule="auto"/>
      </w:pPr>
      <w:r>
        <w:separator/>
      </w:r>
    </w:p>
  </w:footnote>
  <w:footnote w:type="continuationSeparator" w:id="0">
    <w:p w:rsidR="00154CFC" w:rsidRDefault="00154CFC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2CAE"/>
    <w:rsid w:val="00013BD9"/>
    <w:rsid w:val="00015BD7"/>
    <w:rsid w:val="000242AC"/>
    <w:rsid w:val="000254EC"/>
    <w:rsid w:val="00030F16"/>
    <w:rsid w:val="00040071"/>
    <w:rsid w:val="000515F5"/>
    <w:rsid w:val="00057A0C"/>
    <w:rsid w:val="00061809"/>
    <w:rsid w:val="00070093"/>
    <w:rsid w:val="00072460"/>
    <w:rsid w:val="00075E5E"/>
    <w:rsid w:val="00083D39"/>
    <w:rsid w:val="00091227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54CF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4073"/>
    <w:rsid w:val="0025651F"/>
    <w:rsid w:val="002644DE"/>
    <w:rsid w:val="00267D05"/>
    <w:rsid w:val="0027132B"/>
    <w:rsid w:val="00271B82"/>
    <w:rsid w:val="0027468C"/>
    <w:rsid w:val="00276809"/>
    <w:rsid w:val="0027750F"/>
    <w:rsid w:val="00286EFF"/>
    <w:rsid w:val="00290836"/>
    <w:rsid w:val="002A60F9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67A84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B532B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A0A3E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758"/>
    <w:rsid w:val="006F7D4F"/>
    <w:rsid w:val="00704AF8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8F35F0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579BD"/>
    <w:rsid w:val="00964186"/>
    <w:rsid w:val="00966806"/>
    <w:rsid w:val="00967B2F"/>
    <w:rsid w:val="00983119"/>
    <w:rsid w:val="009927B1"/>
    <w:rsid w:val="009A277D"/>
    <w:rsid w:val="009A544C"/>
    <w:rsid w:val="009B232D"/>
    <w:rsid w:val="009B5B89"/>
    <w:rsid w:val="009B6096"/>
    <w:rsid w:val="009B7EBF"/>
    <w:rsid w:val="009C0F78"/>
    <w:rsid w:val="009C57CF"/>
    <w:rsid w:val="009D6BE0"/>
    <w:rsid w:val="009D6E36"/>
    <w:rsid w:val="009F0B25"/>
    <w:rsid w:val="009F102B"/>
    <w:rsid w:val="00A03155"/>
    <w:rsid w:val="00A052A3"/>
    <w:rsid w:val="00A06A89"/>
    <w:rsid w:val="00A1220A"/>
    <w:rsid w:val="00A171AB"/>
    <w:rsid w:val="00A25376"/>
    <w:rsid w:val="00A305D8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0B13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4574"/>
    <w:rsid w:val="00C358F7"/>
    <w:rsid w:val="00C51B8A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05061"/>
    <w:rsid w:val="00D20110"/>
    <w:rsid w:val="00D250F3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2BCE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369D"/>
    <w:rsid w:val="00F24096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B8B7F-A4A3-45F7-83E1-26BB70D8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2022-11-02T03:49:00Z</cp:lastPrinted>
  <dcterms:created xsi:type="dcterms:W3CDTF">2022-11-08T05:42:00Z</dcterms:created>
  <dcterms:modified xsi:type="dcterms:W3CDTF">2022-11-08T05:42:00Z</dcterms:modified>
</cp:coreProperties>
</file>