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60E01" w:rsidRDefault="00874F53">
      <w:pPr>
        <w:spacing w:after="240"/>
        <w:jc w:val="center"/>
        <w:rPr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1500" cy="6667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0E01" w:rsidRDefault="00A60E01">
      <w:pPr>
        <w:pStyle w:val="1"/>
        <w:spacing w:line="240" w:lineRule="auto"/>
        <w:ind w:left="431" w:hanging="43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A60E01" w:rsidRDefault="00A60E01">
      <w:pPr>
        <w:spacing w:line="24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60E01" w:rsidRDefault="00A60E01">
      <w:pPr>
        <w:spacing w:before="360" w:after="360" w:line="100" w:lineRule="atLeas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A60E01" w:rsidRPr="00040071" w:rsidRDefault="00040071">
      <w:pPr>
        <w:spacing w:after="482" w:line="100" w:lineRule="atLeast"/>
        <w:jc w:val="both"/>
        <w:rPr>
          <w:sz w:val="28"/>
          <w:szCs w:val="28"/>
          <w:u w:val="single"/>
        </w:rPr>
      </w:pPr>
      <w:r w:rsidRPr="00040071">
        <w:rPr>
          <w:sz w:val="28"/>
          <w:szCs w:val="28"/>
          <w:u w:val="single"/>
        </w:rPr>
        <w:t>30.12.2019</w:t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 w:rsidR="0031190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                  </w:t>
      </w:r>
      <w:r w:rsidR="00A60E01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040071">
        <w:rPr>
          <w:sz w:val="28"/>
          <w:szCs w:val="28"/>
          <w:u w:val="single"/>
        </w:rPr>
        <w:t>1891</w:t>
      </w:r>
    </w:p>
    <w:p w:rsidR="00A60E01" w:rsidRDefault="00A60E01">
      <w:pPr>
        <w:spacing w:line="10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60E01" w:rsidRDefault="00A60E01">
      <w:pPr>
        <w:spacing w:line="240" w:lineRule="auto"/>
        <w:jc w:val="center"/>
        <w:rPr>
          <w:sz w:val="28"/>
          <w:szCs w:val="28"/>
        </w:rPr>
      </w:pPr>
    </w:p>
    <w:p w:rsidR="00A60E01" w:rsidRPr="007959AC" w:rsidRDefault="00A60E01" w:rsidP="007959AC">
      <w:pPr>
        <w:spacing w:line="2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AE3BF3">
        <w:rPr>
          <w:b/>
          <w:bCs/>
          <w:sz w:val="28"/>
          <w:szCs w:val="28"/>
        </w:rPr>
        <w:t xml:space="preserve">б утверждении </w:t>
      </w:r>
      <w:r w:rsidR="00112BA8">
        <w:rPr>
          <w:b/>
          <w:bCs/>
          <w:sz w:val="28"/>
          <w:szCs w:val="28"/>
        </w:rPr>
        <w:t>план</w:t>
      </w:r>
      <w:r w:rsidR="00AE3BF3">
        <w:rPr>
          <w:b/>
          <w:bCs/>
          <w:sz w:val="28"/>
          <w:szCs w:val="28"/>
        </w:rPr>
        <w:t>а</w:t>
      </w:r>
      <w:r w:rsidR="00895657">
        <w:rPr>
          <w:b/>
          <w:bCs/>
          <w:sz w:val="28"/>
          <w:szCs w:val="28"/>
        </w:rPr>
        <w:t xml:space="preserve"> реализации </w:t>
      </w:r>
      <w:r>
        <w:rPr>
          <w:b/>
          <w:bCs/>
          <w:sz w:val="28"/>
          <w:szCs w:val="28"/>
        </w:rPr>
        <w:t>муниципальн</w:t>
      </w:r>
      <w:r w:rsidR="00895657">
        <w:rPr>
          <w:b/>
          <w:bCs/>
          <w:sz w:val="28"/>
          <w:szCs w:val="28"/>
        </w:rPr>
        <w:t xml:space="preserve">ой программы  муниципального образования городского округа  город Вятские Поляны Кировской области </w:t>
      </w:r>
      <w:r>
        <w:rPr>
          <w:rFonts w:eastAsia="NSimSun"/>
          <w:b/>
          <w:bCs/>
          <w:sz w:val="28"/>
          <w:szCs w:val="28"/>
        </w:rPr>
        <w:t>«Развитие транспортной системы» на 20</w:t>
      </w:r>
      <w:r w:rsidR="00AE3BF3">
        <w:rPr>
          <w:rFonts w:eastAsia="NSimSun"/>
          <w:b/>
          <w:bCs/>
          <w:sz w:val="28"/>
          <w:szCs w:val="28"/>
        </w:rPr>
        <w:t>20</w:t>
      </w:r>
      <w:r>
        <w:rPr>
          <w:rFonts w:eastAsia="NSimSun"/>
          <w:b/>
          <w:bCs/>
          <w:sz w:val="28"/>
          <w:szCs w:val="28"/>
        </w:rPr>
        <w:t>-20</w:t>
      </w:r>
      <w:r w:rsidR="006A50E4">
        <w:rPr>
          <w:rFonts w:eastAsia="NSimSun"/>
          <w:b/>
          <w:bCs/>
          <w:sz w:val="28"/>
          <w:szCs w:val="28"/>
        </w:rPr>
        <w:t>2</w:t>
      </w:r>
      <w:r w:rsidR="00AE3BF3">
        <w:rPr>
          <w:rFonts w:eastAsia="NSimSun"/>
          <w:b/>
          <w:bCs/>
          <w:sz w:val="28"/>
          <w:szCs w:val="28"/>
        </w:rPr>
        <w:t>5</w:t>
      </w:r>
      <w:r>
        <w:rPr>
          <w:rFonts w:eastAsia="NSimSun"/>
          <w:b/>
          <w:bCs/>
          <w:sz w:val="28"/>
          <w:szCs w:val="28"/>
        </w:rPr>
        <w:t xml:space="preserve"> годы</w:t>
      </w:r>
      <w:r w:rsidR="00F70103">
        <w:rPr>
          <w:b/>
          <w:bCs/>
          <w:sz w:val="28"/>
          <w:szCs w:val="28"/>
        </w:rPr>
        <w:t>»</w:t>
      </w:r>
      <w:r w:rsidR="00AE3BF3">
        <w:rPr>
          <w:b/>
          <w:bCs/>
          <w:sz w:val="28"/>
          <w:szCs w:val="28"/>
        </w:rPr>
        <w:t xml:space="preserve"> на 2020 год</w:t>
      </w:r>
    </w:p>
    <w:p w:rsidR="00A60E01" w:rsidRDefault="00A60E01">
      <w:pPr>
        <w:spacing w:line="240" w:lineRule="auto"/>
        <w:jc w:val="center"/>
        <w:rPr>
          <w:b/>
          <w:bCs/>
          <w:sz w:val="36"/>
          <w:szCs w:val="43"/>
        </w:rPr>
      </w:pPr>
    </w:p>
    <w:p w:rsidR="00AE3BF3" w:rsidRDefault="00AE3BF3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FB593C">
        <w:rPr>
          <w:sz w:val="28"/>
          <w:szCs w:val="28"/>
        </w:rPr>
        <w:t>решением Вятскополянской городской Думы Кировской области</w:t>
      </w:r>
      <w:r>
        <w:rPr>
          <w:sz w:val="28"/>
          <w:szCs w:val="28"/>
        </w:rPr>
        <w:t xml:space="preserve"> от </w:t>
      </w:r>
      <w:r w:rsidR="00FB593C">
        <w:rPr>
          <w:sz w:val="28"/>
          <w:szCs w:val="28"/>
        </w:rPr>
        <w:t>17</w:t>
      </w:r>
      <w:r>
        <w:rPr>
          <w:sz w:val="28"/>
          <w:szCs w:val="28"/>
        </w:rPr>
        <w:t>.</w:t>
      </w:r>
      <w:r w:rsidR="00FB593C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FB593C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FB593C">
        <w:rPr>
          <w:sz w:val="28"/>
          <w:szCs w:val="28"/>
        </w:rPr>
        <w:t>44/423</w:t>
      </w:r>
      <w:r>
        <w:rPr>
          <w:sz w:val="28"/>
          <w:szCs w:val="28"/>
        </w:rPr>
        <w:t xml:space="preserve"> « О </w:t>
      </w:r>
      <w:r w:rsidR="00FB593C">
        <w:rPr>
          <w:sz w:val="28"/>
          <w:szCs w:val="28"/>
        </w:rPr>
        <w:t xml:space="preserve">бюджете муниципального образования  городского округа город  Вятские Поляны Кировской области на 2020 год и  плановый период </w:t>
      </w:r>
      <w:r w:rsidR="00536695">
        <w:rPr>
          <w:sz w:val="28"/>
          <w:szCs w:val="28"/>
        </w:rPr>
        <w:t xml:space="preserve">2021 и 2022 годов»   администрация города </w:t>
      </w:r>
      <w:r>
        <w:rPr>
          <w:sz w:val="28"/>
          <w:szCs w:val="28"/>
        </w:rPr>
        <w:t xml:space="preserve"> Вятские Поляны Кировской области» ПОСТАНОВЛЯЕТ:</w:t>
      </w:r>
    </w:p>
    <w:p w:rsidR="00006A0E" w:rsidRDefault="004C6498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E3BF3">
        <w:rPr>
          <w:sz w:val="28"/>
          <w:szCs w:val="28"/>
        </w:rPr>
        <w:t>У</w:t>
      </w:r>
      <w:r w:rsidR="002C48EA" w:rsidRPr="00006A0E">
        <w:rPr>
          <w:sz w:val="28"/>
          <w:szCs w:val="28"/>
        </w:rPr>
        <w:t xml:space="preserve">твердить </w:t>
      </w:r>
      <w:r w:rsidR="00E63F21" w:rsidRPr="00006A0E">
        <w:rPr>
          <w:bCs/>
          <w:sz w:val="28"/>
          <w:szCs w:val="28"/>
        </w:rPr>
        <w:t xml:space="preserve">план </w:t>
      </w:r>
      <w:r w:rsidR="00AE3BF3">
        <w:rPr>
          <w:bCs/>
          <w:sz w:val="28"/>
          <w:szCs w:val="28"/>
        </w:rPr>
        <w:t>реализации</w:t>
      </w:r>
      <w:r w:rsidR="00E63F21" w:rsidRPr="00006A0E">
        <w:rPr>
          <w:bCs/>
          <w:sz w:val="28"/>
          <w:szCs w:val="28"/>
        </w:rPr>
        <w:t xml:space="preserve"> муниципальной программы  муниципального образования городского окру</w:t>
      </w:r>
      <w:bookmarkStart w:id="0" w:name="_GoBack"/>
      <w:bookmarkEnd w:id="0"/>
      <w:r w:rsidR="00E63F21" w:rsidRPr="00006A0E">
        <w:rPr>
          <w:bCs/>
          <w:sz w:val="28"/>
          <w:szCs w:val="28"/>
        </w:rPr>
        <w:t>га город Вятские Поляны Кировской области  «Развитие транспортной системы» на 20</w:t>
      </w:r>
      <w:r w:rsidR="00AE3BF3">
        <w:rPr>
          <w:bCs/>
          <w:sz w:val="28"/>
          <w:szCs w:val="28"/>
        </w:rPr>
        <w:t>20</w:t>
      </w:r>
      <w:r w:rsidR="00E63F21" w:rsidRPr="00006A0E">
        <w:rPr>
          <w:bCs/>
          <w:sz w:val="28"/>
          <w:szCs w:val="28"/>
        </w:rPr>
        <w:t>-202</w:t>
      </w:r>
      <w:r w:rsidR="00AE3BF3">
        <w:rPr>
          <w:bCs/>
          <w:sz w:val="28"/>
          <w:szCs w:val="28"/>
        </w:rPr>
        <w:t>5</w:t>
      </w:r>
      <w:r w:rsidR="00E63F21" w:rsidRPr="00006A0E">
        <w:rPr>
          <w:bCs/>
          <w:sz w:val="28"/>
          <w:szCs w:val="28"/>
        </w:rPr>
        <w:t xml:space="preserve"> годы»</w:t>
      </w:r>
      <w:r w:rsidR="00AE3BF3">
        <w:rPr>
          <w:bCs/>
          <w:sz w:val="28"/>
          <w:szCs w:val="28"/>
        </w:rPr>
        <w:t xml:space="preserve"> на 2020 год</w:t>
      </w:r>
      <w:r w:rsidR="00006A0E" w:rsidRPr="00006A0E">
        <w:rPr>
          <w:bCs/>
          <w:sz w:val="28"/>
          <w:szCs w:val="28"/>
        </w:rPr>
        <w:t>.</w:t>
      </w:r>
    </w:p>
    <w:p w:rsidR="00A60E01" w:rsidRDefault="00393D4D" w:rsidP="004C6498">
      <w:pPr>
        <w:tabs>
          <w:tab w:val="left" w:pos="0"/>
        </w:tabs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040071">
        <w:rPr>
          <w:sz w:val="28"/>
          <w:szCs w:val="28"/>
        </w:rPr>
        <w:t xml:space="preserve"> </w:t>
      </w:r>
      <w:r w:rsidR="00A60E01" w:rsidRPr="005D79E5">
        <w:rPr>
          <w:sz w:val="28"/>
          <w:szCs w:val="28"/>
        </w:rPr>
        <w:t>Разместить постановление на официальном сайте администрации города Вятские Поляны в информационно-телекоммуникационной сети «Интернет».</w:t>
      </w:r>
    </w:p>
    <w:p w:rsidR="00267D05" w:rsidRPr="00E93E17" w:rsidRDefault="00267D05" w:rsidP="00E93E17">
      <w:pPr>
        <w:autoSpaceDE w:val="0"/>
        <w:spacing w:line="240" w:lineRule="auto"/>
        <w:ind w:left="1080"/>
        <w:jc w:val="both"/>
        <w:rPr>
          <w:sz w:val="72"/>
          <w:szCs w:val="72"/>
        </w:rPr>
      </w:pPr>
    </w:p>
    <w:p w:rsidR="00040071" w:rsidRDefault="000E2536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019DE">
        <w:rPr>
          <w:sz w:val="28"/>
          <w:szCs w:val="28"/>
        </w:rPr>
        <w:t>лав</w:t>
      </w:r>
      <w:r w:rsidR="00040071">
        <w:rPr>
          <w:sz w:val="28"/>
          <w:szCs w:val="28"/>
        </w:rPr>
        <w:t>а города</w:t>
      </w:r>
      <w:r w:rsidR="00B019DE">
        <w:rPr>
          <w:sz w:val="28"/>
          <w:szCs w:val="28"/>
        </w:rPr>
        <w:t xml:space="preserve"> Вятские Поляны                                     </w:t>
      </w:r>
      <w:r>
        <w:rPr>
          <w:sz w:val="28"/>
          <w:szCs w:val="28"/>
        </w:rPr>
        <w:t xml:space="preserve">          </w:t>
      </w:r>
    </w:p>
    <w:p w:rsidR="004C6498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  <w:r>
        <w:rPr>
          <w:sz w:val="28"/>
          <w:szCs w:val="28"/>
        </w:rPr>
        <w:t xml:space="preserve">                                 </w:t>
      </w:r>
      <w:r w:rsidR="000E2536">
        <w:rPr>
          <w:sz w:val="28"/>
          <w:szCs w:val="28"/>
        </w:rPr>
        <w:t xml:space="preserve">  В</w:t>
      </w:r>
      <w:r w:rsidR="00194274">
        <w:rPr>
          <w:sz w:val="28"/>
          <w:szCs w:val="28"/>
        </w:rPr>
        <w:t>.</w:t>
      </w:r>
      <w:r w:rsidR="000E2536">
        <w:rPr>
          <w:sz w:val="28"/>
          <w:szCs w:val="28"/>
        </w:rPr>
        <w:t>А</w:t>
      </w:r>
      <w:r w:rsidR="00194274">
        <w:rPr>
          <w:sz w:val="28"/>
          <w:szCs w:val="28"/>
        </w:rPr>
        <w:t xml:space="preserve">. </w:t>
      </w:r>
      <w:r w:rsidR="000E2536">
        <w:rPr>
          <w:sz w:val="28"/>
          <w:szCs w:val="28"/>
        </w:rPr>
        <w:t>Машкин</w:t>
      </w:r>
    </w:p>
    <w:p w:rsidR="004C6498" w:rsidRDefault="004C6498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4C6498" w:rsidRDefault="004C6498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4C6498" w:rsidRDefault="004C6498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4C6498" w:rsidRP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28"/>
          <w:szCs w:val="28"/>
        </w:rPr>
      </w:pPr>
      <w:r w:rsidRPr="00040071">
        <w:rPr>
          <w:sz w:val="32"/>
          <w:szCs w:val="32"/>
        </w:rPr>
        <w:lastRenderedPageBreak/>
        <w:t xml:space="preserve"> </w:t>
      </w:r>
      <w:r w:rsidRPr="00040071">
        <w:rPr>
          <w:sz w:val="28"/>
          <w:szCs w:val="28"/>
        </w:rPr>
        <w:t>ПОДГОТОВЛЕНО</w:t>
      </w:r>
    </w:p>
    <w:p w:rsidR="00040071" w:rsidRDefault="00040071" w:rsidP="004C6498">
      <w:pPr>
        <w:tabs>
          <w:tab w:val="left" w:pos="7088"/>
          <w:tab w:val="left" w:pos="7230"/>
        </w:tabs>
        <w:spacing w:line="240" w:lineRule="auto"/>
        <w:jc w:val="both"/>
        <w:rPr>
          <w:sz w:val="36"/>
          <w:szCs w:val="36"/>
        </w:rPr>
      </w:pP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казенного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учреждения «Организация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капитального строительства </w:t>
      </w:r>
    </w:p>
    <w:p w:rsidR="00B019DE" w:rsidRDefault="00B019DE" w:rsidP="00E93E17">
      <w:pPr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города Вятские Поляны»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Л.Ф. Медведева</w:t>
      </w:r>
    </w:p>
    <w:p w:rsidR="00B019DE" w:rsidRPr="00E93E17" w:rsidRDefault="00B019DE" w:rsidP="00E93E17">
      <w:pPr>
        <w:spacing w:line="240" w:lineRule="auto"/>
        <w:jc w:val="both"/>
        <w:rPr>
          <w:sz w:val="48"/>
          <w:szCs w:val="48"/>
        </w:rPr>
      </w:pPr>
    </w:p>
    <w:sectPr w:rsidR="00B019DE" w:rsidRPr="00E93E17" w:rsidSect="005178D9">
      <w:headerReference w:type="default" r:id="rId9"/>
      <w:headerReference w:type="first" r:id="rId10"/>
      <w:pgSz w:w="11905" w:h="16837"/>
      <w:pgMar w:top="568" w:right="850" w:bottom="567" w:left="1701" w:header="284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D4F" w:rsidRDefault="006F7D4F" w:rsidP="00410FE2">
      <w:pPr>
        <w:spacing w:line="240" w:lineRule="auto"/>
      </w:pPr>
      <w:r>
        <w:separator/>
      </w:r>
    </w:p>
  </w:endnote>
  <w:endnote w:type="continuationSeparator" w:id="1">
    <w:p w:rsidR="006F7D4F" w:rsidRDefault="006F7D4F" w:rsidP="00410FE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NSimSun">
    <w:charset w:val="86"/>
    <w:family w:val="modern"/>
    <w:pitch w:val="fixed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D4F" w:rsidRDefault="006F7D4F" w:rsidP="00410FE2">
      <w:pPr>
        <w:spacing w:line="240" w:lineRule="auto"/>
      </w:pPr>
      <w:r>
        <w:separator/>
      </w:r>
    </w:p>
  </w:footnote>
  <w:footnote w:type="continuationSeparator" w:id="1">
    <w:p w:rsidR="006F7D4F" w:rsidRDefault="006F7D4F" w:rsidP="00410FE2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4D2" w:rsidRDefault="009124D2" w:rsidP="009124D2">
    <w:pPr>
      <w:pStyle w:val="aa"/>
      <w:jc w:val="center"/>
    </w:pPr>
  </w:p>
  <w:p w:rsidR="009124D2" w:rsidRDefault="009124D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E17" w:rsidRDefault="00E93E17">
    <w:pPr>
      <w:pStyle w:val="aa"/>
      <w:jc w:val="center"/>
    </w:pPr>
  </w:p>
  <w:p w:rsidR="00E93E17" w:rsidRDefault="00E93E1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211"/>
        </w:tabs>
        <w:ind w:left="1211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5E0078A"/>
    <w:multiLevelType w:val="hybridMultilevel"/>
    <w:tmpl w:val="52BA30FC"/>
    <w:lvl w:ilvl="0" w:tplc="309C50C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95F6D57"/>
    <w:multiLevelType w:val="hybridMultilevel"/>
    <w:tmpl w:val="51C8D858"/>
    <w:lvl w:ilvl="0" w:tplc="314A63A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0902CE7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77C4593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9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8E226E"/>
    <w:rsid w:val="000043BD"/>
    <w:rsid w:val="00004C21"/>
    <w:rsid w:val="00006A0E"/>
    <w:rsid w:val="00013BD9"/>
    <w:rsid w:val="00015BD7"/>
    <w:rsid w:val="000242AC"/>
    <w:rsid w:val="000254EC"/>
    <w:rsid w:val="00030F16"/>
    <w:rsid w:val="00040071"/>
    <w:rsid w:val="00057A0C"/>
    <w:rsid w:val="00061809"/>
    <w:rsid w:val="00072460"/>
    <w:rsid w:val="00075E5E"/>
    <w:rsid w:val="00083D39"/>
    <w:rsid w:val="00095222"/>
    <w:rsid w:val="000A303F"/>
    <w:rsid w:val="000A47CF"/>
    <w:rsid w:val="000A5B27"/>
    <w:rsid w:val="000B151C"/>
    <w:rsid w:val="000B5A80"/>
    <w:rsid w:val="000C0201"/>
    <w:rsid w:val="000C39E6"/>
    <w:rsid w:val="000E2536"/>
    <w:rsid w:val="000E3A7F"/>
    <w:rsid w:val="000E4F04"/>
    <w:rsid w:val="000F46BB"/>
    <w:rsid w:val="000F5DC0"/>
    <w:rsid w:val="001063A9"/>
    <w:rsid w:val="00110989"/>
    <w:rsid w:val="00111226"/>
    <w:rsid w:val="001114D5"/>
    <w:rsid w:val="00112B90"/>
    <w:rsid w:val="00112BA8"/>
    <w:rsid w:val="00114D8A"/>
    <w:rsid w:val="00115B44"/>
    <w:rsid w:val="00116F5C"/>
    <w:rsid w:val="001178F2"/>
    <w:rsid w:val="001255AF"/>
    <w:rsid w:val="00126F57"/>
    <w:rsid w:val="00136DEA"/>
    <w:rsid w:val="00145DEC"/>
    <w:rsid w:val="0016757F"/>
    <w:rsid w:val="001700FB"/>
    <w:rsid w:val="00171B74"/>
    <w:rsid w:val="0017521E"/>
    <w:rsid w:val="00176839"/>
    <w:rsid w:val="00180964"/>
    <w:rsid w:val="00194274"/>
    <w:rsid w:val="001A06B4"/>
    <w:rsid w:val="001A3BB6"/>
    <w:rsid w:val="001A5D0B"/>
    <w:rsid w:val="001B3F06"/>
    <w:rsid w:val="001B4211"/>
    <w:rsid w:val="001B6AF4"/>
    <w:rsid w:val="001E017D"/>
    <w:rsid w:val="001F1112"/>
    <w:rsid w:val="00204512"/>
    <w:rsid w:val="00205024"/>
    <w:rsid w:val="0020572B"/>
    <w:rsid w:val="002065ED"/>
    <w:rsid w:val="002065F6"/>
    <w:rsid w:val="00210557"/>
    <w:rsid w:val="00224683"/>
    <w:rsid w:val="00230BFE"/>
    <w:rsid w:val="002430B9"/>
    <w:rsid w:val="00267D05"/>
    <w:rsid w:val="0027132B"/>
    <w:rsid w:val="00271B82"/>
    <w:rsid w:val="0027468C"/>
    <w:rsid w:val="0027750F"/>
    <w:rsid w:val="00290836"/>
    <w:rsid w:val="002A7B44"/>
    <w:rsid w:val="002B27A9"/>
    <w:rsid w:val="002B7D11"/>
    <w:rsid w:val="002C48EA"/>
    <w:rsid w:val="002D5A99"/>
    <w:rsid w:val="002E19D9"/>
    <w:rsid w:val="002E1D02"/>
    <w:rsid w:val="002E3BC7"/>
    <w:rsid w:val="002F634E"/>
    <w:rsid w:val="00310616"/>
    <w:rsid w:val="00311905"/>
    <w:rsid w:val="0031214F"/>
    <w:rsid w:val="00313069"/>
    <w:rsid w:val="00321091"/>
    <w:rsid w:val="00327D72"/>
    <w:rsid w:val="0033620B"/>
    <w:rsid w:val="00337C00"/>
    <w:rsid w:val="00343308"/>
    <w:rsid w:val="00345B92"/>
    <w:rsid w:val="0035561F"/>
    <w:rsid w:val="003611C6"/>
    <w:rsid w:val="00370857"/>
    <w:rsid w:val="003814C0"/>
    <w:rsid w:val="003824D0"/>
    <w:rsid w:val="00390867"/>
    <w:rsid w:val="00392A16"/>
    <w:rsid w:val="00393D4D"/>
    <w:rsid w:val="0039513D"/>
    <w:rsid w:val="003A03A9"/>
    <w:rsid w:val="003A46C1"/>
    <w:rsid w:val="003B1AFD"/>
    <w:rsid w:val="003C0FA2"/>
    <w:rsid w:val="003C1368"/>
    <w:rsid w:val="003D546B"/>
    <w:rsid w:val="003D588A"/>
    <w:rsid w:val="003E3D34"/>
    <w:rsid w:val="003E531F"/>
    <w:rsid w:val="003F640A"/>
    <w:rsid w:val="00401EE5"/>
    <w:rsid w:val="00410FE2"/>
    <w:rsid w:val="00422B71"/>
    <w:rsid w:val="004238BF"/>
    <w:rsid w:val="00425205"/>
    <w:rsid w:val="0042524B"/>
    <w:rsid w:val="00431BE3"/>
    <w:rsid w:val="004366C6"/>
    <w:rsid w:val="00447768"/>
    <w:rsid w:val="004527D5"/>
    <w:rsid w:val="00452E62"/>
    <w:rsid w:val="00455F35"/>
    <w:rsid w:val="0046441E"/>
    <w:rsid w:val="0046461B"/>
    <w:rsid w:val="00466A10"/>
    <w:rsid w:val="004711F1"/>
    <w:rsid w:val="00483151"/>
    <w:rsid w:val="00483282"/>
    <w:rsid w:val="00495E47"/>
    <w:rsid w:val="004C045B"/>
    <w:rsid w:val="004C3962"/>
    <w:rsid w:val="004C5370"/>
    <w:rsid w:val="004C6498"/>
    <w:rsid w:val="004D7955"/>
    <w:rsid w:val="004F2BB1"/>
    <w:rsid w:val="00506420"/>
    <w:rsid w:val="00511324"/>
    <w:rsid w:val="005178D9"/>
    <w:rsid w:val="00521520"/>
    <w:rsid w:val="00536695"/>
    <w:rsid w:val="00546BA3"/>
    <w:rsid w:val="00552453"/>
    <w:rsid w:val="00552E98"/>
    <w:rsid w:val="00555138"/>
    <w:rsid w:val="005602E5"/>
    <w:rsid w:val="00563A46"/>
    <w:rsid w:val="00565665"/>
    <w:rsid w:val="0056785A"/>
    <w:rsid w:val="005722DA"/>
    <w:rsid w:val="005752BE"/>
    <w:rsid w:val="005864E4"/>
    <w:rsid w:val="00594FB8"/>
    <w:rsid w:val="005B1AA1"/>
    <w:rsid w:val="005B7534"/>
    <w:rsid w:val="005B78BA"/>
    <w:rsid w:val="005D79E5"/>
    <w:rsid w:val="005F5E06"/>
    <w:rsid w:val="005F649E"/>
    <w:rsid w:val="005F710F"/>
    <w:rsid w:val="006015AD"/>
    <w:rsid w:val="006016DF"/>
    <w:rsid w:val="0060709C"/>
    <w:rsid w:val="006110ED"/>
    <w:rsid w:val="006354ED"/>
    <w:rsid w:val="006461C4"/>
    <w:rsid w:val="0064646B"/>
    <w:rsid w:val="006568BC"/>
    <w:rsid w:val="00657BE1"/>
    <w:rsid w:val="00657FE9"/>
    <w:rsid w:val="00660ECB"/>
    <w:rsid w:val="00676FFB"/>
    <w:rsid w:val="006841F4"/>
    <w:rsid w:val="006878E3"/>
    <w:rsid w:val="00696B2E"/>
    <w:rsid w:val="006A46E4"/>
    <w:rsid w:val="006A4C18"/>
    <w:rsid w:val="006A50E4"/>
    <w:rsid w:val="006B23A3"/>
    <w:rsid w:val="006E0619"/>
    <w:rsid w:val="006E5A97"/>
    <w:rsid w:val="006F7D4F"/>
    <w:rsid w:val="0071095E"/>
    <w:rsid w:val="00721D4A"/>
    <w:rsid w:val="00722A6E"/>
    <w:rsid w:val="007266B7"/>
    <w:rsid w:val="007402C7"/>
    <w:rsid w:val="00743F3D"/>
    <w:rsid w:val="007508F9"/>
    <w:rsid w:val="00753338"/>
    <w:rsid w:val="00766388"/>
    <w:rsid w:val="00773760"/>
    <w:rsid w:val="007741DE"/>
    <w:rsid w:val="00777E0D"/>
    <w:rsid w:val="007959AC"/>
    <w:rsid w:val="00795EDE"/>
    <w:rsid w:val="007A0540"/>
    <w:rsid w:val="007A227B"/>
    <w:rsid w:val="007B345C"/>
    <w:rsid w:val="007B54E1"/>
    <w:rsid w:val="007C0D33"/>
    <w:rsid w:val="007D67FB"/>
    <w:rsid w:val="007E0E8F"/>
    <w:rsid w:val="007F097E"/>
    <w:rsid w:val="007F0FD4"/>
    <w:rsid w:val="007F12C5"/>
    <w:rsid w:val="008046A1"/>
    <w:rsid w:val="00827935"/>
    <w:rsid w:val="008635DC"/>
    <w:rsid w:val="00872942"/>
    <w:rsid w:val="008745B3"/>
    <w:rsid w:val="00874F53"/>
    <w:rsid w:val="008818DE"/>
    <w:rsid w:val="0088443A"/>
    <w:rsid w:val="008869EE"/>
    <w:rsid w:val="00890EE5"/>
    <w:rsid w:val="00894491"/>
    <w:rsid w:val="00895657"/>
    <w:rsid w:val="008B7678"/>
    <w:rsid w:val="008C0C2D"/>
    <w:rsid w:val="008C78C8"/>
    <w:rsid w:val="008D46F1"/>
    <w:rsid w:val="008D58C5"/>
    <w:rsid w:val="008D7D70"/>
    <w:rsid w:val="008E226E"/>
    <w:rsid w:val="008E57EB"/>
    <w:rsid w:val="008E607A"/>
    <w:rsid w:val="0090383B"/>
    <w:rsid w:val="009078BE"/>
    <w:rsid w:val="009111FB"/>
    <w:rsid w:val="009124D2"/>
    <w:rsid w:val="00915490"/>
    <w:rsid w:val="00921CA4"/>
    <w:rsid w:val="0093336C"/>
    <w:rsid w:val="00937CB9"/>
    <w:rsid w:val="009411BC"/>
    <w:rsid w:val="00941B04"/>
    <w:rsid w:val="00956214"/>
    <w:rsid w:val="00964186"/>
    <w:rsid w:val="00966806"/>
    <w:rsid w:val="00967B2F"/>
    <w:rsid w:val="00983119"/>
    <w:rsid w:val="009927B1"/>
    <w:rsid w:val="009B232D"/>
    <w:rsid w:val="009D6BE0"/>
    <w:rsid w:val="009D6E36"/>
    <w:rsid w:val="009F0B25"/>
    <w:rsid w:val="009F102B"/>
    <w:rsid w:val="00A03155"/>
    <w:rsid w:val="00A1220A"/>
    <w:rsid w:val="00A33285"/>
    <w:rsid w:val="00A36085"/>
    <w:rsid w:val="00A3644A"/>
    <w:rsid w:val="00A36B53"/>
    <w:rsid w:val="00A5005F"/>
    <w:rsid w:val="00A60660"/>
    <w:rsid w:val="00A60E01"/>
    <w:rsid w:val="00A66A1E"/>
    <w:rsid w:val="00A71518"/>
    <w:rsid w:val="00A72C72"/>
    <w:rsid w:val="00A77453"/>
    <w:rsid w:val="00A77A3B"/>
    <w:rsid w:val="00A84AF1"/>
    <w:rsid w:val="00A850E6"/>
    <w:rsid w:val="00A8554D"/>
    <w:rsid w:val="00A9203B"/>
    <w:rsid w:val="00AA027F"/>
    <w:rsid w:val="00AB4216"/>
    <w:rsid w:val="00AB523C"/>
    <w:rsid w:val="00AB6F40"/>
    <w:rsid w:val="00AC4CB3"/>
    <w:rsid w:val="00AD5E30"/>
    <w:rsid w:val="00AE374F"/>
    <w:rsid w:val="00AE3BF3"/>
    <w:rsid w:val="00B0060E"/>
    <w:rsid w:val="00B019DE"/>
    <w:rsid w:val="00B12680"/>
    <w:rsid w:val="00B364A6"/>
    <w:rsid w:val="00B42853"/>
    <w:rsid w:val="00B4395D"/>
    <w:rsid w:val="00B4554C"/>
    <w:rsid w:val="00B47AD4"/>
    <w:rsid w:val="00B47F6F"/>
    <w:rsid w:val="00B572D6"/>
    <w:rsid w:val="00B6256F"/>
    <w:rsid w:val="00B634AF"/>
    <w:rsid w:val="00B80099"/>
    <w:rsid w:val="00B8391E"/>
    <w:rsid w:val="00B83ABC"/>
    <w:rsid w:val="00B9084C"/>
    <w:rsid w:val="00B95E30"/>
    <w:rsid w:val="00BA52D4"/>
    <w:rsid w:val="00BA65CB"/>
    <w:rsid w:val="00BA66AB"/>
    <w:rsid w:val="00BB3337"/>
    <w:rsid w:val="00BC00DB"/>
    <w:rsid w:val="00BD3D70"/>
    <w:rsid w:val="00BD7AAB"/>
    <w:rsid w:val="00BE42B4"/>
    <w:rsid w:val="00BE4D85"/>
    <w:rsid w:val="00BF2436"/>
    <w:rsid w:val="00BF43B6"/>
    <w:rsid w:val="00C125EC"/>
    <w:rsid w:val="00C15A6B"/>
    <w:rsid w:val="00C17284"/>
    <w:rsid w:val="00C25D5D"/>
    <w:rsid w:val="00C2772F"/>
    <w:rsid w:val="00C358F7"/>
    <w:rsid w:val="00C575B3"/>
    <w:rsid w:val="00C65E04"/>
    <w:rsid w:val="00C715C7"/>
    <w:rsid w:val="00C77EA5"/>
    <w:rsid w:val="00C80253"/>
    <w:rsid w:val="00C96C7A"/>
    <w:rsid w:val="00CC733A"/>
    <w:rsid w:val="00CD7255"/>
    <w:rsid w:val="00CE0D67"/>
    <w:rsid w:val="00CE521F"/>
    <w:rsid w:val="00CE79BA"/>
    <w:rsid w:val="00CF4A4A"/>
    <w:rsid w:val="00CF5930"/>
    <w:rsid w:val="00D02C4D"/>
    <w:rsid w:val="00D03645"/>
    <w:rsid w:val="00D27B01"/>
    <w:rsid w:val="00D416B6"/>
    <w:rsid w:val="00D4349D"/>
    <w:rsid w:val="00D5679E"/>
    <w:rsid w:val="00D567A3"/>
    <w:rsid w:val="00D60F49"/>
    <w:rsid w:val="00D643C9"/>
    <w:rsid w:val="00D73220"/>
    <w:rsid w:val="00D74486"/>
    <w:rsid w:val="00D83427"/>
    <w:rsid w:val="00D86597"/>
    <w:rsid w:val="00D93745"/>
    <w:rsid w:val="00DA10A7"/>
    <w:rsid w:val="00DB35A7"/>
    <w:rsid w:val="00DB6C22"/>
    <w:rsid w:val="00DC512D"/>
    <w:rsid w:val="00DC66C7"/>
    <w:rsid w:val="00DD3474"/>
    <w:rsid w:val="00DD67A2"/>
    <w:rsid w:val="00DE2166"/>
    <w:rsid w:val="00DE5AD5"/>
    <w:rsid w:val="00E114E3"/>
    <w:rsid w:val="00E31296"/>
    <w:rsid w:val="00E35790"/>
    <w:rsid w:val="00E37DBE"/>
    <w:rsid w:val="00E43AA7"/>
    <w:rsid w:val="00E442C8"/>
    <w:rsid w:val="00E54F10"/>
    <w:rsid w:val="00E6297D"/>
    <w:rsid w:val="00E63F21"/>
    <w:rsid w:val="00E700D0"/>
    <w:rsid w:val="00E93E17"/>
    <w:rsid w:val="00E940CF"/>
    <w:rsid w:val="00EA4D0B"/>
    <w:rsid w:val="00EB26E4"/>
    <w:rsid w:val="00EB3DEC"/>
    <w:rsid w:val="00EC7A90"/>
    <w:rsid w:val="00ED0968"/>
    <w:rsid w:val="00EE10B3"/>
    <w:rsid w:val="00EE662F"/>
    <w:rsid w:val="00EF3930"/>
    <w:rsid w:val="00F11E6E"/>
    <w:rsid w:val="00F158F5"/>
    <w:rsid w:val="00F163EC"/>
    <w:rsid w:val="00F175DD"/>
    <w:rsid w:val="00F20D21"/>
    <w:rsid w:val="00F2453D"/>
    <w:rsid w:val="00F26F4A"/>
    <w:rsid w:val="00F27A25"/>
    <w:rsid w:val="00F41BA3"/>
    <w:rsid w:val="00F465CA"/>
    <w:rsid w:val="00F46EEA"/>
    <w:rsid w:val="00F50B81"/>
    <w:rsid w:val="00F62E00"/>
    <w:rsid w:val="00F63125"/>
    <w:rsid w:val="00F64030"/>
    <w:rsid w:val="00F67B13"/>
    <w:rsid w:val="00F70103"/>
    <w:rsid w:val="00F7023E"/>
    <w:rsid w:val="00F72D5A"/>
    <w:rsid w:val="00F8347B"/>
    <w:rsid w:val="00FB593C"/>
    <w:rsid w:val="00FE1BEA"/>
    <w:rsid w:val="00FE5F77"/>
    <w:rsid w:val="00FF1C01"/>
    <w:rsid w:val="00FF3C2F"/>
    <w:rsid w:val="00FF69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72B"/>
    <w:pPr>
      <w:suppressAutoHyphens/>
      <w:spacing w:line="360" w:lineRule="auto"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20572B"/>
    <w:pPr>
      <w:keepNext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2057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20572B"/>
    <w:pPr>
      <w:tabs>
        <w:tab w:val="num" w:pos="2160"/>
      </w:tabs>
      <w:spacing w:before="240" w:after="60"/>
      <w:ind w:left="2160" w:hanging="3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0572B"/>
  </w:style>
  <w:style w:type="character" w:customStyle="1" w:styleId="WW-Absatz-Standardschriftart">
    <w:name w:val="WW-Absatz-Standardschriftart"/>
    <w:rsid w:val="0020572B"/>
  </w:style>
  <w:style w:type="character" w:customStyle="1" w:styleId="WW-Absatz-Standardschriftart1">
    <w:name w:val="WW-Absatz-Standardschriftart1"/>
    <w:rsid w:val="0020572B"/>
  </w:style>
  <w:style w:type="character" w:customStyle="1" w:styleId="WW-Absatz-Standardschriftart11">
    <w:name w:val="WW-Absatz-Standardschriftart11"/>
    <w:rsid w:val="0020572B"/>
  </w:style>
  <w:style w:type="character" w:customStyle="1" w:styleId="WW-Absatz-Standardschriftart111">
    <w:name w:val="WW-Absatz-Standardschriftart111"/>
    <w:rsid w:val="0020572B"/>
  </w:style>
  <w:style w:type="character" w:customStyle="1" w:styleId="WW-Absatz-Standardschriftart1111">
    <w:name w:val="WW-Absatz-Standardschriftart1111"/>
    <w:rsid w:val="0020572B"/>
  </w:style>
  <w:style w:type="character" w:customStyle="1" w:styleId="WW-Absatz-Standardschriftart11111">
    <w:name w:val="WW-Absatz-Standardschriftart11111"/>
    <w:rsid w:val="0020572B"/>
  </w:style>
  <w:style w:type="character" w:customStyle="1" w:styleId="WW-Absatz-Standardschriftart111111">
    <w:name w:val="WW-Absatz-Standardschriftart111111"/>
    <w:rsid w:val="0020572B"/>
  </w:style>
  <w:style w:type="character" w:customStyle="1" w:styleId="WW-Absatz-Standardschriftart1111111">
    <w:name w:val="WW-Absatz-Standardschriftart1111111"/>
    <w:rsid w:val="0020572B"/>
  </w:style>
  <w:style w:type="character" w:customStyle="1" w:styleId="WW-Absatz-Standardschriftart11111111">
    <w:name w:val="WW-Absatz-Standardschriftart11111111"/>
    <w:rsid w:val="0020572B"/>
  </w:style>
  <w:style w:type="character" w:customStyle="1" w:styleId="WW-Absatz-Standardschriftart111111111">
    <w:name w:val="WW-Absatz-Standardschriftart111111111"/>
    <w:rsid w:val="0020572B"/>
  </w:style>
  <w:style w:type="character" w:customStyle="1" w:styleId="WW-Absatz-Standardschriftart1111111111">
    <w:name w:val="WW-Absatz-Standardschriftart1111111111"/>
    <w:rsid w:val="0020572B"/>
  </w:style>
  <w:style w:type="character" w:customStyle="1" w:styleId="WW-Absatz-Standardschriftart11111111111">
    <w:name w:val="WW-Absatz-Standardschriftart11111111111"/>
    <w:rsid w:val="0020572B"/>
  </w:style>
  <w:style w:type="character" w:customStyle="1" w:styleId="WW-Absatz-Standardschriftart111111111111">
    <w:name w:val="WW-Absatz-Standardschriftart111111111111"/>
    <w:rsid w:val="0020572B"/>
  </w:style>
  <w:style w:type="character" w:customStyle="1" w:styleId="WW-Absatz-Standardschriftart1111111111111">
    <w:name w:val="WW-Absatz-Standardschriftart1111111111111"/>
    <w:rsid w:val="0020572B"/>
  </w:style>
  <w:style w:type="character" w:customStyle="1" w:styleId="WW-Absatz-Standardschriftart11111111111111">
    <w:name w:val="WW-Absatz-Standardschriftart11111111111111"/>
    <w:rsid w:val="0020572B"/>
  </w:style>
  <w:style w:type="character" w:customStyle="1" w:styleId="WW-Absatz-Standardschriftart111111111111111">
    <w:name w:val="WW-Absatz-Standardschriftart111111111111111"/>
    <w:rsid w:val="0020572B"/>
  </w:style>
  <w:style w:type="character" w:customStyle="1" w:styleId="WW-Absatz-Standardschriftart1111111111111111">
    <w:name w:val="WW-Absatz-Standardschriftart1111111111111111"/>
    <w:rsid w:val="0020572B"/>
  </w:style>
  <w:style w:type="character" w:customStyle="1" w:styleId="WW-Absatz-Standardschriftart11111111111111111">
    <w:name w:val="WW-Absatz-Standardschriftart11111111111111111"/>
    <w:rsid w:val="0020572B"/>
  </w:style>
  <w:style w:type="character" w:customStyle="1" w:styleId="WW-Absatz-Standardschriftart111111111111111111">
    <w:name w:val="WW-Absatz-Standardschriftart111111111111111111"/>
    <w:rsid w:val="0020572B"/>
  </w:style>
  <w:style w:type="character" w:customStyle="1" w:styleId="WW-Absatz-Standardschriftart1111111111111111111">
    <w:name w:val="WW-Absatz-Standardschriftart1111111111111111111"/>
    <w:rsid w:val="0020572B"/>
  </w:style>
  <w:style w:type="character" w:customStyle="1" w:styleId="WW-Absatz-Standardschriftart11111111111111111111">
    <w:name w:val="WW-Absatz-Standardschriftart11111111111111111111"/>
    <w:rsid w:val="0020572B"/>
  </w:style>
  <w:style w:type="character" w:customStyle="1" w:styleId="WW-Absatz-Standardschriftart111111111111111111111">
    <w:name w:val="WW-Absatz-Standardschriftart111111111111111111111"/>
    <w:rsid w:val="0020572B"/>
  </w:style>
  <w:style w:type="character" w:customStyle="1" w:styleId="WW-Absatz-Standardschriftart1111111111111111111111">
    <w:name w:val="WW-Absatz-Standardschriftart1111111111111111111111"/>
    <w:rsid w:val="0020572B"/>
  </w:style>
  <w:style w:type="character" w:customStyle="1" w:styleId="WW-Absatz-Standardschriftart11111111111111111111111">
    <w:name w:val="WW-Absatz-Standardschriftart11111111111111111111111"/>
    <w:rsid w:val="0020572B"/>
  </w:style>
  <w:style w:type="character" w:customStyle="1" w:styleId="4">
    <w:name w:val="Основной шрифт абзаца4"/>
    <w:rsid w:val="0020572B"/>
  </w:style>
  <w:style w:type="character" w:customStyle="1" w:styleId="WW-Absatz-Standardschriftart111111111111111111111111">
    <w:name w:val="WW-Absatz-Standardschriftart111111111111111111111111"/>
    <w:rsid w:val="0020572B"/>
  </w:style>
  <w:style w:type="character" w:customStyle="1" w:styleId="WW-Absatz-Standardschriftart1111111111111111111111111">
    <w:name w:val="WW-Absatz-Standardschriftart1111111111111111111111111"/>
    <w:rsid w:val="0020572B"/>
  </w:style>
  <w:style w:type="character" w:customStyle="1" w:styleId="WW-Absatz-Standardschriftart11111111111111111111111111">
    <w:name w:val="WW-Absatz-Standardschriftart11111111111111111111111111"/>
    <w:rsid w:val="0020572B"/>
  </w:style>
  <w:style w:type="character" w:customStyle="1" w:styleId="WW-Absatz-Standardschriftart111111111111111111111111111">
    <w:name w:val="WW-Absatz-Standardschriftart111111111111111111111111111"/>
    <w:rsid w:val="0020572B"/>
  </w:style>
  <w:style w:type="character" w:customStyle="1" w:styleId="WW-Absatz-Standardschriftart1111111111111111111111111111">
    <w:name w:val="WW-Absatz-Standardschriftart1111111111111111111111111111"/>
    <w:rsid w:val="0020572B"/>
  </w:style>
  <w:style w:type="character" w:customStyle="1" w:styleId="WW-Absatz-Standardschriftart11111111111111111111111111111">
    <w:name w:val="WW-Absatz-Standardschriftart11111111111111111111111111111"/>
    <w:rsid w:val="0020572B"/>
  </w:style>
  <w:style w:type="character" w:customStyle="1" w:styleId="WW-Absatz-Standardschriftart111111111111111111111111111111">
    <w:name w:val="WW-Absatz-Standardschriftart111111111111111111111111111111"/>
    <w:rsid w:val="0020572B"/>
  </w:style>
  <w:style w:type="character" w:customStyle="1" w:styleId="WW-Absatz-Standardschriftart1111111111111111111111111111111">
    <w:name w:val="WW-Absatz-Standardschriftart1111111111111111111111111111111"/>
    <w:rsid w:val="0020572B"/>
  </w:style>
  <w:style w:type="character" w:customStyle="1" w:styleId="WW-Absatz-Standardschriftart11111111111111111111111111111111">
    <w:name w:val="WW-Absatz-Standardschriftart11111111111111111111111111111111"/>
    <w:rsid w:val="0020572B"/>
  </w:style>
  <w:style w:type="character" w:customStyle="1" w:styleId="WW-Absatz-Standardschriftart111111111111111111111111111111111">
    <w:name w:val="WW-Absatz-Standardschriftart111111111111111111111111111111111"/>
    <w:rsid w:val="0020572B"/>
  </w:style>
  <w:style w:type="character" w:customStyle="1" w:styleId="WW-Absatz-Standardschriftart1111111111111111111111111111111111">
    <w:name w:val="WW-Absatz-Standardschriftart1111111111111111111111111111111111"/>
    <w:rsid w:val="0020572B"/>
  </w:style>
  <w:style w:type="character" w:customStyle="1" w:styleId="WW-Absatz-Standardschriftart11111111111111111111111111111111111">
    <w:name w:val="WW-Absatz-Standardschriftart11111111111111111111111111111111111"/>
    <w:rsid w:val="0020572B"/>
  </w:style>
  <w:style w:type="character" w:customStyle="1" w:styleId="WW-Absatz-Standardschriftart111111111111111111111111111111111111">
    <w:name w:val="WW-Absatz-Standardschriftart111111111111111111111111111111111111"/>
    <w:rsid w:val="0020572B"/>
  </w:style>
  <w:style w:type="character" w:customStyle="1" w:styleId="WW-Absatz-Standardschriftart1111111111111111111111111111111111111">
    <w:name w:val="WW-Absatz-Standardschriftart1111111111111111111111111111111111111"/>
    <w:rsid w:val="0020572B"/>
  </w:style>
  <w:style w:type="character" w:customStyle="1" w:styleId="WW-Absatz-Standardschriftart11111111111111111111111111111111111111">
    <w:name w:val="WW-Absatz-Standardschriftart11111111111111111111111111111111111111"/>
    <w:rsid w:val="0020572B"/>
  </w:style>
  <w:style w:type="character" w:customStyle="1" w:styleId="WW-Absatz-Standardschriftart111111111111111111111111111111111111111">
    <w:name w:val="WW-Absatz-Standardschriftart111111111111111111111111111111111111111"/>
    <w:rsid w:val="0020572B"/>
  </w:style>
  <w:style w:type="character" w:customStyle="1" w:styleId="3">
    <w:name w:val="Основной шрифт абзаца3"/>
    <w:rsid w:val="0020572B"/>
  </w:style>
  <w:style w:type="character" w:customStyle="1" w:styleId="WW-Absatz-Standardschriftart1111111111111111111111111111111111111111">
    <w:name w:val="WW-Absatz-Standardschriftart1111111111111111111111111111111111111111"/>
    <w:rsid w:val="0020572B"/>
  </w:style>
  <w:style w:type="character" w:customStyle="1" w:styleId="WW-Absatz-Standardschriftart11111111111111111111111111111111111111111">
    <w:name w:val="WW-Absatz-Standardschriftart11111111111111111111111111111111111111111"/>
    <w:rsid w:val="0020572B"/>
  </w:style>
  <w:style w:type="character" w:customStyle="1" w:styleId="20">
    <w:name w:val="Основной шрифт абзаца2"/>
    <w:rsid w:val="0020572B"/>
  </w:style>
  <w:style w:type="character" w:customStyle="1" w:styleId="WW-Absatz-Standardschriftart111111111111111111111111111111111111111111">
    <w:name w:val="WW-Absatz-Standardschriftart111111111111111111111111111111111111111111"/>
    <w:rsid w:val="0020572B"/>
  </w:style>
  <w:style w:type="character" w:customStyle="1" w:styleId="WW-Absatz-Standardschriftart1111111111111111111111111111111111111111111">
    <w:name w:val="WW-Absatz-Standardschriftart1111111111111111111111111111111111111111111"/>
    <w:rsid w:val="0020572B"/>
  </w:style>
  <w:style w:type="character" w:customStyle="1" w:styleId="WW-Absatz-Standardschriftart11111111111111111111111111111111111111111111">
    <w:name w:val="WW-Absatz-Standardschriftart11111111111111111111111111111111111111111111"/>
    <w:rsid w:val="0020572B"/>
  </w:style>
  <w:style w:type="character" w:customStyle="1" w:styleId="10">
    <w:name w:val="Основной шрифт абзаца1"/>
    <w:rsid w:val="0020572B"/>
  </w:style>
  <w:style w:type="character" w:styleId="a3">
    <w:name w:val="page number"/>
    <w:basedOn w:val="10"/>
    <w:rsid w:val="0020572B"/>
  </w:style>
  <w:style w:type="character" w:customStyle="1" w:styleId="11">
    <w:name w:val="Знак Знак1"/>
    <w:rsid w:val="0020572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4">
    <w:name w:val="Знак Знак"/>
    <w:rsid w:val="0020572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5">
    <w:name w:val="Символ нумерации"/>
    <w:rsid w:val="0020572B"/>
  </w:style>
  <w:style w:type="character" w:customStyle="1" w:styleId="a6">
    <w:name w:val="Верхний колонтитул Знак"/>
    <w:uiPriority w:val="99"/>
    <w:rsid w:val="0020572B"/>
    <w:rPr>
      <w:sz w:val="24"/>
      <w:szCs w:val="24"/>
    </w:rPr>
  </w:style>
  <w:style w:type="paragraph" w:customStyle="1" w:styleId="a7">
    <w:name w:val="Заголовок"/>
    <w:basedOn w:val="a"/>
    <w:next w:val="a8"/>
    <w:rsid w:val="0020572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20572B"/>
    <w:pPr>
      <w:spacing w:after="120"/>
    </w:pPr>
  </w:style>
  <w:style w:type="paragraph" w:styleId="a9">
    <w:name w:val="List"/>
    <w:basedOn w:val="a8"/>
    <w:rsid w:val="0020572B"/>
    <w:rPr>
      <w:rFonts w:ascii="Arial" w:hAnsi="Arial" w:cs="Tahoma"/>
    </w:rPr>
  </w:style>
  <w:style w:type="paragraph" w:customStyle="1" w:styleId="40">
    <w:name w:val="Название4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41">
    <w:name w:val="Указатель4"/>
    <w:basedOn w:val="a"/>
    <w:rsid w:val="0020572B"/>
    <w:pPr>
      <w:suppressLineNumbers/>
    </w:pPr>
    <w:rPr>
      <w:rFonts w:ascii="Arial" w:hAnsi="Arial" w:cs="Tahoma"/>
    </w:rPr>
  </w:style>
  <w:style w:type="paragraph" w:customStyle="1" w:styleId="30">
    <w:name w:val="Название3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31">
    <w:name w:val="Указатель3"/>
    <w:basedOn w:val="a"/>
    <w:rsid w:val="0020572B"/>
    <w:pPr>
      <w:suppressLineNumbers/>
    </w:pPr>
    <w:rPr>
      <w:rFonts w:ascii="Arial" w:hAnsi="Arial" w:cs="Tahoma"/>
    </w:rPr>
  </w:style>
  <w:style w:type="paragraph" w:customStyle="1" w:styleId="21">
    <w:name w:val="Название2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20572B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20572B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20572B"/>
    <w:pPr>
      <w:suppressLineNumbers/>
    </w:pPr>
    <w:rPr>
      <w:rFonts w:ascii="Arial" w:hAnsi="Arial" w:cs="Tahoma"/>
    </w:rPr>
  </w:style>
  <w:style w:type="paragraph" w:customStyle="1" w:styleId="ConsPlusNormal">
    <w:name w:val="ConsPlusNormal"/>
    <w:rsid w:val="0020572B"/>
    <w:pPr>
      <w:widowControl w:val="0"/>
      <w:suppressAutoHyphens/>
      <w:autoSpaceDE w:val="0"/>
      <w:spacing w:line="360" w:lineRule="auto"/>
      <w:ind w:firstLine="720"/>
      <w:jc w:val="center"/>
    </w:pPr>
    <w:rPr>
      <w:rFonts w:ascii="Arial" w:eastAsia="Arial" w:hAnsi="Arial" w:cs="Arial"/>
      <w:kern w:val="1"/>
      <w:lang w:eastAsia="ar-SA"/>
    </w:rPr>
  </w:style>
  <w:style w:type="paragraph" w:customStyle="1" w:styleId="ConsPlusNonformat">
    <w:name w:val="ConsPlusNonformat"/>
    <w:rsid w:val="0020572B"/>
    <w:pPr>
      <w:widowControl w:val="0"/>
      <w:suppressAutoHyphens/>
      <w:autoSpaceDE w:val="0"/>
      <w:spacing w:line="360" w:lineRule="auto"/>
      <w:jc w:val="center"/>
    </w:pPr>
    <w:rPr>
      <w:rFonts w:ascii="Courier New" w:eastAsia="Arial" w:hAnsi="Courier New" w:cs="Courier New"/>
      <w:kern w:val="1"/>
      <w:lang w:eastAsia="ar-SA"/>
    </w:rPr>
  </w:style>
  <w:style w:type="paragraph" w:customStyle="1" w:styleId="ConsPlusTitle">
    <w:name w:val="ConsPlusTitle"/>
    <w:rsid w:val="0020572B"/>
    <w:pPr>
      <w:widowControl w:val="0"/>
      <w:suppressAutoHyphens/>
      <w:autoSpaceDE w:val="0"/>
      <w:spacing w:line="360" w:lineRule="auto"/>
      <w:jc w:val="center"/>
    </w:pPr>
    <w:rPr>
      <w:rFonts w:ascii="Arial" w:eastAsia="Arial" w:hAnsi="Arial" w:cs="Arial"/>
      <w:b/>
      <w:bCs/>
      <w:kern w:val="1"/>
      <w:lang w:eastAsia="ar-SA"/>
    </w:rPr>
  </w:style>
  <w:style w:type="paragraph" w:styleId="aa">
    <w:name w:val="header"/>
    <w:basedOn w:val="a"/>
    <w:uiPriority w:val="99"/>
    <w:rsid w:val="0020572B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 Знак Знак Знак"/>
    <w:basedOn w:val="a"/>
    <w:rsid w:val="0020572B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c">
    <w:name w:val="footer"/>
    <w:basedOn w:val="a"/>
    <w:rsid w:val="0020572B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rsid w:val="0020572B"/>
    <w:pPr>
      <w:suppressLineNumbers/>
    </w:pPr>
  </w:style>
  <w:style w:type="paragraph" w:customStyle="1" w:styleId="ae">
    <w:name w:val="Заголовок таблицы"/>
    <w:basedOn w:val="ad"/>
    <w:rsid w:val="0020572B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36085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A36085"/>
    <w:rPr>
      <w:rFonts w:ascii="Tahoma" w:hAnsi="Tahoma" w:cs="Tahoma"/>
      <w:kern w:val="1"/>
      <w:sz w:val="16"/>
      <w:szCs w:val="16"/>
      <w:lang w:eastAsia="ar-SA"/>
    </w:rPr>
  </w:style>
  <w:style w:type="paragraph" w:styleId="af1">
    <w:name w:val="No Spacing"/>
    <w:qFormat/>
    <w:rsid w:val="00C715C7"/>
    <w:pPr>
      <w:widowControl w:val="0"/>
      <w:suppressAutoHyphens/>
    </w:pPr>
    <w:rPr>
      <w:rFonts w:eastAsia="Lucida Sans Unicode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6A840-76E8-4E05-873F-3421C99CD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User2306</cp:lastModifiedBy>
  <cp:revision>4</cp:revision>
  <cp:lastPrinted>2019-12-30T05:45:00Z</cp:lastPrinted>
  <dcterms:created xsi:type="dcterms:W3CDTF">2019-12-30T05:05:00Z</dcterms:created>
  <dcterms:modified xsi:type="dcterms:W3CDTF">2020-01-10T08:08:00Z</dcterms:modified>
</cp:coreProperties>
</file>