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862114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29.11.2024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1925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8C59C9">
        <w:rPr>
          <w:b/>
          <w:bCs/>
          <w:sz w:val="28"/>
          <w:szCs w:val="28"/>
        </w:rPr>
        <w:t>4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29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10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4A2441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320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8C59C9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от </w:t>
      </w:r>
      <w:r w:rsidR="005A64A5">
        <w:rPr>
          <w:color w:val="030000"/>
          <w:sz w:val="28"/>
          <w:szCs w:val="28"/>
          <w:shd w:val="clear" w:color="auto" w:fill="FFFFFF"/>
        </w:rPr>
        <w:t>20.12.</w:t>
      </w:r>
      <w:r w:rsidR="005A64A5" w:rsidRPr="00EE46FB">
        <w:rPr>
          <w:color w:val="030000"/>
          <w:sz w:val="28"/>
          <w:szCs w:val="28"/>
          <w:shd w:val="clear" w:color="auto" w:fill="FFFFFF"/>
        </w:rPr>
        <w:t>202</w:t>
      </w:r>
      <w:r w:rsidR="008C59C9">
        <w:rPr>
          <w:color w:val="030000"/>
          <w:sz w:val="28"/>
          <w:szCs w:val="28"/>
          <w:shd w:val="clear" w:color="auto" w:fill="FFFFFF"/>
        </w:rPr>
        <w:t>3</w:t>
      </w:r>
      <w:r w:rsidR="005A64A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5A64A5">
        <w:rPr>
          <w:color w:val="030000"/>
          <w:sz w:val="28"/>
          <w:szCs w:val="28"/>
          <w:shd w:val="clear" w:color="auto" w:fill="FFFFFF"/>
        </w:rPr>
        <w:t xml:space="preserve"> </w:t>
      </w:r>
      <w:r w:rsidR="008C59C9">
        <w:rPr>
          <w:color w:val="030000"/>
          <w:sz w:val="28"/>
          <w:szCs w:val="28"/>
          <w:shd w:val="clear" w:color="auto" w:fill="FFFFFF"/>
        </w:rPr>
        <w:t>27</w:t>
      </w:r>
      <w:r w:rsidR="005A64A5" w:rsidRPr="00EE46FB">
        <w:rPr>
          <w:color w:val="030000"/>
          <w:sz w:val="28"/>
          <w:szCs w:val="28"/>
          <w:shd w:val="clear" w:color="auto" w:fill="FFFFFF"/>
        </w:rPr>
        <w:t>/</w:t>
      </w:r>
      <w:r w:rsidR="008C59C9">
        <w:rPr>
          <w:color w:val="030000"/>
          <w:sz w:val="28"/>
          <w:szCs w:val="28"/>
          <w:shd w:val="clear" w:color="auto" w:fill="FFFFFF"/>
        </w:rPr>
        <w:t xml:space="preserve">235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8C59C9">
        <w:rPr>
          <w:sz w:val="28"/>
          <w:szCs w:val="28"/>
        </w:rPr>
        <w:t>4</w:t>
      </w:r>
      <w:r w:rsidR="005A64A5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>год и на пл</w:t>
      </w:r>
      <w:bookmarkStart w:id="0" w:name="_GoBack"/>
      <w:bookmarkEnd w:id="0"/>
      <w:r w:rsidR="005A64A5" w:rsidRPr="00C208D0">
        <w:rPr>
          <w:sz w:val="28"/>
          <w:szCs w:val="28"/>
        </w:rPr>
        <w:t>ановый период 202</w:t>
      </w:r>
      <w:r w:rsidR="008C59C9">
        <w:rPr>
          <w:sz w:val="28"/>
          <w:szCs w:val="28"/>
        </w:rPr>
        <w:t>5</w:t>
      </w:r>
      <w:r w:rsidR="005A64A5" w:rsidRPr="00C208D0">
        <w:rPr>
          <w:sz w:val="28"/>
          <w:szCs w:val="28"/>
        </w:rPr>
        <w:t xml:space="preserve"> и 202</w:t>
      </w:r>
      <w:r w:rsidR="008C59C9">
        <w:rPr>
          <w:sz w:val="28"/>
          <w:szCs w:val="28"/>
        </w:rPr>
        <w:t>6</w:t>
      </w:r>
      <w:r w:rsidR="005A64A5" w:rsidRPr="00C208D0">
        <w:rPr>
          <w:sz w:val="28"/>
          <w:szCs w:val="28"/>
        </w:rPr>
        <w:t xml:space="preserve"> годов»</w:t>
      </w:r>
      <w:r w:rsidR="008C59C9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2441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8C59C9">
        <w:rPr>
          <w:sz w:val="28"/>
          <w:szCs w:val="28"/>
        </w:rPr>
        <w:t xml:space="preserve"> </w:t>
      </w:r>
      <w:r w:rsidR="00A30BD8">
        <w:rPr>
          <w:sz w:val="28"/>
          <w:szCs w:val="28"/>
        </w:rPr>
        <w:t>постановление  администрации г</w:t>
      </w:r>
      <w:r w:rsidR="006C43A9">
        <w:rPr>
          <w:sz w:val="28"/>
          <w:szCs w:val="28"/>
        </w:rPr>
        <w:t>орода</w:t>
      </w:r>
      <w:r w:rsidR="00A30BD8">
        <w:rPr>
          <w:sz w:val="28"/>
          <w:szCs w:val="28"/>
        </w:rPr>
        <w:t xml:space="preserve"> Вятские Поляны от 19.01.2024 № 91 «Об утверждении </w:t>
      </w:r>
      <w:proofErr w:type="gramStart"/>
      <w:r w:rsidR="00A30BD8">
        <w:rPr>
          <w:sz w:val="28"/>
          <w:szCs w:val="28"/>
        </w:rPr>
        <w:t>плана реализации муниципальной программы  муниципального образования  городского  округа</w:t>
      </w:r>
      <w:proofErr w:type="gramEnd"/>
      <w:r w:rsidR="00A30BD8">
        <w:rPr>
          <w:sz w:val="28"/>
          <w:szCs w:val="28"/>
        </w:rPr>
        <w:t xml:space="preserve"> город Вятские Поляны  Кировской области </w:t>
      </w:r>
      <w:r w:rsidR="00E63F21" w:rsidRPr="00006A0E">
        <w:rPr>
          <w:bCs/>
          <w:sz w:val="28"/>
          <w:szCs w:val="28"/>
        </w:rPr>
        <w:t xml:space="preserve">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8C59C9">
        <w:rPr>
          <w:bCs/>
          <w:sz w:val="28"/>
          <w:szCs w:val="28"/>
        </w:rPr>
        <w:t>4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</w:t>
      </w:r>
      <w:r w:rsidR="00A30BD8">
        <w:rPr>
          <w:sz w:val="28"/>
          <w:szCs w:val="28"/>
        </w:rPr>
        <w:t xml:space="preserve">в редакции </w:t>
      </w:r>
      <w:r w:rsidR="001B0B35">
        <w:rPr>
          <w:sz w:val="28"/>
          <w:szCs w:val="28"/>
        </w:rPr>
        <w:t xml:space="preserve"> постановлени</w:t>
      </w:r>
      <w:r w:rsidR="0094215C">
        <w:rPr>
          <w:sz w:val="28"/>
          <w:szCs w:val="28"/>
        </w:rPr>
        <w:t>й</w:t>
      </w:r>
      <w:r w:rsidR="001B0B35">
        <w:rPr>
          <w:sz w:val="28"/>
          <w:szCs w:val="28"/>
        </w:rPr>
        <w:t xml:space="preserve"> администрации города Вятские Поляны </w:t>
      </w:r>
      <w:r w:rsidR="00A4100B">
        <w:rPr>
          <w:sz w:val="28"/>
          <w:szCs w:val="28"/>
        </w:rPr>
        <w:t xml:space="preserve">от </w:t>
      </w:r>
      <w:r w:rsidR="004175EC">
        <w:rPr>
          <w:sz w:val="28"/>
          <w:szCs w:val="28"/>
        </w:rPr>
        <w:t xml:space="preserve"> 20.03.2024 № 418</w:t>
      </w:r>
      <w:r w:rsidR="0094215C">
        <w:rPr>
          <w:sz w:val="28"/>
          <w:szCs w:val="28"/>
        </w:rPr>
        <w:t xml:space="preserve">,  от  </w:t>
      </w:r>
      <w:r w:rsidR="00ED7A52">
        <w:rPr>
          <w:sz w:val="28"/>
          <w:szCs w:val="28"/>
        </w:rPr>
        <w:t>28</w:t>
      </w:r>
      <w:r w:rsidR="0094215C">
        <w:rPr>
          <w:sz w:val="28"/>
          <w:szCs w:val="28"/>
        </w:rPr>
        <w:t>.0</w:t>
      </w:r>
      <w:r w:rsidR="00ED7A52">
        <w:rPr>
          <w:sz w:val="28"/>
          <w:szCs w:val="28"/>
        </w:rPr>
        <w:t>8</w:t>
      </w:r>
      <w:r w:rsidR="0094215C">
        <w:rPr>
          <w:sz w:val="28"/>
          <w:szCs w:val="28"/>
        </w:rPr>
        <w:t xml:space="preserve">.2024 №  </w:t>
      </w:r>
      <w:r w:rsidR="00ED7A52">
        <w:rPr>
          <w:sz w:val="28"/>
          <w:szCs w:val="28"/>
        </w:rPr>
        <w:t>1300</w:t>
      </w:r>
      <w:r w:rsidR="006C43A9">
        <w:rPr>
          <w:sz w:val="28"/>
          <w:szCs w:val="28"/>
        </w:rPr>
        <w:t>)</w:t>
      </w:r>
      <w:r w:rsidR="008C59C9" w:rsidRPr="00A73D3A">
        <w:rPr>
          <w:sz w:val="28"/>
          <w:szCs w:val="28"/>
        </w:rPr>
        <w:t>,</w:t>
      </w:r>
      <w:r w:rsidR="008C59C9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A73D3A" w:rsidRDefault="0082763D" w:rsidP="00A73D3A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862114" w:rsidRDefault="00A30BD8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 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</w:p>
    <w:p w:rsidR="003C1B6F" w:rsidRDefault="00862114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A30BD8">
        <w:rPr>
          <w:sz w:val="28"/>
          <w:szCs w:val="28"/>
        </w:rPr>
        <w:t>В</w:t>
      </w:r>
      <w:r w:rsidR="004175EC">
        <w:rPr>
          <w:sz w:val="28"/>
          <w:szCs w:val="28"/>
        </w:rPr>
        <w:t>.</w:t>
      </w:r>
      <w:r w:rsidR="00A30BD8"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. </w:t>
      </w:r>
      <w:r w:rsidR="00A30BD8">
        <w:rPr>
          <w:sz w:val="28"/>
          <w:szCs w:val="28"/>
        </w:rPr>
        <w:t>Машкин</w:t>
      </w: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8175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</w:t>
      </w:r>
    </w:p>
    <w:p w:rsidR="00C922A7" w:rsidRDefault="00BB640E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17500">
        <w:rPr>
          <w:sz w:val="28"/>
          <w:szCs w:val="28"/>
        </w:rPr>
        <w:t xml:space="preserve">азенного </w:t>
      </w:r>
      <w:r w:rsidR="001E5C00">
        <w:rPr>
          <w:sz w:val="28"/>
          <w:szCs w:val="28"/>
        </w:rPr>
        <w:t xml:space="preserve">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817500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7A6F47">
      <w:headerReference w:type="default" r:id="rId9"/>
      <w:pgSz w:w="11905" w:h="16837"/>
      <w:pgMar w:top="567" w:right="851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34A" w:rsidRDefault="0085434A" w:rsidP="00410FE2">
      <w:pPr>
        <w:spacing w:line="240" w:lineRule="auto"/>
      </w:pPr>
      <w:r>
        <w:separator/>
      </w:r>
    </w:p>
  </w:endnote>
  <w:endnote w:type="continuationSeparator" w:id="0">
    <w:p w:rsidR="0085434A" w:rsidRDefault="0085434A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34A" w:rsidRDefault="0085434A" w:rsidP="00410FE2">
      <w:pPr>
        <w:spacing w:line="240" w:lineRule="auto"/>
      </w:pPr>
      <w:r>
        <w:separator/>
      </w:r>
    </w:p>
  </w:footnote>
  <w:footnote w:type="continuationSeparator" w:id="0">
    <w:p w:rsidR="0085434A" w:rsidRDefault="0085434A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6F" w:rsidRDefault="003C1B6F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3BEA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C7196"/>
    <w:rsid w:val="000C7666"/>
    <w:rsid w:val="000D39C3"/>
    <w:rsid w:val="000E2536"/>
    <w:rsid w:val="000E3A7F"/>
    <w:rsid w:val="000E4F04"/>
    <w:rsid w:val="000F02D5"/>
    <w:rsid w:val="000F3372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640A"/>
    <w:rsid w:val="00401EE5"/>
    <w:rsid w:val="00410FE2"/>
    <w:rsid w:val="00411CEB"/>
    <w:rsid w:val="004175EC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87A3B"/>
    <w:rsid w:val="00495E47"/>
    <w:rsid w:val="004A2441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47C6"/>
    <w:rsid w:val="006354ED"/>
    <w:rsid w:val="006407CA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C43A9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3A9C"/>
    <w:rsid w:val="00754079"/>
    <w:rsid w:val="00766160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A6F47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0FBC"/>
    <w:rsid w:val="008046A1"/>
    <w:rsid w:val="00811694"/>
    <w:rsid w:val="008165ED"/>
    <w:rsid w:val="00817500"/>
    <w:rsid w:val="0082763D"/>
    <w:rsid w:val="00827935"/>
    <w:rsid w:val="00850BA1"/>
    <w:rsid w:val="0085434A"/>
    <w:rsid w:val="00862114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59C9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4215C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0BD8"/>
    <w:rsid w:val="00A33285"/>
    <w:rsid w:val="00A36085"/>
    <w:rsid w:val="00A3644A"/>
    <w:rsid w:val="00A36B53"/>
    <w:rsid w:val="00A4100B"/>
    <w:rsid w:val="00A43FDC"/>
    <w:rsid w:val="00A5005F"/>
    <w:rsid w:val="00A52BFF"/>
    <w:rsid w:val="00A60660"/>
    <w:rsid w:val="00A60E01"/>
    <w:rsid w:val="00A66A1E"/>
    <w:rsid w:val="00A71518"/>
    <w:rsid w:val="00A72C72"/>
    <w:rsid w:val="00A73D3A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5647"/>
    <w:rsid w:val="00AB6F40"/>
    <w:rsid w:val="00AC4CB3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B640E"/>
    <w:rsid w:val="00BC00DB"/>
    <w:rsid w:val="00BC0B13"/>
    <w:rsid w:val="00BC61B9"/>
    <w:rsid w:val="00BD3D70"/>
    <w:rsid w:val="00BD45CA"/>
    <w:rsid w:val="00BD7AAB"/>
    <w:rsid w:val="00BE0DAF"/>
    <w:rsid w:val="00BE42B4"/>
    <w:rsid w:val="00BE4D85"/>
    <w:rsid w:val="00BE6AB4"/>
    <w:rsid w:val="00BF0AEC"/>
    <w:rsid w:val="00BF2436"/>
    <w:rsid w:val="00BF43B6"/>
    <w:rsid w:val="00C001F1"/>
    <w:rsid w:val="00C125EC"/>
    <w:rsid w:val="00C15A6B"/>
    <w:rsid w:val="00C17284"/>
    <w:rsid w:val="00C208D0"/>
    <w:rsid w:val="00C20E97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E065F7"/>
    <w:rsid w:val="00E114E3"/>
    <w:rsid w:val="00E22CE8"/>
    <w:rsid w:val="00E27E9F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700D0"/>
    <w:rsid w:val="00E702DE"/>
    <w:rsid w:val="00E93E17"/>
    <w:rsid w:val="00E940CF"/>
    <w:rsid w:val="00EA4D0B"/>
    <w:rsid w:val="00EB26E4"/>
    <w:rsid w:val="00EB3DEC"/>
    <w:rsid w:val="00EC7A90"/>
    <w:rsid w:val="00ED0968"/>
    <w:rsid w:val="00ED7A52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C98A7-A6A3-4488-AAF5-42B23E94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2024-11-29T08:58:00Z</cp:lastPrinted>
  <dcterms:created xsi:type="dcterms:W3CDTF">2024-12-05T07:54:00Z</dcterms:created>
  <dcterms:modified xsi:type="dcterms:W3CDTF">2024-12-05T07:54:00Z</dcterms:modified>
</cp:coreProperties>
</file>