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186A56" w:rsidP="003409A2">
      <w:pPr>
        <w:spacing w:line="240" w:lineRule="auto"/>
        <w:jc w:val="center"/>
        <w:rPr>
          <w:sz w:val="36"/>
          <w:szCs w:val="36"/>
          <w:u w:val="single"/>
        </w:rPr>
      </w:pPr>
      <w:r w:rsidRPr="00186A56">
        <w:rPr>
          <w:sz w:val="28"/>
          <w:szCs w:val="28"/>
          <w:u w:val="single"/>
        </w:rPr>
        <w:t>24.12.2021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>1927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 изменений в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36005A">
        <w:rPr>
          <w:b/>
          <w:bCs/>
          <w:sz w:val="28"/>
          <w:szCs w:val="28"/>
        </w:rPr>
        <w:t>1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Вятскополянской городской Думы </w:t>
      </w:r>
      <w:r w:rsidR="004D60D9" w:rsidRPr="004D60D9">
        <w:rPr>
          <w:bCs/>
          <w:color w:val="030000"/>
          <w:sz w:val="28"/>
          <w:szCs w:val="28"/>
          <w:shd w:val="clear" w:color="auto" w:fill="FFFFFF"/>
        </w:rPr>
        <w:t>от</w:t>
      </w:r>
      <w:r w:rsidR="004D60D9" w:rsidRPr="004D60D9">
        <w:rPr>
          <w:color w:val="030000"/>
          <w:sz w:val="28"/>
          <w:szCs w:val="28"/>
          <w:shd w:val="clear" w:color="auto" w:fill="FFFFFF"/>
        </w:rPr>
        <w:t> </w:t>
      </w:r>
      <w:r w:rsidR="004D60D9" w:rsidRPr="004D60D9">
        <w:rPr>
          <w:bCs/>
          <w:color w:val="030000"/>
          <w:sz w:val="28"/>
          <w:szCs w:val="28"/>
          <w:shd w:val="clear" w:color="auto" w:fill="FFFFFF"/>
        </w:rPr>
        <w:t>10</w:t>
      </w:r>
      <w:r w:rsidR="004D60D9" w:rsidRPr="004D60D9">
        <w:rPr>
          <w:color w:val="030000"/>
          <w:sz w:val="28"/>
          <w:szCs w:val="28"/>
          <w:shd w:val="clear" w:color="auto" w:fill="FFFFFF"/>
        </w:rPr>
        <w:t>.</w:t>
      </w:r>
      <w:r w:rsidR="004D60D9" w:rsidRPr="004D60D9">
        <w:rPr>
          <w:bCs/>
          <w:color w:val="030000"/>
          <w:sz w:val="28"/>
          <w:szCs w:val="28"/>
          <w:shd w:val="clear" w:color="auto" w:fill="FFFFFF"/>
        </w:rPr>
        <w:t>11</w:t>
      </w:r>
      <w:r w:rsidR="004D60D9" w:rsidRPr="004D60D9">
        <w:rPr>
          <w:color w:val="030000"/>
          <w:sz w:val="28"/>
          <w:szCs w:val="28"/>
          <w:shd w:val="clear" w:color="auto" w:fill="FFFFFF"/>
        </w:rPr>
        <w:t>.</w:t>
      </w:r>
      <w:r w:rsidR="004D60D9" w:rsidRPr="004D60D9">
        <w:rPr>
          <w:bCs/>
          <w:color w:val="030000"/>
          <w:sz w:val="28"/>
          <w:szCs w:val="28"/>
          <w:shd w:val="clear" w:color="auto" w:fill="FFFFFF"/>
        </w:rPr>
        <w:t>2021</w:t>
      </w:r>
      <w:r w:rsidR="004D60D9" w:rsidRPr="004D60D9">
        <w:rPr>
          <w:color w:val="030000"/>
          <w:sz w:val="28"/>
          <w:szCs w:val="28"/>
          <w:shd w:val="clear" w:color="auto" w:fill="FFFFFF"/>
        </w:rPr>
        <w:t> № 3/15</w:t>
      </w:r>
      <w:r w:rsidR="001B0B35">
        <w:rPr>
          <w:sz w:val="28"/>
          <w:szCs w:val="28"/>
        </w:rPr>
        <w:t>« О в</w:t>
      </w:r>
      <w:r w:rsidR="00F2369D">
        <w:rPr>
          <w:sz w:val="28"/>
          <w:szCs w:val="28"/>
        </w:rPr>
        <w:t xml:space="preserve">несении изменений  в решение </w:t>
      </w:r>
      <w:r w:rsidR="007F21E8">
        <w:rPr>
          <w:sz w:val="28"/>
          <w:szCs w:val="28"/>
        </w:rPr>
        <w:t>Вятскополянской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>Думы от 14.12.2020 № 54/518</w:t>
      </w:r>
      <w:r w:rsidR="001B0B35">
        <w:rPr>
          <w:sz w:val="28"/>
          <w:szCs w:val="28"/>
        </w:rPr>
        <w:t xml:space="preserve"> «О </w:t>
      </w:r>
      <w:r w:rsidR="00C208D0" w:rsidRPr="00C208D0">
        <w:rPr>
          <w:sz w:val="28"/>
          <w:szCs w:val="28"/>
        </w:rPr>
        <w:t>бюджете муниципального образования городского округа город Вятские Поляны Кировской области на 2021год и на плановый период 2022 и 2023 годов»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2369D">
        <w:rPr>
          <w:sz w:val="28"/>
          <w:szCs w:val="28"/>
        </w:rPr>
        <w:t>Внести изменения в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36005A">
        <w:rPr>
          <w:bCs/>
          <w:sz w:val="28"/>
          <w:szCs w:val="28"/>
        </w:rPr>
        <w:t>1</w:t>
      </w:r>
      <w:r w:rsidR="00AE3BF3">
        <w:rPr>
          <w:bCs/>
          <w:sz w:val="28"/>
          <w:szCs w:val="28"/>
        </w:rPr>
        <w:t xml:space="preserve"> год</w:t>
      </w:r>
      <w:r w:rsidR="001B0B35">
        <w:rPr>
          <w:sz w:val="28"/>
          <w:szCs w:val="28"/>
        </w:rPr>
        <w:t xml:space="preserve"> (далее –План)</w:t>
      </w:r>
      <w:r w:rsidR="00C51B8A">
        <w:rPr>
          <w:sz w:val="28"/>
          <w:szCs w:val="28"/>
        </w:rPr>
        <w:t>,</w:t>
      </w:r>
      <w:r w:rsidR="001B0B35">
        <w:rPr>
          <w:sz w:val="28"/>
          <w:szCs w:val="28"/>
        </w:rPr>
        <w:t xml:space="preserve"> утвержденный постановлением  администрации  города Вятские Поляны  </w:t>
      </w:r>
      <w:r w:rsidR="00A4100B">
        <w:rPr>
          <w:sz w:val="28"/>
          <w:szCs w:val="28"/>
        </w:rPr>
        <w:t xml:space="preserve">от </w:t>
      </w:r>
      <w:r w:rsidR="009C0F78">
        <w:rPr>
          <w:sz w:val="28"/>
          <w:szCs w:val="28"/>
        </w:rPr>
        <w:t>1</w:t>
      </w:r>
      <w:r w:rsidR="008846E3">
        <w:rPr>
          <w:sz w:val="28"/>
          <w:szCs w:val="28"/>
        </w:rPr>
        <w:t>2</w:t>
      </w:r>
      <w:r w:rsidR="009C0F78">
        <w:rPr>
          <w:sz w:val="28"/>
          <w:szCs w:val="28"/>
        </w:rPr>
        <w:t xml:space="preserve">.01.2021 № 9 в редакции  постановления администрации города Вятские Поляны  от </w:t>
      </w:r>
      <w:r w:rsidR="00A4100B">
        <w:rPr>
          <w:sz w:val="28"/>
          <w:szCs w:val="28"/>
        </w:rPr>
        <w:t>08.04.2021  № 505</w:t>
      </w:r>
      <w:r w:rsidR="00FD4E2E">
        <w:rPr>
          <w:sz w:val="28"/>
          <w:szCs w:val="28"/>
        </w:rPr>
        <w:t>, от 05.07.2021 № 990</w:t>
      </w:r>
      <w:r w:rsidR="00F24096">
        <w:rPr>
          <w:sz w:val="28"/>
          <w:szCs w:val="28"/>
        </w:rPr>
        <w:t>, от 27.08.2021 № 1293</w:t>
      </w:r>
      <w:r w:rsidR="001B0B35">
        <w:rPr>
          <w:sz w:val="28"/>
          <w:szCs w:val="28"/>
        </w:rPr>
        <w:t xml:space="preserve">изложив План в новой редакции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6D49AF" w:rsidRDefault="0082763D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A60E01" w:rsidRPr="005D79E5">
        <w:rPr>
          <w:sz w:val="28"/>
          <w:szCs w:val="28"/>
        </w:rPr>
        <w:t>Разместитьпостановление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186A56" w:rsidRDefault="0036005A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</w:p>
    <w:p w:rsidR="008165ED" w:rsidRDefault="00CA5AE5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86A56">
        <w:rPr>
          <w:sz w:val="28"/>
          <w:szCs w:val="28"/>
        </w:rPr>
        <w:t xml:space="preserve">                       </w:t>
      </w:r>
      <w:r w:rsidR="0036005A">
        <w:rPr>
          <w:sz w:val="28"/>
          <w:szCs w:val="28"/>
        </w:rPr>
        <w:t>В</w:t>
      </w:r>
      <w:r w:rsidR="007D6D32">
        <w:rPr>
          <w:sz w:val="28"/>
          <w:szCs w:val="28"/>
        </w:rPr>
        <w:t>.</w:t>
      </w:r>
      <w:r w:rsidR="0036005A">
        <w:rPr>
          <w:sz w:val="28"/>
          <w:szCs w:val="28"/>
        </w:rPr>
        <w:t>А</w:t>
      </w:r>
      <w:r w:rsidR="007D6D32">
        <w:rPr>
          <w:sz w:val="28"/>
          <w:szCs w:val="28"/>
        </w:rPr>
        <w:t xml:space="preserve">. </w:t>
      </w:r>
      <w:r w:rsidR="0036005A">
        <w:rPr>
          <w:sz w:val="28"/>
          <w:szCs w:val="28"/>
        </w:rPr>
        <w:t>Машкин</w:t>
      </w:r>
    </w:p>
    <w:p w:rsidR="006D49AF" w:rsidRDefault="006D49AF" w:rsidP="003409A2">
      <w:pPr>
        <w:spacing w:line="240" w:lineRule="auto"/>
        <w:jc w:val="both"/>
        <w:rPr>
          <w:sz w:val="36"/>
          <w:szCs w:val="36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муниципального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Л.Ф. Медведева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C922A7">
      <w:pPr>
        <w:autoSpaceDE w:val="0"/>
        <w:spacing w:line="480" w:lineRule="auto"/>
        <w:jc w:val="center"/>
        <w:rPr>
          <w:sz w:val="28"/>
          <w:szCs w:val="28"/>
        </w:rPr>
      </w:pPr>
    </w:p>
    <w:sectPr w:rsidR="00C922A7" w:rsidSect="00CA5AE5">
      <w:headerReference w:type="default" r:id="rId9"/>
      <w:pgSz w:w="11905" w:h="16837"/>
      <w:pgMar w:top="568" w:right="850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984" w:rsidRDefault="00CB7984" w:rsidP="00410FE2">
      <w:pPr>
        <w:spacing w:line="240" w:lineRule="auto"/>
      </w:pPr>
      <w:r>
        <w:separator/>
      </w:r>
    </w:p>
  </w:endnote>
  <w:endnote w:type="continuationSeparator" w:id="1">
    <w:p w:rsidR="00CB7984" w:rsidRDefault="00CB7984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984" w:rsidRDefault="00CB7984" w:rsidP="00410FE2">
      <w:pPr>
        <w:spacing w:line="240" w:lineRule="auto"/>
      </w:pPr>
      <w:r>
        <w:separator/>
      </w:r>
    </w:p>
  </w:footnote>
  <w:footnote w:type="continuationSeparator" w:id="1">
    <w:p w:rsidR="00CB7984" w:rsidRDefault="00CB7984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E5" w:rsidRDefault="00CA5AE5">
    <w:pPr>
      <w:pStyle w:val="aa"/>
      <w:jc w:val="center"/>
    </w:pPr>
  </w:p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15F5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D39C3"/>
    <w:rsid w:val="000E2536"/>
    <w:rsid w:val="000E3A7F"/>
    <w:rsid w:val="000E4F04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51F"/>
    <w:rsid w:val="00180964"/>
    <w:rsid w:val="00186A56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F1112"/>
    <w:rsid w:val="001F5740"/>
    <w:rsid w:val="00204512"/>
    <w:rsid w:val="00205024"/>
    <w:rsid w:val="0020572B"/>
    <w:rsid w:val="002065ED"/>
    <w:rsid w:val="002065F6"/>
    <w:rsid w:val="00210557"/>
    <w:rsid w:val="002219BD"/>
    <w:rsid w:val="002235EB"/>
    <w:rsid w:val="00224683"/>
    <w:rsid w:val="00224D7E"/>
    <w:rsid w:val="00230BFE"/>
    <w:rsid w:val="002430B9"/>
    <w:rsid w:val="00254073"/>
    <w:rsid w:val="0025651F"/>
    <w:rsid w:val="00267D05"/>
    <w:rsid w:val="0027132B"/>
    <w:rsid w:val="00271B82"/>
    <w:rsid w:val="0027468C"/>
    <w:rsid w:val="0027750F"/>
    <w:rsid w:val="00286EFF"/>
    <w:rsid w:val="00290836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F634E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7119"/>
    <w:rsid w:val="0050609C"/>
    <w:rsid w:val="00506420"/>
    <w:rsid w:val="00511324"/>
    <w:rsid w:val="005178D9"/>
    <w:rsid w:val="00521520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D4F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46A1"/>
    <w:rsid w:val="00811694"/>
    <w:rsid w:val="008165ED"/>
    <w:rsid w:val="0082763D"/>
    <w:rsid w:val="00827935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6214"/>
    <w:rsid w:val="00964186"/>
    <w:rsid w:val="00966806"/>
    <w:rsid w:val="00967B2F"/>
    <w:rsid w:val="00983119"/>
    <w:rsid w:val="009927B1"/>
    <w:rsid w:val="009A277D"/>
    <w:rsid w:val="009B232D"/>
    <w:rsid w:val="009B5B89"/>
    <w:rsid w:val="009B6096"/>
    <w:rsid w:val="009C0F78"/>
    <w:rsid w:val="009D6BE0"/>
    <w:rsid w:val="009D6E36"/>
    <w:rsid w:val="009F0B25"/>
    <w:rsid w:val="009F102B"/>
    <w:rsid w:val="00A03155"/>
    <w:rsid w:val="00A052A3"/>
    <w:rsid w:val="00A1220A"/>
    <w:rsid w:val="00A25376"/>
    <w:rsid w:val="00A33285"/>
    <w:rsid w:val="00A36085"/>
    <w:rsid w:val="00A3644A"/>
    <w:rsid w:val="00A36B53"/>
    <w:rsid w:val="00A4100B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1504"/>
    <w:rsid w:val="00AE374F"/>
    <w:rsid w:val="00AE3BF3"/>
    <w:rsid w:val="00AF4751"/>
    <w:rsid w:val="00B0060E"/>
    <w:rsid w:val="00B019DE"/>
    <w:rsid w:val="00B12680"/>
    <w:rsid w:val="00B13B72"/>
    <w:rsid w:val="00B13ED6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C00DB"/>
    <w:rsid w:val="00BC29F0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650"/>
    <w:rsid w:val="00C2772F"/>
    <w:rsid w:val="00C30622"/>
    <w:rsid w:val="00C358F7"/>
    <w:rsid w:val="00C51B8A"/>
    <w:rsid w:val="00C575B3"/>
    <w:rsid w:val="00C65E04"/>
    <w:rsid w:val="00C715C7"/>
    <w:rsid w:val="00C77EA5"/>
    <w:rsid w:val="00C80253"/>
    <w:rsid w:val="00C922A7"/>
    <w:rsid w:val="00C96C7A"/>
    <w:rsid w:val="00CA5AE5"/>
    <w:rsid w:val="00CB1E6E"/>
    <w:rsid w:val="00CB5199"/>
    <w:rsid w:val="00CB7984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20110"/>
    <w:rsid w:val="00D27B01"/>
    <w:rsid w:val="00D33123"/>
    <w:rsid w:val="00D416B6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5C35"/>
    <w:rsid w:val="00E37DBE"/>
    <w:rsid w:val="00E43AA7"/>
    <w:rsid w:val="00E442C8"/>
    <w:rsid w:val="00E46C74"/>
    <w:rsid w:val="00E54F10"/>
    <w:rsid w:val="00E60FD2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58F5"/>
    <w:rsid w:val="00F163EC"/>
    <w:rsid w:val="00F175DD"/>
    <w:rsid w:val="00F20D21"/>
    <w:rsid w:val="00F2369D"/>
    <w:rsid w:val="00F24096"/>
    <w:rsid w:val="00F2453D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72C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B5B7A-F56E-4CC7-8F51-F96ACEBAD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2</cp:revision>
  <cp:lastPrinted>2021-12-26T10:35:00Z</cp:lastPrinted>
  <dcterms:created xsi:type="dcterms:W3CDTF">2022-01-11T05:26:00Z</dcterms:created>
  <dcterms:modified xsi:type="dcterms:W3CDTF">2022-01-11T05:26:00Z</dcterms:modified>
</cp:coreProperties>
</file>