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366EC" w:rsidRDefault="00E366EC" w:rsidP="00E366EC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Pr="00040071" w:rsidRDefault="00E366EC" w:rsidP="00E366EC">
      <w:pPr>
        <w:spacing w:line="240" w:lineRule="auto"/>
        <w:jc w:val="both"/>
        <w:rPr>
          <w:sz w:val="28"/>
          <w:szCs w:val="28"/>
          <w:u w:val="single"/>
        </w:rPr>
      </w:pPr>
      <w:r w:rsidRPr="00E366EC">
        <w:rPr>
          <w:sz w:val="28"/>
          <w:szCs w:val="28"/>
          <w:u w:val="single"/>
        </w:rPr>
        <w:t>13.03.2020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60E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A60E0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366EC">
        <w:rPr>
          <w:sz w:val="28"/>
          <w:szCs w:val="28"/>
          <w:u w:val="single"/>
        </w:rPr>
        <w:t>390</w:t>
      </w:r>
      <w:r w:rsidR="00C922A7" w:rsidRPr="00E366EC">
        <w:rPr>
          <w:sz w:val="28"/>
          <w:szCs w:val="28"/>
          <w:u w:val="single"/>
        </w:rPr>
        <w:tab/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Pr="00E366EC" w:rsidRDefault="00A60E01">
      <w:pPr>
        <w:spacing w:line="240" w:lineRule="auto"/>
        <w:jc w:val="center"/>
        <w:rPr>
          <w:sz w:val="48"/>
          <w:szCs w:val="4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C922A7">
        <w:rPr>
          <w:b/>
          <w:bCs/>
          <w:sz w:val="28"/>
          <w:szCs w:val="28"/>
        </w:rPr>
        <w:t xml:space="preserve"> внесении  изменений  и </w:t>
      </w:r>
      <w:r w:rsidR="00654757">
        <w:rPr>
          <w:b/>
          <w:bCs/>
          <w:sz w:val="28"/>
          <w:szCs w:val="28"/>
        </w:rPr>
        <w:t xml:space="preserve"> утверждении </w:t>
      </w:r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2020 год</w:t>
      </w:r>
    </w:p>
    <w:p w:rsidR="00A60E01" w:rsidRPr="00E366EC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AE3BF3" w:rsidRDefault="00AE3BF3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FB593C">
        <w:rPr>
          <w:sz w:val="28"/>
          <w:szCs w:val="28"/>
        </w:rPr>
        <w:t>решением Вятскополянской городской Думы Кировской области</w:t>
      </w:r>
      <w:r>
        <w:rPr>
          <w:sz w:val="28"/>
          <w:szCs w:val="28"/>
        </w:rPr>
        <w:t xml:space="preserve"> от </w:t>
      </w:r>
      <w:r w:rsidR="00FB593C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FB593C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FB593C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FB593C">
        <w:rPr>
          <w:sz w:val="28"/>
          <w:szCs w:val="28"/>
        </w:rPr>
        <w:t>44/423</w:t>
      </w:r>
      <w:r>
        <w:rPr>
          <w:sz w:val="28"/>
          <w:szCs w:val="28"/>
        </w:rPr>
        <w:t xml:space="preserve"> « О </w:t>
      </w:r>
      <w:r w:rsidR="00FB593C">
        <w:rPr>
          <w:sz w:val="28"/>
          <w:szCs w:val="28"/>
        </w:rPr>
        <w:t xml:space="preserve">бюджете муниципального образования  городского округа город  Вятские Поляны Кировской области на 2020 год и  плановый период </w:t>
      </w:r>
      <w:r w:rsidR="00536695">
        <w:rPr>
          <w:sz w:val="28"/>
          <w:szCs w:val="28"/>
        </w:rPr>
        <w:t xml:space="preserve">2021 и 2022 годов»   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922A7" w:rsidP="00C922A7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и  у</w:t>
      </w:r>
      <w:r w:rsidR="002C48EA" w:rsidRPr="00006A0E">
        <w:rPr>
          <w:sz w:val="28"/>
          <w:szCs w:val="28"/>
        </w:rPr>
        <w:t xml:space="preserve">твердить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 муниципального образования городского округа город Вятские Поляны Кировской области 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2020 год</w:t>
      </w:r>
      <w:r>
        <w:rPr>
          <w:bCs/>
          <w:sz w:val="28"/>
          <w:szCs w:val="28"/>
        </w:rPr>
        <w:t xml:space="preserve">, </w:t>
      </w:r>
      <w:r w:rsidRPr="00006A0E">
        <w:rPr>
          <w:bCs/>
          <w:sz w:val="28"/>
          <w:szCs w:val="28"/>
        </w:rPr>
        <w:t xml:space="preserve">утвержденный  постановлением  администрации  города Вятские Поляны  от </w:t>
      </w:r>
      <w:r w:rsidRPr="00C922A7">
        <w:rPr>
          <w:sz w:val="28"/>
          <w:szCs w:val="28"/>
        </w:rPr>
        <w:t>30.12.2019</w:t>
      </w:r>
      <w:r>
        <w:rPr>
          <w:sz w:val="28"/>
          <w:szCs w:val="28"/>
        </w:rPr>
        <w:t xml:space="preserve"> № </w:t>
      </w:r>
      <w:r w:rsidRPr="00C922A7">
        <w:rPr>
          <w:sz w:val="28"/>
          <w:szCs w:val="28"/>
        </w:rPr>
        <w:t>1891</w:t>
      </w:r>
      <w:r w:rsidR="008165ED">
        <w:rPr>
          <w:sz w:val="28"/>
          <w:szCs w:val="28"/>
        </w:rPr>
        <w:t>.</w:t>
      </w:r>
      <w:r w:rsidRPr="00C922A7">
        <w:rPr>
          <w:sz w:val="28"/>
          <w:szCs w:val="28"/>
        </w:rPr>
        <w:tab/>
      </w:r>
    </w:p>
    <w:p w:rsidR="00006A0E" w:rsidRDefault="00C922A7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    П</w:t>
      </w:r>
      <w:r w:rsidRPr="00006A0E">
        <w:rPr>
          <w:bCs/>
          <w:sz w:val="28"/>
          <w:szCs w:val="28"/>
        </w:rPr>
        <w:t xml:space="preserve">лан </w:t>
      </w:r>
      <w:r>
        <w:rPr>
          <w:bCs/>
          <w:sz w:val="28"/>
          <w:szCs w:val="28"/>
        </w:rPr>
        <w:t>реализации</w:t>
      </w:r>
      <w:r w:rsidRPr="00006A0E">
        <w:rPr>
          <w:bCs/>
          <w:sz w:val="28"/>
          <w:szCs w:val="28"/>
        </w:rPr>
        <w:t xml:space="preserve"> муниципальной программы  муниципального образования городского округа город Вятские Поляны Кировской области  «Развитие транспортной системы» на 20</w:t>
      </w:r>
      <w:r>
        <w:rPr>
          <w:bCs/>
          <w:sz w:val="28"/>
          <w:szCs w:val="28"/>
        </w:rPr>
        <w:t>20</w:t>
      </w:r>
      <w:r w:rsidRPr="00006A0E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5</w:t>
      </w:r>
      <w:r w:rsidRPr="00006A0E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 на 2020 год </w:t>
      </w:r>
      <w:r>
        <w:rPr>
          <w:sz w:val="28"/>
          <w:szCs w:val="28"/>
        </w:rPr>
        <w:t xml:space="preserve">изложить в </w:t>
      </w:r>
      <w:r w:rsidR="008C3254">
        <w:rPr>
          <w:sz w:val="28"/>
          <w:szCs w:val="28"/>
        </w:rPr>
        <w:t xml:space="preserve">новой </w:t>
      </w:r>
      <w:r>
        <w:rPr>
          <w:sz w:val="28"/>
          <w:szCs w:val="28"/>
        </w:rPr>
        <w:t>редакции согласно  приложению.</w:t>
      </w: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C922A7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49AF" w:rsidRPr="00E366EC" w:rsidRDefault="006D49AF" w:rsidP="004C6498">
      <w:pPr>
        <w:tabs>
          <w:tab w:val="left" w:pos="0"/>
        </w:tabs>
        <w:autoSpaceDE w:val="0"/>
        <w:ind w:firstLine="709"/>
        <w:jc w:val="both"/>
        <w:rPr>
          <w:sz w:val="60"/>
          <w:szCs w:val="60"/>
        </w:rPr>
      </w:pPr>
    </w:p>
    <w:p w:rsidR="00E366EC" w:rsidRDefault="000E2536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 w:rsidR="00040071">
        <w:rPr>
          <w:sz w:val="28"/>
          <w:szCs w:val="28"/>
        </w:rPr>
        <w:t>а города</w:t>
      </w:r>
      <w:r w:rsidR="00B019DE">
        <w:rPr>
          <w:sz w:val="28"/>
          <w:szCs w:val="28"/>
        </w:rPr>
        <w:t xml:space="preserve"> Вятские Поляны                   </w:t>
      </w:r>
      <w:r w:rsidR="008165ED">
        <w:rPr>
          <w:sz w:val="28"/>
          <w:szCs w:val="28"/>
        </w:rPr>
        <w:t xml:space="preserve">  </w:t>
      </w:r>
    </w:p>
    <w:p w:rsidR="008165ED" w:rsidRDefault="00E366EC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8165ED">
        <w:rPr>
          <w:sz w:val="28"/>
          <w:szCs w:val="28"/>
        </w:rPr>
        <w:t>В.А. Машкин</w:t>
      </w:r>
    </w:p>
    <w:p w:rsidR="006D49AF" w:rsidRPr="006D49AF" w:rsidRDefault="006D49AF" w:rsidP="008165ED">
      <w:pPr>
        <w:spacing w:line="240" w:lineRule="auto"/>
        <w:jc w:val="both"/>
        <w:rPr>
          <w:sz w:val="36"/>
          <w:szCs w:val="36"/>
        </w:rPr>
      </w:pPr>
    </w:p>
    <w:p w:rsidR="008165ED" w:rsidRPr="006D49AF" w:rsidRDefault="006D49AF" w:rsidP="008165ED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__________________________________________________________             </w:t>
      </w: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sectPr w:rsidR="00C922A7" w:rsidRPr="00E93E17" w:rsidSect="006D49AF">
      <w:headerReference w:type="default" r:id="rId9"/>
      <w:headerReference w:type="first" r:id="rId10"/>
      <w:pgSz w:w="11905" w:h="16837"/>
      <w:pgMar w:top="568" w:right="850" w:bottom="28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9B7" w:rsidRDefault="009B19B7" w:rsidP="00410FE2">
      <w:pPr>
        <w:spacing w:line="240" w:lineRule="auto"/>
      </w:pPr>
      <w:r>
        <w:separator/>
      </w:r>
    </w:p>
  </w:endnote>
  <w:endnote w:type="continuationSeparator" w:id="1">
    <w:p w:rsidR="009B19B7" w:rsidRDefault="009B19B7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9B7" w:rsidRDefault="009B19B7" w:rsidP="00410FE2">
      <w:pPr>
        <w:spacing w:line="240" w:lineRule="auto"/>
      </w:pPr>
      <w:r>
        <w:separator/>
      </w:r>
    </w:p>
  </w:footnote>
  <w:footnote w:type="continuationSeparator" w:id="1">
    <w:p w:rsidR="009B19B7" w:rsidRDefault="009B19B7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9124D2">
    <w:pPr>
      <w:pStyle w:val="aa"/>
      <w:jc w:val="center"/>
    </w:pPr>
  </w:p>
  <w:p w:rsidR="009124D2" w:rsidRDefault="009124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E017D"/>
    <w:rsid w:val="001F1112"/>
    <w:rsid w:val="00204512"/>
    <w:rsid w:val="00205024"/>
    <w:rsid w:val="0020572B"/>
    <w:rsid w:val="002065ED"/>
    <w:rsid w:val="002065F6"/>
    <w:rsid w:val="00210557"/>
    <w:rsid w:val="002235EB"/>
    <w:rsid w:val="00224683"/>
    <w:rsid w:val="00230BFE"/>
    <w:rsid w:val="002430B9"/>
    <w:rsid w:val="00267D05"/>
    <w:rsid w:val="0027132B"/>
    <w:rsid w:val="00271B82"/>
    <w:rsid w:val="0027468C"/>
    <w:rsid w:val="0027750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47768"/>
    <w:rsid w:val="004527D5"/>
    <w:rsid w:val="00452E62"/>
    <w:rsid w:val="00455F35"/>
    <w:rsid w:val="0046441E"/>
    <w:rsid w:val="0046461B"/>
    <w:rsid w:val="00466A10"/>
    <w:rsid w:val="004711F1"/>
    <w:rsid w:val="00483151"/>
    <w:rsid w:val="00483282"/>
    <w:rsid w:val="00495E47"/>
    <w:rsid w:val="004C045B"/>
    <w:rsid w:val="004C3962"/>
    <w:rsid w:val="004C5370"/>
    <w:rsid w:val="004C6498"/>
    <w:rsid w:val="004D7955"/>
    <w:rsid w:val="004F2BB1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649E"/>
    <w:rsid w:val="005F710F"/>
    <w:rsid w:val="006015AD"/>
    <w:rsid w:val="006016DF"/>
    <w:rsid w:val="0060709C"/>
    <w:rsid w:val="006110ED"/>
    <w:rsid w:val="006354ED"/>
    <w:rsid w:val="006461C4"/>
    <w:rsid w:val="0064646B"/>
    <w:rsid w:val="00654757"/>
    <w:rsid w:val="006568BC"/>
    <w:rsid w:val="00657BE1"/>
    <w:rsid w:val="00657FE9"/>
    <w:rsid w:val="00660ECB"/>
    <w:rsid w:val="00676FFB"/>
    <w:rsid w:val="006841F4"/>
    <w:rsid w:val="006878E3"/>
    <w:rsid w:val="00696B2E"/>
    <w:rsid w:val="006A46E4"/>
    <w:rsid w:val="006A4C18"/>
    <w:rsid w:val="006A50E4"/>
    <w:rsid w:val="006A56B7"/>
    <w:rsid w:val="006B23A3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38"/>
    <w:rsid w:val="00766388"/>
    <w:rsid w:val="00773760"/>
    <w:rsid w:val="007741DE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165ED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19B7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A027F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125EC"/>
    <w:rsid w:val="00C15A6B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22A7"/>
    <w:rsid w:val="00C96C7A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366EC"/>
    <w:rsid w:val="00E37DBE"/>
    <w:rsid w:val="00E43AA7"/>
    <w:rsid w:val="00E442C8"/>
    <w:rsid w:val="00E54F10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FEC23-99D5-46F6-9AED-FDADAF5F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13</cp:revision>
  <cp:lastPrinted>2020-03-11T12:09:00Z</cp:lastPrinted>
  <dcterms:created xsi:type="dcterms:W3CDTF">2019-12-30T05:05:00Z</dcterms:created>
  <dcterms:modified xsi:type="dcterms:W3CDTF">2020-03-17T11:31:00Z</dcterms:modified>
</cp:coreProperties>
</file>