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476" w:rsidRDefault="00FA341E">
      <w:pPr>
        <w:jc w:val="center"/>
        <w:rPr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 filled="t">
            <v:fill color2="black"/>
            <v:imagedata r:id="rId8" o:title=""/>
          </v:shape>
        </w:pict>
      </w:r>
    </w:p>
    <w:p w:rsidR="00E54476" w:rsidRDefault="00E54476">
      <w:pPr>
        <w:pStyle w:val="1"/>
        <w:rPr>
          <w:b w:val="0"/>
          <w:bCs w:val="0"/>
          <w:sz w:val="36"/>
          <w:szCs w:val="36"/>
        </w:rPr>
      </w:pPr>
    </w:p>
    <w:p w:rsidR="00E54476" w:rsidRDefault="00E54476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E54476" w:rsidRDefault="00E5447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54476" w:rsidRDefault="00E54476">
      <w:pPr>
        <w:jc w:val="center"/>
        <w:rPr>
          <w:b/>
          <w:bCs/>
          <w:sz w:val="36"/>
          <w:szCs w:val="36"/>
        </w:rPr>
      </w:pPr>
    </w:p>
    <w:p w:rsidR="00E54476" w:rsidRDefault="00E5447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E54476" w:rsidRDefault="00E54476">
      <w:pPr>
        <w:jc w:val="center"/>
        <w:rPr>
          <w:b/>
          <w:bCs/>
          <w:sz w:val="36"/>
          <w:szCs w:val="36"/>
        </w:rPr>
      </w:pPr>
    </w:p>
    <w:p w:rsidR="00E54476" w:rsidRPr="00F23AD0" w:rsidRDefault="00E42D4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</w:t>
      </w:r>
      <w:r w:rsidR="005A05B4">
        <w:rPr>
          <w:sz w:val="28"/>
          <w:szCs w:val="28"/>
          <w:u w:val="single"/>
        </w:rPr>
        <w:t>13.03.2018</w:t>
      </w:r>
      <w:r>
        <w:rPr>
          <w:sz w:val="28"/>
          <w:szCs w:val="28"/>
          <w:u w:val="single"/>
        </w:rPr>
        <w:t xml:space="preserve"> </w:t>
      </w:r>
      <w:r w:rsidR="00E54476" w:rsidRPr="00F23AD0">
        <w:rPr>
          <w:sz w:val="28"/>
          <w:szCs w:val="28"/>
        </w:rPr>
        <w:tab/>
      </w:r>
      <w:r w:rsidR="00E54476">
        <w:rPr>
          <w:sz w:val="28"/>
          <w:szCs w:val="28"/>
        </w:rPr>
        <w:tab/>
      </w:r>
      <w:r w:rsidR="00F23AD0">
        <w:rPr>
          <w:sz w:val="28"/>
          <w:szCs w:val="28"/>
        </w:rPr>
        <w:t xml:space="preserve">                            </w:t>
      </w:r>
      <w:r w:rsidR="00E54476">
        <w:rPr>
          <w:sz w:val="28"/>
          <w:szCs w:val="28"/>
        </w:rPr>
        <w:tab/>
      </w:r>
      <w:r w:rsidR="00E54476">
        <w:rPr>
          <w:sz w:val="28"/>
          <w:szCs w:val="28"/>
        </w:rPr>
        <w:tab/>
      </w:r>
      <w:r w:rsidR="006E14A1">
        <w:rPr>
          <w:sz w:val="28"/>
          <w:szCs w:val="28"/>
        </w:rPr>
        <w:t xml:space="preserve">            </w:t>
      </w:r>
      <w:r w:rsidR="00E54476">
        <w:rPr>
          <w:sz w:val="28"/>
          <w:szCs w:val="28"/>
        </w:rPr>
        <w:tab/>
      </w:r>
      <w:r w:rsidR="00187779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№</w:t>
      </w:r>
      <w:r>
        <w:rPr>
          <w:sz w:val="28"/>
          <w:szCs w:val="28"/>
          <w:u w:val="single"/>
        </w:rPr>
        <w:t xml:space="preserve"> </w:t>
      </w:r>
      <w:r w:rsidR="005A05B4">
        <w:rPr>
          <w:sz w:val="28"/>
          <w:szCs w:val="28"/>
          <w:u w:val="single"/>
        </w:rPr>
        <w:t>421</w:t>
      </w:r>
      <w:r w:rsidR="00F23AD0">
        <w:rPr>
          <w:sz w:val="28"/>
          <w:szCs w:val="28"/>
          <w:u w:val="single"/>
        </w:rPr>
        <w:t xml:space="preserve"> </w:t>
      </w:r>
    </w:p>
    <w:p w:rsidR="00E54476" w:rsidRPr="00F23AD0" w:rsidRDefault="00E54476">
      <w:pPr>
        <w:jc w:val="center"/>
        <w:rPr>
          <w:sz w:val="28"/>
          <w:szCs w:val="28"/>
        </w:rPr>
      </w:pPr>
      <w:r w:rsidRPr="00F23AD0">
        <w:rPr>
          <w:sz w:val="28"/>
          <w:szCs w:val="28"/>
        </w:rPr>
        <w:t>г. Вятские Поляны</w:t>
      </w:r>
    </w:p>
    <w:p w:rsidR="00E54476" w:rsidRPr="00F23AD0" w:rsidRDefault="00E54476">
      <w:pPr>
        <w:jc w:val="center"/>
        <w:rPr>
          <w:sz w:val="48"/>
          <w:szCs w:val="48"/>
          <w:u w:val="single"/>
        </w:rPr>
      </w:pPr>
    </w:p>
    <w:p w:rsidR="00E54476" w:rsidRDefault="008B5F4C">
      <w:pPr>
        <w:jc w:val="center"/>
        <w:rPr>
          <w:b/>
          <w:bCs/>
          <w:sz w:val="28"/>
          <w:szCs w:val="28"/>
        </w:rPr>
      </w:pPr>
      <w:r w:rsidRPr="008B5F4C">
        <w:rPr>
          <w:rFonts w:eastAsia="Arial CYR"/>
          <w:b/>
          <w:sz w:val="28"/>
          <w:szCs w:val="28"/>
        </w:rPr>
        <w:t>О межведомственной комиссии по обеспечению поступления доходов в городской бюджет и по преодолению негативных тенденций в экономике города</w:t>
      </w:r>
      <w:r w:rsidR="00E54476">
        <w:rPr>
          <w:b/>
          <w:bCs/>
          <w:sz w:val="28"/>
          <w:szCs w:val="28"/>
        </w:rPr>
        <w:t xml:space="preserve"> Вятские Поляны</w:t>
      </w:r>
    </w:p>
    <w:p w:rsidR="00E54476" w:rsidRDefault="00E54476">
      <w:pPr>
        <w:jc w:val="center"/>
        <w:rPr>
          <w:sz w:val="48"/>
          <w:szCs w:val="48"/>
        </w:rPr>
      </w:pPr>
    </w:p>
    <w:p w:rsidR="00E54476" w:rsidRDefault="00E54476">
      <w:pPr>
        <w:spacing w:before="170" w:line="360" w:lineRule="auto"/>
        <w:jc w:val="both"/>
        <w:rPr>
          <w:rFonts w:eastAsia="Arial CYR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="Arial CYR"/>
          <w:sz w:val="28"/>
          <w:szCs w:val="28"/>
        </w:rPr>
        <w:t xml:space="preserve">В целях обеспечения координации взаимодействия органов местного самоуправления города Вятские Поляны с территориальными органами федеральных органов исполнительной власти, предприятиями и организациями всех форм собственности, индивидуальными предпринимателями и физическими лицами по реализации мер, направленных на пополнение доходной части бюджета муниципального образования городского округа город Вятские Поляны Кировской области (далее — городской бюджет) за счет налоговых и неналоговых поступлений, </w:t>
      </w:r>
      <w:r w:rsidR="002743B2">
        <w:rPr>
          <w:rFonts w:eastAsia="Arial CYR"/>
          <w:sz w:val="28"/>
          <w:szCs w:val="28"/>
        </w:rPr>
        <w:t xml:space="preserve">своевременности и полноты выплаты заработной платы, легализации «теневой» заработной платы, </w:t>
      </w:r>
      <w:r>
        <w:rPr>
          <w:rFonts w:eastAsia="Arial CYR"/>
          <w:sz w:val="28"/>
          <w:szCs w:val="28"/>
        </w:rPr>
        <w:t>администрация города Вятские Поляны ПОСТАНОВЛЯЕТ:</w:t>
      </w:r>
    </w:p>
    <w:p w:rsidR="00CB121C" w:rsidRDefault="00CB121C" w:rsidP="00CB121C">
      <w:pPr>
        <w:spacing w:line="360" w:lineRule="auto"/>
        <w:ind w:firstLine="705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1</w:t>
      </w:r>
      <w:r w:rsidRPr="00D634DF">
        <w:rPr>
          <w:rFonts w:eastAsia="Arial CYR"/>
          <w:sz w:val="28"/>
          <w:szCs w:val="28"/>
        </w:rPr>
        <w:t xml:space="preserve">. Создать межведомственную комиссию </w:t>
      </w:r>
      <w:r w:rsidRPr="00D634DF">
        <w:rPr>
          <w:bCs/>
          <w:sz w:val="28"/>
          <w:szCs w:val="28"/>
        </w:rPr>
        <w:t xml:space="preserve">по обеспечению </w:t>
      </w:r>
      <w:r>
        <w:rPr>
          <w:rFonts w:eastAsia="Arial CYR"/>
          <w:sz w:val="28"/>
          <w:szCs w:val="28"/>
        </w:rPr>
        <w:t>поступления доходов в городской бюджет и по преодолению негативных тенденций в экономике города</w:t>
      </w:r>
      <w:r w:rsidRPr="00D634DF">
        <w:rPr>
          <w:rFonts w:eastAsia="Arial CYR"/>
          <w:sz w:val="28"/>
          <w:szCs w:val="28"/>
        </w:rPr>
        <w:t xml:space="preserve"> </w:t>
      </w:r>
      <w:r>
        <w:rPr>
          <w:rFonts w:eastAsia="Arial CYR"/>
          <w:sz w:val="28"/>
          <w:szCs w:val="28"/>
        </w:rPr>
        <w:t xml:space="preserve">и </w:t>
      </w:r>
      <w:r w:rsidRPr="00D634DF">
        <w:rPr>
          <w:rFonts w:eastAsia="Arial CYR"/>
          <w:sz w:val="28"/>
          <w:szCs w:val="28"/>
        </w:rPr>
        <w:t>утвердить ее состав</w:t>
      </w:r>
      <w:r>
        <w:rPr>
          <w:rFonts w:eastAsia="Arial CYR"/>
          <w:sz w:val="28"/>
          <w:szCs w:val="28"/>
        </w:rPr>
        <w:t xml:space="preserve"> согласно Приложению № 1</w:t>
      </w:r>
      <w:r w:rsidRPr="00D634DF">
        <w:rPr>
          <w:rFonts w:eastAsia="Arial CYR"/>
          <w:sz w:val="28"/>
          <w:szCs w:val="28"/>
        </w:rPr>
        <w:t>.</w:t>
      </w:r>
      <w:r>
        <w:rPr>
          <w:rFonts w:eastAsia="Arial CYR"/>
          <w:sz w:val="28"/>
          <w:szCs w:val="28"/>
        </w:rPr>
        <w:t xml:space="preserve"> </w:t>
      </w:r>
    </w:p>
    <w:p w:rsidR="00CB121C" w:rsidRDefault="00CB121C" w:rsidP="00CB121C">
      <w:pPr>
        <w:autoSpaceDE w:val="0"/>
        <w:spacing w:line="360" w:lineRule="auto"/>
        <w:ind w:firstLine="705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2. Утвердить Положение о межведомственной комиссии согласно Приложению № 2.</w:t>
      </w:r>
    </w:p>
    <w:p w:rsidR="00E54476" w:rsidRDefault="00E54476" w:rsidP="003E49E5">
      <w:pPr>
        <w:autoSpaceDE w:val="0"/>
        <w:spacing w:line="360" w:lineRule="auto"/>
        <w:ind w:firstLine="720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>3. Признать утратившими силу:</w:t>
      </w:r>
    </w:p>
    <w:p w:rsidR="00E54476" w:rsidRDefault="00E54476" w:rsidP="003E49E5">
      <w:pPr>
        <w:autoSpaceDE w:val="0"/>
        <w:spacing w:line="360" w:lineRule="auto"/>
        <w:ind w:firstLine="705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lastRenderedPageBreak/>
        <w:t xml:space="preserve">3.1. Постановление администрации города Вятские Поляны от </w:t>
      </w:r>
      <w:r w:rsidR="00FE6472">
        <w:rPr>
          <w:rFonts w:eastAsia="Arial CYR"/>
          <w:sz w:val="28"/>
          <w:szCs w:val="28"/>
        </w:rPr>
        <w:t>06.12.2016</w:t>
      </w:r>
      <w:r>
        <w:rPr>
          <w:rFonts w:eastAsia="Arial CYR"/>
          <w:sz w:val="28"/>
          <w:szCs w:val="28"/>
        </w:rPr>
        <w:t xml:space="preserve"> № </w:t>
      </w:r>
      <w:r w:rsidR="00FE6472">
        <w:rPr>
          <w:rFonts w:eastAsia="Arial CYR"/>
          <w:sz w:val="28"/>
          <w:szCs w:val="28"/>
        </w:rPr>
        <w:t>2291</w:t>
      </w:r>
      <w:r>
        <w:rPr>
          <w:rFonts w:eastAsia="Arial CYR"/>
          <w:sz w:val="28"/>
          <w:szCs w:val="28"/>
        </w:rPr>
        <w:t xml:space="preserve"> «О межведомственной комиссии по обеспечению поступления доходов в городской бюджет и по преодолению негативных тенденций в экономике города».</w:t>
      </w:r>
    </w:p>
    <w:p w:rsidR="00E54476" w:rsidRDefault="00E54476">
      <w:pPr>
        <w:autoSpaceDE w:val="0"/>
        <w:spacing w:line="360" w:lineRule="auto"/>
        <w:ind w:firstLine="705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3.2. Постановление администрации города Вятские Поляны от </w:t>
      </w:r>
      <w:r w:rsidR="00FE6472">
        <w:rPr>
          <w:rFonts w:eastAsia="Arial CYR"/>
          <w:sz w:val="28"/>
          <w:szCs w:val="28"/>
        </w:rPr>
        <w:t>19.04.2017</w:t>
      </w:r>
      <w:r>
        <w:rPr>
          <w:rFonts w:eastAsia="Arial CYR"/>
          <w:sz w:val="28"/>
          <w:szCs w:val="28"/>
        </w:rPr>
        <w:t xml:space="preserve"> № </w:t>
      </w:r>
      <w:r w:rsidR="00FE6472">
        <w:rPr>
          <w:rFonts w:eastAsia="Arial CYR"/>
          <w:sz w:val="28"/>
          <w:szCs w:val="28"/>
        </w:rPr>
        <w:t>653</w:t>
      </w:r>
      <w:r>
        <w:rPr>
          <w:rFonts w:eastAsia="Arial CYR"/>
          <w:sz w:val="28"/>
          <w:szCs w:val="28"/>
        </w:rPr>
        <w:t xml:space="preserve"> «О внесении изменений в постановление администрации города Вятские Поляны </w:t>
      </w:r>
      <w:r w:rsidR="00FE6472">
        <w:rPr>
          <w:rFonts w:eastAsia="Arial CYR"/>
          <w:sz w:val="28"/>
          <w:szCs w:val="28"/>
        </w:rPr>
        <w:t>от 06.12.2016 № 2291</w:t>
      </w:r>
      <w:r w:rsidR="00CB121C">
        <w:rPr>
          <w:rFonts w:eastAsia="Arial CYR"/>
          <w:sz w:val="28"/>
          <w:szCs w:val="28"/>
        </w:rPr>
        <w:t>»</w:t>
      </w:r>
      <w:r>
        <w:rPr>
          <w:rFonts w:eastAsia="Arial CYR"/>
          <w:sz w:val="28"/>
          <w:szCs w:val="28"/>
        </w:rPr>
        <w:t>.</w:t>
      </w:r>
    </w:p>
    <w:p w:rsidR="00924BF0" w:rsidRDefault="00E54476" w:rsidP="00924BF0">
      <w:pPr>
        <w:autoSpaceDE w:val="0"/>
        <w:spacing w:line="360" w:lineRule="auto"/>
        <w:ind w:firstLine="705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3.3. Постановление администрации города Вятские Поляны от </w:t>
      </w:r>
      <w:r w:rsidR="00FE6472">
        <w:rPr>
          <w:rFonts w:eastAsia="Arial CYR"/>
          <w:sz w:val="28"/>
          <w:szCs w:val="28"/>
        </w:rPr>
        <w:t>03.11.2017</w:t>
      </w:r>
      <w:r>
        <w:rPr>
          <w:rFonts w:eastAsia="Arial CYR"/>
          <w:sz w:val="28"/>
          <w:szCs w:val="28"/>
        </w:rPr>
        <w:t xml:space="preserve"> № </w:t>
      </w:r>
      <w:r w:rsidR="00FE6472">
        <w:rPr>
          <w:rFonts w:eastAsia="Arial CYR"/>
          <w:sz w:val="28"/>
          <w:szCs w:val="28"/>
        </w:rPr>
        <w:t>1719</w:t>
      </w:r>
      <w:r>
        <w:rPr>
          <w:rFonts w:eastAsia="Arial CYR"/>
          <w:sz w:val="28"/>
          <w:szCs w:val="28"/>
        </w:rPr>
        <w:t xml:space="preserve"> «О внесении изменений в постановление администрации города Вятские Поляны </w:t>
      </w:r>
      <w:r w:rsidR="00FE6472">
        <w:rPr>
          <w:rFonts w:eastAsia="Arial CYR"/>
          <w:sz w:val="28"/>
          <w:szCs w:val="28"/>
        </w:rPr>
        <w:t>от 06.12.2016 № 2291</w:t>
      </w:r>
      <w:r w:rsidR="00CB121C">
        <w:rPr>
          <w:rFonts w:eastAsia="Arial CYR"/>
          <w:sz w:val="28"/>
          <w:szCs w:val="28"/>
        </w:rPr>
        <w:t>»</w:t>
      </w:r>
      <w:r w:rsidR="00924BF0">
        <w:rPr>
          <w:rFonts w:eastAsia="Arial CYR"/>
          <w:sz w:val="28"/>
          <w:szCs w:val="28"/>
        </w:rPr>
        <w:t>.</w:t>
      </w:r>
    </w:p>
    <w:p w:rsidR="00E54476" w:rsidRDefault="00E54476">
      <w:pPr>
        <w:autoSpaceDE w:val="0"/>
        <w:spacing w:line="360" w:lineRule="auto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ab/>
      </w:r>
      <w:r w:rsidRPr="006708E0">
        <w:rPr>
          <w:rFonts w:eastAsia="Arial CYR"/>
          <w:sz w:val="28"/>
          <w:szCs w:val="28"/>
        </w:rPr>
        <w:t>4</w:t>
      </w:r>
      <w:r>
        <w:rPr>
          <w:rFonts w:eastAsia="Arial CYR"/>
          <w:sz w:val="28"/>
          <w:szCs w:val="28"/>
        </w:rPr>
        <w:t>. Постановление разместить на официальном сайте администрации города Вятские Поляны.</w:t>
      </w:r>
    </w:p>
    <w:p w:rsidR="00F664B9" w:rsidRPr="00187779" w:rsidRDefault="00F664B9" w:rsidP="00F664B9">
      <w:pPr>
        <w:autoSpaceDE w:val="0"/>
        <w:spacing w:line="360" w:lineRule="auto"/>
        <w:jc w:val="both"/>
        <w:rPr>
          <w:sz w:val="72"/>
          <w:szCs w:val="72"/>
        </w:rPr>
      </w:pPr>
    </w:p>
    <w:p w:rsidR="00187779" w:rsidRDefault="00C56555" w:rsidP="00F664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И.о. главы города Вятские Поляны                                             </w:t>
      </w:r>
    </w:p>
    <w:p w:rsidR="00F664B9" w:rsidRPr="00BB6D26" w:rsidRDefault="00187779" w:rsidP="00F664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C56555">
        <w:rPr>
          <w:sz w:val="28"/>
          <w:szCs w:val="28"/>
        </w:rPr>
        <w:t xml:space="preserve"> Е.С. Лебединцева</w:t>
      </w:r>
    </w:p>
    <w:p w:rsidR="00F664B9" w:rsidRPr="00BB6D26" w:rsidRDefault="00F664B9" w:rsidP="00F664B9">
      <w:pPr>
        <w:spacing w:line="360" w:lineRule="auto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</w:t>
      </w:r>
    </w:p>
    <w:p w:rsidR="00F664B9" w:rsidRPr="00BB6D26" w:rsidRDefault="00F664B9" w:rsidP="00F664B9">
      <w:pPr>
        <w:jc w:val="both"/>
        <w:rPr>
          <w:sz w:val="36"/>
          <w:szCs w:val="36"/>
        </w:rPr>
      </w:pPr>
    </w:p>
    <w:p w:rsidR="00F664B9" w:rsidRDefault="00F664B9" w:rsidP="00F664B9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F664B9" w:rsidRDefault="00F664B9" w:rsidP="00F664B9">
      <w:pPr>
        <w:tabs>
          <w:tab w:val="left" w:pos="4500"/>
        </w:tabs>
        <w:jc w:val="both"/>
        <w:rPr>
          <w:sz w:val="48"/>
          <w:szCs w:val="48"/>
        </w:rPr>
      </w:pPr>
    </w:p>
    <w:p w:rsidR="00187779" w:rsidRDefault="00F664B9" w:rsidP="00F664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по муниципальной </w:t>
      </w:r>
    </w:p>
    <w:p w:rsidR="00187779" w:rsidRDefault="00F664B9" w:rsidP="00F664B9">
      <w:pPr>
        <w:jc w:val="both"/>
        <w:rPr>
          <w:sz w:val="28"/>
          <w:szCs w:val="28"/>
        </w:rPr>
      </w:pPr>
      <w:r>
        <w:rPr>
          <w:sz w:val="28"/>
          <w:szCs w:val="28"/>
        </w:rPr>
        <w:t>статистики управления экономического</w:t>
      </w:r>
    </w:p>
    <w:p w:rsidR="00187779" w:rsidRDefault="00F664B9" w:rsidP="0018777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развития города и информационных систем</w:t>
      </w:r>
    </w:p>
    <w:p w:rsidR="00F664B9" w:rsidRDefault="00187779" w:rsidP="00187779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</w:t>
      </w:r>
      <w:r w:rsidR="00C56555">
        <w:rPr>
          <w:sz w:val="28"/>
          <w:szCs w:val="28"/>
        </w:rPr>
        <w:t>ции города</w:t>
      </w:r>
      <w:r w:rsidR="00F664B9">
        <w:rPr>
          <w:sz w:val="28"/>
          <w:szCs w:val="28"/>
        </w:rPr>
        <w:t xml:space="preserve">                     </w:t>
      </w:r>
      <w:r w:rsidR="00C56555">
        <w:rPr>
          <w:sz w:val="28"/>
          <w:szCs w:val="28"/>
        </w:rPr>
        <w:t xml:space="preserve">                      </w:t>
      </w:r>
      <w:r w:rsidR="00F664B9">
        <w:rPr>
          <w:sz w:val="28"/>
          <w:szCs w:val="28"/>
        </w:rPr>
        <w:t xml:space="preserve">     </w:t>
      </w:r>
      <w:r w:rsidR="0093450A">
        <w:rPr>
          <w:sz w:val="28"/>
          <w:szCs w:val="28"/>
        </w:rPr>
        <w:t xml:space="preserve">    </w:t>
      </w:r>
      <w:r w:rsidR="00F664B9">
        <w:rPr>
          <w:sz w:val="28"/>
          <w:szCs w:val="28"/>
        </w:rPr>
        <w:t xml:space="preserve">      </w:t>
      </w:r>
      <w:r w:rsidR="00DD5A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F664B9">
        <w:rPr>
          <w:sz w:val="28"/>
          <w:szCs w:val="28"/>
        </w:rPr>
        <w:t>С.А. Саламатова</w:t>
      </w:r>
    </w:p>
    <w:p w:rsidR="00F664B9" w:rsidRPr="00EF0C34" w:rsidRDefault="00F664B9" w:rsidP="00F664B9">
      <w:pPr>
        <w:jc w:val="both"/>
        <w:rPr>
          <w:sz w:val="48"/>
          <w:szCs w:val="48"/>
        </w:rPr>
      </w:pPr>
    </w:p>
    <w:sectPr w:rsidR="00F664B9" w:rsidRPr="00EF0C34" w:rsidSect="00187779">
      <w:headerReference w:type="default" r:id="rId9"/>
      <w:headerReference w:type="first" r:id="rId10"/>
      <w:pgSz w:w="11906" w:h="16838"/>
      <w:pgMar w:top="1134" w:right="737" w:bottom="1134" w:left="1588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0FA" w:rsidRDefault="00B970FA">
      <w:r>
        <w:separator/>
      </w:r>
    </w:p>
  </w:endnote>
  <w:endnote w:type="continuationSeparator" w:id="1">
    <w:p w:rsidR="00B970FA" w:rsidRDefault="00B970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0FA" w:rsidRDefault="00B970FA">
      <w:r>
        <w:separator/>
      </w:r>
    </w:p>
  </w:footnote>
  <w:footnote w:type="continuationSeparator" w:id="1">
    <w:p w:rsidR="00B970FA" w:rsidRDefault="00B970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624" w:rsidRDefault="00313F42" w:rsidP="00585624">
    <w:pPr>
      <w:pStyle w:val="ab"/>
      <w:jc w:val="center"/>
    </w:pPr>
    <w:r>
      <w:t>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624" w:rsidRDefault="00585624">
    <w:pPr>
      <w:pStyle w:val="ab"/>
      <w:jc w:val="center"/>
    </w:pPr>
  </w:p>
  <w:p w:rsidR="00585624" w:rsidRDefault="0058562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0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BA41277"/>
    <w:multiLevelType w:val="multilevel"/>
    <w:tmpl w:val="36081E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A50950"/>
    <w:multiLevelType w:val="multilevel"/>
    <w:tmpl w:val="F61E63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666FCF"/>
    <w:multiLevelType w:val="multilevel"/>
    <w:tmpl w:val="571064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1D15293"/>
    <w:multiLevelType w:val="multilevel"/>
    <w:tmpl w:val="F572D0B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698D1435"/>
    <w:multiLevelType w:val="multilevel"/>
    <w:tmpl w:val="392A8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61F467E"/>
    <w:multiLevelType w:val="multilevel"/>
    <w:tmpl w:val="F572D0B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6"/>
  </w:num>
  <w:num w:numId="9">
    <w:abstractNumId w:val="9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61A"/>
    <w:rsid w:val="0001595E"/>
    <w:rsid w:val="00017495"/>
    <w:rsid w:val="00020F1E"/>
    <w:rsid w:val="00061185"/>
    <w:rsid w:val="00063EFA"/>
    <w:rsid w:val="000870F9"/>
    <w:rsid w:val="00090A4E"/>
    <w:rsid w:val="000C0D78"/>
    <w:rsid w:val="000C2211"/>
    <w:rsid w:val="000E0F3D"/>
    <w:rsid w:val="000E456B"/>
    <w:rsid w:val="000E5236"/>
    <w:rsid w:val="000F5F08"/>
    <w:rsid w:val="000F734A"/>
    <w:rsid w:val="00113A05"/>
    <w:rsid w:val="00133F00"/>
    <w:rsid w:val="00141779"/>
    <w:rsid w:val="0017637B"/>
    <w:rsid w:val="001805AE"/>
    <w:rsid w:val="00187779"/>
    <w:rsid w:val="0019134B"/>
    <w:rsid w:val="001C15CE"/>
    <w:rsid w:val="001D1652"/>
    <w:rsid w:val="001D1DB7"/>
    <w:rsid w:val="001E2199"/>
    <w:rsid w:val="001F534B"/>
    <w:rsid w:val="00251193"/>
    <w:rsid w:val="00263664"/>
    <w:rsid w:val="002743B2"/>
    <w:rsid w:val="0027582A"/>
    <w:rsid w:val="00284CA0"/>
    <w:rsid w:val="00296557"/>
    <w:rsid w:val="002A2478"/>
    <w:rsid w:val="002B31E1"/>
    <w:rsid w:val="002B389B"/>
    <w:rsid w:val="002C2B5C"/>
    <w:rsid w:val="002D6689"/>
    <w:rsid w:val="002D6F4C"/>
    <w:rsid w:val="002E49C0"/>
    <w:rsid w:val="002E6A57"/>
    <w:rsid w:val="003028EE"/>
    <w:rsid w:val="00313F42"/>
    <w:rsid w:val="0034173D"/>
    <w:rsid w:val="00343096"/>
    <w:rsid w:val="00344FA2"/>
    <w:rsid w:val="00347B4E"/>
    <w:rsid w:val="00355B14"/>
    <w:rsid w:val="003617BD"/>
    <w:rsid w:val="003830A3"/>
    <w:rsid w:val="00386CCA"/>
    <w:rsid w:val="0039443C"/>
    <w:rsid w:val="003B1F99"/>
    <w:rsid w:val="003D08D6"/>
    <w:rsid w:val="003D0987"/>
    <w:rsid w:val="003D4303"/>
    <w:rsid w:val="003D5AF5"/>
    <w:rsid w:val="003E49E5"/>
    <w:rsid w:val="003E7055"/>
    <w:rsid w:val="00413A7E"/>
    <w:rsid w:val="004244FC"/>
    <w:rsid w:val="00441988"/>
    <w:rsid w:val="0044428C"/>
    <w:rsid w:val="00457515"/>
    <w:rsid w:val="004923E5"/>
    <w:rsid w:val="004942F2"/>
    <w:rsid w:val="004A2BBA"/>
    <w:rsid w:val="004A4654"/>
    <w:rsid w:val="004B0132"/>
    <w:rsid w:val="004B3695"/>
    <w:rsid w:val="004B6198"/>
    <w:rsid w:val="004B664B"/>
    <w:rsid w:val="004D0758"/>
    <w:rsid w:val="004D6645"/>
    <w:rsid w:val="004E636B"/>
    <w:rsid w:val="004F3C2D"/>
    <w:rsid w:val="004F47E3"/>
    <w:rsid w:val="005367F4"/>
    <w:rsid w:val="00572730"/>
    <w:rsid w:val="005733E4"/>
    <w:rsid w:val="00580C5A"/>
    <w:rsid w:val="00585624"/>
    <w:rsid w:val="00590035"/>
    <w:rsid w:val="005A05B4"/>
    <w:rsid w:val="005C267C"/>
    <w:rsid w:val="005D5D0B"/>
    <w:rsid w:val="005E1071"/>
    <w:rsid w:val="00615ACF"/>
    <w:rsid w:val="006173B5"/>
    <w:rsid w:val="006257D3"/>
    <w:rsid w:val="0063223B"/>
    <w:rsid w:val="00635956"/>
    <w:rsid w:val="00660556"/>
    <w:rsid w:val="00660F77"/>
    <w:rsid w:val="00665E52"/>
    <w:rsid w:val="006708E0"/>
    <w:rsid w:val="0068191D"/>
    <w:rsid w:val="00681DBF"/>
    <w:rsid w:val="006A69F3"/>
    <w:rsid w:val="006E14A1"/>
    <w:rsid w:val="006E2E4A"/>
    <w:rsid w:val="006E7D8C"/>
    <w:rsid w:val="006F37E0"/>
    <w:rsid w:val="00706F99"/>
    <w:rsid w:val="00750348"/>
    <w:rsid w:val="00757B1B"/>
    <w:rsid w:val="007823E9"/>
    <w:rsid w:val="007944EE"/>
    <w:rsid w:val="00797ED7"/>
    <w:rsid w:val="007B34AA"/>
    <w:rsid w:val="007C38B1"/>
    <w:rsid w:val="007C4333"/>
    <w:rsid w:val="007C5D68"/>
    <w:rsid w:val="007C5EFB"/>
    <w:rsid w:val="007F1BBD"/>
    <w:rsid w:val="0082099B"/>
    <w:rsid w:val="00823D90"/>
    <w:rsid w:val="008413A2"/>
    <w:rsid w:val="0085312B"/>
    <w:rsid w:val="00854AE8"/>
    <w:rsid w:val="00857065"/>
    <w:rsid w:val="00867A25"/>
    <w:rsid w:val="00875439"/>
    <w:rsid w:val="00884D4B"/>
    <w:rsid w:val="0088557B"/>
    <w:rsid w:val="00886F1C"/>
    <w:rsid w:val="00895784"/>
    <w:rsid w:val="00897483"/>
    <w:rsid w:val="008B0992"/>
    <w:rsid w:val="008B0B4B"/>
    <w:rsid w:val="008B5624"/>
    <w:rsid w:val="008B5F4C"/>
    <w:rsid w:val="008D3DE7"/>
    <w:rsid w:val="008D692A"/>
    <w:rsid w:val="008E35A8"/>
    <w:rsid w:val="008E3FC6"/>
    <w:rsid w:val="008F21E8"/>
    <w:rsid w:val="008F2D45"/>
    <w:rsid w:val="008F553A"/>
    <w:rsid w:val="008F55BE"/>
    <w:rsid w:val="009152DA"/>
    <w:rsid w:val="00915FFA"/>
    <w:rsid w:val="0092008C"/>
    <w:rsid w:val="00920587"/>
    <w:rsid w:val="00924BF0"/>
    <w:rsid w:val="00926143"/>
    <w:rsid w:val="0093450A"/>
    <w:rsid w:val="00946406"/>
    <w:rsid w:val="00965FAD"/>
    <w:rsid w:val="00972A51"/>
    <w:rsid w:val="009732C9"/>
    <w:rsid w:val="009956CA"/>
    <w:rsid w:val="0099792B"/>
    <w:rsid w:val="009B5ED3"/>
    <w:rsid w:val="009C0B4F"/>
    <w:rsid w:val="009C303F"/>
    <w:rsid w:val="009D4746"/>
    <w:rsid w:val="009E15F8"/>
    <w:rsid w:val="009E604D"/>
    <w:rsid w:val="009F3003"/>
    <w:rsid w:val="00A155F8"/>
    <w:rsid w:val="00A40D5E"/>
    <w:rsid w:val="00A5263A"/>
    <w:rsid w:val="00A645A6"/>
    <w:rsid w:val="00A659BA"/>
    <w:rsid w:val="00A72B11"/>
    <w:rsid w:val="00A93FBD"/>
    <w:rsid w:val="00A95CE3"/>
    <w:rsid w:val="00AA11F7"/>
    <w:rsid w:val="00AB2184"/>
    <w:rsid w:val="00B23C8F"/>
    <w:rsid w:val="00B27F96"/>
    <w:rsid w:val="00B41666"/>
    <w:rsid w:val="00B67A98"/>
    <w:rsid w:val="00B72730"/>
    <w:rsid w:val="00B76F90"/>
    <w:rsid w:val="00B86CB3"/>
    <w:rsid w:val="00B912C4"/>
    <w:rsid w:val="00B970FA"/>
    <w:rsid w:val="00BB6D26"/>
    <w:rsid w:val="00BC19BA"/>
    <w:rsid w:val="00BC361A"/>
    <w:rsid w:val="00BD2E81"/>
    <w:rsid w:val="00BD7C93"/>
    <w:rsid w:val="00C0667D"/>
    <w:rsid w:val="00C07B54"/>
    <w:rsid w:val="00C31483"/>
    <w:rsid w:val="00C361D3"/>
    <w:rsid w:val="00C56555"/>
    <w:rsid w:val="00C617A3"/>
    <w:rsid w:val="00C660B9"/>
    <w:rsid w:val="00C73AD7"/>
    <w:rsid w:val="00C75BF4"/>
    <w:rsid w:val="00C852E9"/>
    <w:rsid w:val="00C87B8D"/>
    <w:rsid w:val="00C97466"/>
    <w:rsid w:val="00CA306B"/>
    <w:rsid w:val="00CB121C"/>
    <w:rsid w:val="00CB6738"/>
    <w:rsid w:val="00CC65B7"/>
    <w:rsid w:val="00CD1F7F"/>
    <w:rsid w:val="00CE0D23"/>
    <w:rsid w:val="00D00203"/>
    <w:rsid w:val="00D07C0F"/>
    <w:rsid w:val="00D139C6"/>
    <w:rsid w:val="00D2724A"/>
    <w:rsid w:val="00D319FF"/>
    <w:rsid w:val="00D34897"/>
    <w:rsid w:val="00D359AB"/>
    <w:rsid w:val="00D4502E"/>
    <w:rsid w:val="00D53E3D"/>
    <w:rsid w:val="00D60C7B"/>
    <w:rsid w:val="00D634DF"/>
    <w:rsid w:val="00D76E25"/>
    <w:rsid w:val="00D9245C"/>
    <w:rsid w:val="00D928A7"/>
    <w:rsid w:val="00DA299A"/>
    <w:rsid w:val="00DA2F7F"/>
    <w:rsid w:val="00DD5A0E"/>
    <w:rsid w:val="00E021E9"/>
    <w:rsid w:val="00E078A8"/>
    <w:rsid w:val="00E1540F"/>
    <w:rsid w:val="00E243EF"/>
    <w:rsid w:val="00E33532"/>
    <w:rsid w:val="00E42D47"/>
    <w:rsid w:val="00E468B8"/>
    <w:rsid w:val="00E54476"/>
    <w:rsid w:val="00E70319"/>
    <w:rsid w:val="00E71163"/>
    <w:rsid w:val="00E747EB"/>
    <w:rsid w:val="00E87A43"/>
    <w:rsid w:val="00EA2749"/>
    <w:rsid w:val="00EB5B5A"/>
    <w:rsid w:val="00EC5D3D"/>
    <w:rsid w:val="00ED00FE"/>
    <w:rsid w:val="00ED65D4"/>
    <w:rsid w:val="00EF4B06"/>
    <w:rsid w:val="00F01635"/>
    <w:rsid w:val="00F050FC"/>
    <w:rsid w:val="00F23AD0"/>
    <w:rsid w:val="00F24398"/>
    <w:rsid w:val="00F272E9"/>
    <w:rsid w:val="00F31744"/>
    <w:rsid w:val="00F64765"/>
    <w:rsid w:val="00F664B9"/>
    <w:rsid w:val="00F77FD4"/>
    <w:rsid w:val="00F93676"/>
    <w:rsid w:val="00FA0EE7"/>
    <w:rsid w:val="00FA1C08"/>
    <w:rsid w:val="00FA341E"/>
    <w:rsid w:val="00FB4B6C"/>
    <w:rsid w:val="00FC6FB6"/>
    <w:rsid w:val="00FE6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41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A341E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A341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A341E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A341E"/>
    <w:rPr>
      <w:sz w:val="28"/>
      <w:szCs w:val="28"/>
    </w:rPr>
  </w:style>
  <w:style w:type="character" w:customStyle="1" w:styleId="WW8Num3z0">
    <w:name w:val="WW8Num3z0"/>
    <w:rsid w:val="00FA341E"/>
    <w:rPr>
      <w:sz w:val="28"/>
      <w:szCs w:val="28"/>
    </w:rPr>
  </w:style>
  <w:style w:type="character" w:customStyle="1" w:styleId="WW8Num4z0">
    <w:name w:val="WW8Num4z0"/>
    <w:rsid w:val="00FA341E"/>
    <w:rPr>
      <w:sz w:val="28"/>
      <w:szCs w:val="28"/>
    </w:rPr>
  </w:style>
  <w:style w:type="character" w:customStyle="1" w:styleId="Absatz-Standardschriftart">
    <w:name w:val="Absatz-Standardschriftart"/>
    <w:rsid w:val="00FA341E"/>
  </w:style>
  <w:style w:type="character" w:customStyle="1" w:styleId="WW-Absatz-Standardschriftart">
    <w:name w:val="WW-Absatz-Standardschriftart"/>
    <w:rsid w:val="00FA341E"/>
  </w:style>
  <w:style w:type="character" w:customStyle="1" w:styleId="WW8Num5z0">
    <w:name w:val="WW8Num5z0"/>
    <w:rsid w:val="00FA341E"/>
    <w:rPr>
      <w:sz w:val="28"/>
      <w:szCs w:val="28"/>
    </w:rPr>
  </w:style>
  <w:style w:type="character" w:customStyle="1" w:styleId="WW-Absatz-Standardschriftart1">
    <w:name w:val="WW-Absatz-Standardschriftart1"/>
    <w:rsid w:val="00FA341E"/>
  </w:style>
  <w:style w:type="character" w:customStyle="1" w:styleId="WW8Num6z0">
    <w:name w:val="WW8Num6z0"/>
    <w:rsid w:val="00FA341E"/>
    <w:rPr>
      <w:sz w:val="28"/>
      <w:szCs w:val="28"/>
    </w:rPr>
  </w:style>
  <w:style w:type="character" w:customStyle="1" w:styleId="WW-Absatz-Standardschriftart11">
    <w:name w:val="WW-Absatz-Standardschriftart11"/>
    <w:rsid w:val="00FA341E"/>
  </w:style>
  <w:style w:type="character" w:customStyle="1" w:styleId="WW-Absatz-Standardschriftart111">
    <w:name w:val="WW-Absatz-Standardschriftart111"/>
    <w:rsid w:val="00FA341E"/>
  </w:style>
  <w:style w:type="character" w:customStyle="1" w:styleId="WW-Absatz-Standardschriftart1111">
    <w:name w:val="WW-Absatz-Standardschriftart1111"/>
    <w:rsid w:val="00FA341E"/>
  </w:style>
  <w:style w:type="character" w:customStyle="1" w:styleId="WW-Absatz-Standardschriftart11111">
    <w:name w:val="WW-Absatz-Standardschriftart11111"/>
    <w:rsid w:val="00FA341E"/>
  </w:style>
  <w:style w:type="character" w:customStyle="1" w:styleId="WW8Num3z2">
    <w:name w:val="WW8Num3z2"/>
    <w:rsid w:val="00FA341E"/>
    <w:rPr>
      <w:sz w:val="28"/>
      <w:szCs w:val="28"/>
    </w:rPr>
  </w:style>
  <w:style w:type="character" w:customStyle="1" w:styleId="WW8Num6z1">
    <w:name w:val="WW8Num6z1"/>
    <w:rsid w:val="00FA341E"/>
    <w:rPr>
      <w:rFonts w:ascii="OpenSymbol" w:hAnsi="OpenSymbol" w:cs="OpenSymbol"/>
    </w:rPr>
  </w:style>
  <w:style w:type="character" w:customStyle="1" w:styleId="WW8Num7z0">
    <w:name w:val="WW8Num7z0"/>
    <w:rsid w:val="00FA341E"/>
    <w:rPr>
      <w:sz w:val="28"/>
      <w:szCs w:val="28"/>
    </w:rPr>
  </w:style>
  <w:style w:type="character" w:customStyle="1" w:styleId="WW8Num8z0">
    <w:name w:val="WW8Num8z0"/>
    <w:rsid w:val="00FA341E"/>
    <w:rPr>
      <w:rFonts w:ascii="Wingdings 2" w:hAnsi="Wingdings 2" w:cs="OpenSymbol"/>
    </w:rPr>
  </w:style>
  <w:style w:type="character" w:customStyle="1" w:styleId="WW8Num9z0">
    <w:name w:val="WW8Num9z0"/>
    <w:rsid w:val="00FA341E"/>
    <w:rPr>
      <w:sz w:val="28"/>
      <w:szCs w:val="28"/>
    </w:rPr>
  </w:style>
  <w:style w:type="character" w:customStyle="1" w:styleId="WW8Num10z0">
    <w:name w:val="WW8Num10z0"/>
    <w:rsid w:val="00FA341E"/>
    <w:rPr>
      <w:sz w:val="28"/>
      <w:szCs w:val="28"/>
    </w:rPr>
  </w:style>
  <w:style w:type="character" w:customStyle="1" w:styleId="WW8Num11z0">
    <w:name w:val="WW8Num11z0"/>
    <w:rsid w:val="00FA341E"/>
    <w:rPr>
      <w:sz w:val="28"/>
      <w:szCs w:val="28"/>
    </w:rPr>
  </w:style>
  <w:style w:type="character" w:customStyle="1" w:styleId="WW-Absatz-Standardschriftart111111">
    <w:name w:val="WW-Absatz-Standardschriftart111111"/>
    <w:rsid w:val="00FA341E"/>
  </w:style>
  <w:style w:type="character" w:customStyle="1" w:styleId="WW8Num7z1">
    <w:name w:val="WW8Num7z1"/>
    <w:rsid w:val="00FA341E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rsid w:val="00FA341E"/>
  </w:style>
  <w:style w:type="character" w:customStyle="1" w:styleId="WW-Absatz-Standardschriftart11111111">
    <w:name w:val="WW-Absatz-Standardschriftart11111111"/>
    <w:rsid w:val="00FA341E"/>
  </w:style>
  <w:style w:type="character" w:customStyle="1" w:styleId="WW-Absatz-Standardschriftart111111111">
    <w:name w:val="WW-Absatz-Standardschriftart111111111"/>
    <w:rsid w:val="00FA341E"/>
  </w:style>
  <w:style w:type="character" w:customStyle="1" w:styleId="WW8Num8z1">
    <w:name w:val="WW8Num8z1"/>
    <w:rsid w:val="00FA341E"/>
    <w:rPr>
      <w:rFonts w:ascii="OpenSymbol" w:hAnsi="OpenSymbol" w:cs="OpenSymbol"/>
    </w:rPr>
  </w:style>
  <w:style w:type="character" w:customStyle="1" w:styleId="WW-Absatz-Standardschriftart1111111111">
    <w:name w:val="WW-Absatz-Standardschriftart1111111111"/>
    <w:rsid w:val="00FA341E"/>
  </w:style>
  <w:style w:type="character" w:customStyle="1" w:styleId="WW-Absatz-Standardschriftart11111111111">
    <w:name w:val="WW-Absatz-Standardschriftart11111111111"/>
    <w:rsid w:val="00FA341E"/>
  </w:style>
  <w:style w:type="character" w:customStyle="1" w:styleId="WW-Absatz-Standardschriftart111111111111">
    <w:name w:val="WW-Absatz-Standardschriftart111111111111"/>
    <w:rsid w:val="00FA341E"/>
  </w:style>
  <w:style w:type="character" w:customStyle="1" w:styleId="WW-Absatz-Standardschriftart1111111111111">
    <w:name w:val="WW-Absatz-Standardschriftart1111111111111"/>
    <w:rsid w:val="00FA341E"/>
  </w:style>
  <w:style w:type="character" w:customStyle="1" w:styleId="WW-Absatz-Standardschriftart11111111111111">
    <w:name w:val="WW-Absatz-Standardschriftart11111111111111"/>
    <w:rsid w:val="00FA341E"/>
  </w:style>
  <w:style w:type="character" w:customStyle="1" w:styleId="WW-Absatz-Standardschriftart111111111111111">
    <w:name w:val="WW-Absatz-Standardschriftart111111111111111"/>
    <w:rsid w:val="00FA341E"/>
  </w:style>
  <w:style w:type="character" w:customStyle="1" w:styleId="WW-Absatz-Standardschriftart1111111111111111">
    <w:name w:val="WW-Absatz-Standardschriftart1111111111111111"/>
    <w:rsid w:val="00FA341E"/>
  </w:style>
  <w:style w:type="character" w:customStyle="1" w:styleId="WW-Absatz-Standardschriftart11111111111111111">
    <w:name w:val="WW-Absatz-Standardschriftart11111111111111111"/>
    <w:rsid w:val="00FA341E"/>
  </w:style>
  <w:style w:type="character" w:customStyle="1" w:styleId="WW-Absatz-Standardschriftart111111111111111111">
    <w:name w:val="WW-Absatz-Standardschriftart111111111111111111"/>
    <w:rsid w:val="00FA341E"/>
  </w:style>
  <w:style w:type="character" w:customStyle="1" w:styleId="WW-Absatz-Standardschriftart1111111111111111111">
    <w:name w:val="WW-Absatz-Standardschriftart1111111111111111111"/>
    <w:rsid w:val="00FA341E"/>
  </w:style>
  <w:style w:type="character" w:customStyle="1" w:styleId="WW-Absatz-Standardschriftart11111111111111111111">
    <w:name w:val="WW-Absatz-Standardschriftart11111111111111111111"/>
    <w:rsid w:val="00FA341E"/>
  </w:style>
  <w:style w:type="character" w:customStyle="1" w:styleId="WW-Absatz-Standardschriftart111111111111111111111">
    <w:name w:val="WW-Absatz-Standardschriftart111111111111111111111"/>
    <w:rsid w:val="00FA341E"/>
  </w:style>
  <w:style w:type="character" w:customStyle="1" w:styleId="WW-Absatz-Standardschriftart1111111111111111111111">
    <w:name w:val="WW-Absatz-Standardschriftart1111111111111111111111"/>
    <w:rsid w:val="00FA341E"/>
  </w:style>
  <w:style w:type="character" w:customStyle="1" w:styleId="WW-Absatz-Standardschriftart11111111111111111111111">
    <w:name w:val="WW-Absatz-Standardschriftart11111111111111111111111"/>
    <w:rsid w:val="00FA341E"/>
  </w:style>
  <w:style w:type="character" w:customStyle="1" w:styleId="WW-Absatz-Standardschriftart111111111111111111111111">
    <w:name w:val="WW-Absatz-Standardschriftart111111111111111111111111"/>
    <w:rsid w:val="00FA341E"/>
  </w:style>
  <w:style w:type="character" w:customStyle="1" w:styleId="WW-Absatz-Standardschriftart1111111111111111111111111">
    <w:name w:val="WW-Absatz-Standardschriftart1111111111111111111111111"/>
    <w:rsid w:val="00FA341E"/>
  </w:style>
  <w:style w:type="character" w:customStyle="1" w:styleId="WW-Absatz-Standardschriftart11111111111111111111111111">
    <w:name w:val="WW-Absatz-Standardschriftart11111111111111111111111111"/>
    <w:rsid w:val="00FA341E"/>
  </w:style>
  <w:style w:type="character" w:customStyle="1" w:styleId="WW-Absatz-Standardschriftart111111111111111111111111111">
    <w:name w:val="WW-Absatz-Standardschriftart111111111111111111111111111"/>
    <w:rsid w:val="00FA341E"/>
  </w:style>
  <w:style w:type="character" w:customStyle="1" w:styleId="WW-Absatz-Standardschriftart1111111111111111111111111111">
    <w:name w:val="WW-Absatz-Standardschriftart1111111111111111111111111111"/>
    <w:rsid w:val="00FA341E"/>
  </w:style>
  <w:style w:type="character" w:customStyle="1" w:styleId="WW-Absatz-Standardschriftart11111111111111111111111111111">
    <w:name w:val="WW-Absatz-Standardschriftart11111111111111111111111111111"/>
    <w:rsid w:val="00FA341E"/>
  </w:style>
  <w:style w:type="character" w:customStyle="1" w:styleId="WW-Absatz-Standardschriftart111111111111111111111111111111">
    <w:name w:val="WW-Absatz-Standardschriftart111111111111111111111111111111"/>
    <w:rsid w:val="00FA341E"/>
  </w:style>
  <w:style w:type="character" w:customStyle="1" w:styleId="WW-Absatz-Standardschriftart1111111111111111111111111111111">
    <w:name w:val="WW-Absatz-Standardschriftart1111111111111111111111111111111"/>
    <w:rsid w:val="00FA341E"/>
  </w:style>
  <w:style w:type="character" w:customStyle="1" w:styleId="WW-Absatz-Standardschriftart11111111111111111111111111111111">
    <w:name w:val="WW-Absatz-Standardschriftart11111111111111111111111111111111"/>
    <w:rsid w:val="00FA341E"/>
  </w:style>
  <w:style w:type="character" w:customStyle="1" w:styleId="WW-Absatz-Standardschriftart111111111111111111111111111111111">
    <w:name w:val="WW-Absatz-Standardschriftart111111111111111111111111111111111"/>
    <w:rsid w:val="00FA341E"/>
  </w:style>
  <w:style w:type="character" w:customStyle="1" w:styleId="WW-Absatz-Standardschriftart1111111111111111111111111111111111">
    <w:name w:val="WW-Absatz-Standardschriftart1111111111111111111111111111111111"/>
    <w:rsid w:val="00FA341E"/>
  </w:style>
  <w:style w:type="character" w:customStyle="1" w:styleId="WW-Absatz-Standardschriftart11111111111111111111111111111111111">
    <w:name w:val="WW-Absatz-Standardschriftart11111111111111111111111111111111111"/>
    <w:rsid w:val="00FA341E"/>
  </w:style>
  <w:style w:type="character" w:customStyle="1" w:styleId="WW-Absatz-Standardschriftart111111111111111111111111111111111111">
    <w:name w:val="WW-Absatz-Standardschriftart111111111111111111111111111111111111"/>
    <w:rsid w:val="00FA341E"/>
  </w:style>
  <w:style w:type="character" w:customStyle="1" w:styleId="WW-Absatz-Standardschriftart1111111111111111111111111111111111111">
    <w:name w:val="WW-Absatz-Standardschriftart1111111111111111111111111111111111111"/>
    <w:rsid w:val="00FA341E"/>
  </w:style>
  <w:style w:type="character" w:customStyle="1" w:styleId="WW-Absatz-Standardschriftart11111111111111111111111111111111111111">
    <w:name w:val="WW-Absatz-Standardschriftart11111111111111111111111111111111111111"/>
    <w:rsid w:val="00FA341E"/>
  </w:style>
  <w:style w:type="character" w:customStyle="1" w:styleId="WW-Absatz-Standardschriftart111111111111111111111111111111111111111">
    <w:name w:val="WW-Absatz-Standardschriftart111111111111111111111111111111111111111"/>
    <w:rsid w:val="00FA341E"/>
  </w:style>
  <w:style w:type="character" w:customStyle="1" w:styleId="WW-Absatz-Standardschriftart1111111111111111111111111111111111111111">
    <w:name w:val="WW-Absatz-Standardschriftart1111111111111111111111111111111111111111"/>
    <w:rsid w:val="00FA341E"/>
  </w:style>
  <w:style w:type="character" w:customStyle="1" w:styleId="WW-Absatz-Standardschriftart11111111111111111111111111111111111111111">
    <w:name w:val="WW-Absatz-Standardschriftart11111111111111111111111111111111111111111"/>
    <w:rsid w:val="00FA341E"/>
  </w:style>
  <w:style w:type="character" w:customStyle="1" w:styleId="10">
    <w:name w:val="Основной шрифт абзаца1"/>
    <w:rsid w:val="00FA341E"/>
  </w:style>
  <w:style w:type="character" w:styleId="a3">
    <w:name w:val="page number"/>
    <w:basedOn w:val="10"/>
    <w:rsid w:val="00FA341E"/>
  </w:style>
  <w:style w:type="character" w:customStyle="1" w:styleId="20">
    <w:name w:val="Заголовок 2 Знак"/>
    <w:rsid w:val="00FA341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4">
    <w:name w:val="Strong"/>
    <w:qFormat/>
    <w:rsid w:val="00FA341E"/>
    <w:rPr>
      <w:b/>
      <w:bCs/>
    </w:rPr>
  </w:style>
  <w:style w:type="character" w:customStyle="1" w:styleId="50">
    <w:name w:val="Заголовок 5 Знак"/>
    <w:rsid w:val="00FA341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FA341E"/>
    <w:rPr>
      <w:sz w:val="28"/>
      <w:szCs w:val="28"/>
    </w:rPr>
  </w:style>
  <w:style w:type="character" w:styleId="a6">
    <w:name w:val="Hyperlink"/>
    <w:rsid w:val="00FA341E"/>
    <w:rPr>
      <w:color w:val="000080"/>
      <w:u w:val="single"/>
    </w:rPr>
  </w:style>
  <w:style w:type="character" w:customStyle="1" w:styleId="a7">
    <w:name w:val="Маркеры списка"/>
    <w:rsid w:val="00FA341E"/>
    <w:rPr>
      <w:rFonts w:ascii="OpenSymbol" w:eastAsia="OpenSymbol" w:hAnsi="OpenSymbol" w:cs="OpenSymbol"/>
    </w:rPr>
  </w:style>
  <w:style w:type="paragraph" w:customStyle="1" w:styleId="a8">
    <w:name w:val="Заголовок"/>
    <w:basedOn w:val="a"/>
    <w:next w:val="a9"/>
    <w:rsid w:val="00FA341E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9">
    <w:name w:val="Body Text"/>
    <w:basedOn w:val="a"/>
    <w:rsid w:val="00FA341E"/>
    <w:pPr>
      <w:spacing w:after="120"/>
    </w:pPr>
  </w:style>
  <w:style w:type="paragraph" w:styleId="aa">
    <w:name w:val="List"/>
    <w:basedOn w:val="a9"/>
    <w:rsid w:val="00FA341E"/>
    <w:rPr>
      <w:rFonts w:cs="Tahoma"/>
    </w:rPr>
  </w:style>
  <w:style w:type="paragraph" w:customStyle="1" w:styleId="11">
    <w:name w:val="Название1"/>
    <w:basedOn w:val="a"/>
    <w:rsid w:val="00FA341E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rsid w:val="00FA341E"/>
    <w:pPr>
      <w:suppressLineNumbers/>
    </w:pPr>
    <w:rPr>
      <w:rFonts w:cs="Tahoma"/>
    </w:rPr>
  </w:style>
  <w:style w:type="paragraph" w:customStyle="1" w:styleId="ConsPlusNormal">
    <w:name w:val="ConsPlusNormal"/>
    <w:rsid w:val="00FA341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FA341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FA341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b">
    <w:name w:val="header"/>
    <w:basedOn w:val="a"/>
    <w:link w:val="ac"/>
    <w:uiPriority w:val="99"/>
    <w:rsid w:val="00FA341E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"/>
    <w:basedOn w:val="a"/>
    <w:rsid w:val="00FA341E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e">
    <w:name w:val="footer"/>
    <w:basedOn w:val="a"/>
    <w:rsid w:val="00FA341E"/>
    <w:pPr>
      <w:tabs>
        <w:tab w:val="center" w:pos="4677"/>
        <w:tab w:val="right" w:pos="9355"/>
      </w:tabs>
    </w:pPr>
  </w:style>
  <w:style w:type="paragraph" w:styleId="af">
    <w:name w:val="Normal (Web)"/>
    <w:basedOn w:val="a"/>
    <w:rsid w:val="00FA341E"/>
    <w:pPr>
      <w:spacing w:before="280" w:after="280"/>
    </w:pPr>
  </w:style>
  <w:style w:type="paragraph" w:customStyle="1" w:styleId="af0">
    <w:name w:val="Содержимое таблицы"/>
    <w:basedOn w:val="a"/>
    <w:rsid w:val="00FA341E"/>
    <w:pPr>
      <w:suppressLineNumbers/>
    </w:pPr>
  </w:style>
  <w:style w:type="paragraph" w:customStyle="1" w:styleId="af1">
    <w:name w:val="Заголовок таблицы"/>
    <w:basedOn w:val="af0"/>
    <w:rsid w:val="00FA341E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FA341E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FA341E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0">
    <w:name w:val="ConsPlusNonformat"/>
    <w:next w:val="a"/>
    <w:rsid w:val="00FA341E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styleId="af2">
    <w:name w:val="Balloon Text"/>
    <w:basedOn w:val="a"/>
    <w:link w:val="af3"/>
    <w:uiPriority w:val="99"/>
    <w:semiHidden/>
    <w:unhideWhenUsed/>
    <w:rsid w:val="00E87A43"/>
    <w:rPr>
      <w:rFonts w:ascii="Tahoma" w:hAnsi="Tahoma"/>
      <w:sz w:val="16"/>
      <w:szCs w:val="16"/>
      <w:lang/>
    </w:rPr>
  </w:style>
  <w:style w:type="character" w:customStyle="1" w:styleId="af3">
    <w:name w:val="Текст выноски Знак"/>
    <w:link w:val="af2"/>
    <w:uiPriority w:val="99"/>
    <w:semiHidden/>
    <w:rsid w:val="00E87A43"/>
    <w:rPr>
      <w:rFonts w:ascii="Tahoma" w:hAnsi="Tahoma" w:cs="Tahoma"/>
      <w:sz w:val="16"/>
      <w:szCs w:val="16"/>
      <w:lang w:eastAsia="ar-SA"/>
    </w:rPr>
  </w:style>
  <w:style w:type="character" w:customStyle="1" w:styleId="af4">
    <w:name w:val="Основной текст_"/>
    <w:basedOn w:val="a0"/>
    <w:link w:val="21"/>
    <w:rsid w:val="004D0758"/>
    <w:rPr>
      <w:spacing w:val="5"/>
      <w:shd w:val="clear" w:color="auto" w:fill="FFFFFF"/>
    </w:rPr>
  </w:style>
  <w:style w:type="paragraph" w:customStyle="1" w:styleId="21">
    <w:name w:val="Основной текст2"/>
    <w:basedOn w:val="a"/>
    <w:link w:val="af4"/>
    <w:rsid w:val="004D0758"/>
    <w:pPr>
      <w:widowControl w:val="0"/>
      <w:shd w:val="clear" w:color="auto" w:fill="FFFFFF"/>
      <w:suppressAutoHyphens w:val="0"/>
      <w:spacing w:line="0" w:lineRule="atLeast"/>
      <w:jc w:val="center"/>
    </w:pPr>
    <w:rPr>
      <w:spacing w:val="5"/>
      <w:sz w:val="20"/>
      <w:szCs w:val="20"/>
      <w:lang w:eastAsia="ru-RU"/>
    </w:rPr>
  </w:style>
  <w:style w:type="character" w:customStyle="1" w:styleId="13">
    <w:name w:val="Основной текст1"/>
    <w:basedOn w:val="af4"/>
    <w:rsid w:val="00F272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 w:eastAsia="ru-RU" w:bidi="ru-RU"/>
    </w:rPr>
  </w:style>
  <w:style w:type="table" w:styleId="af5">
    <w:name w:val="Table Grid"/>
    <w:basedOn w:val="a1"/>
    <w:uiPriority w:val="59"/>
    <w:rsid w:val="007C43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Верхний колонтитул Знак"/>
    <w:basedOn w:val="a0"/>
    <w:link w:val="ab"/>
    <w:uiPriority w:val="99"/>
    <w:rsid w:val="0058562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1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081F0-6CA5-4DE8-B364-AAD7100EA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2018-03-13T11:05:00Z</cp:lastPrinted>
  <dcterms:created xsi:type="dcterms:W3CDTF">2018-03-14T07:06:00Z</dcterms:created>
  <dcterms:modified xsi:type="dcterms:W3CDTF">2018-03-19T13:08:00Z</dcterms:modified>
</cp:coreProperties>
</file>