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B03F7" w:rsidRDefault="00844139">
      <w:pPr>
        <w:jc w:val="center"/>
        <w:rPr>
          <w:sz w:val="36"/>
          <w:szCs w:val="36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3.25pt" filled="t">
            <v:fill color2="black"/>
            <v:imagedata r:id="rId7" o:title=""/>
          </v:shape>
        </w:pict>
      </w:r>
    </w:p>
    <w:p w:rsidR="005B03F7" w:rsidRDefault="005B03F7">
      <w:pPr>
        <w:pStyle w:val="1"/>
        <w:rPr>
          <w:b w:val="0"/>
          <w:bCs w:val="0"/>
          <w:sz w:val="36"/>
          <w:szCs w:val="36"/>
        </w:rPr>
      </w:pPr>
    </w:p>
    <w:p w:rsidR="005B03F7" w:rsidRDefault="005B03F7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5B03F7" w:rsidRDefault="005B03F7">
      <w:pPr>
        <w:jc w:val="center"/>
        <w:rPr>
          <w:b/>
          <w:bCs/>
          <w:sz w:val="36"/>
          <w:szCs w:val="36"/>
        </w:rPr>
      </w:pPr>
      <w:r>
        <w:rPr>
          <w:b/>
          <w:bCs/>
          <w:sz w:val="28"/>
        </w:rPr>
        <w:t>КИРОВСКОЙ ОБЛАСТИ</w:t>
      </w:r>
    </w:p>
    <w:p w:rsidR="005B03F7" w:rsidRDefault="005B03F7">
      <w:pPr>
        <w:jc w:val="center"/>
        <w:rPr>
          <w:b/>
          <w:bCs/>
          <w:sz w:val="36"/>
          <w:szCs w:val="36"/>
        </w:rPr>
      </w:pPr>
    </w:p>
    <w:p w:rsidR="005B03F7" w:rsidRDefault="005B03F7">
      <w:pPr>
        <w:jc w:val="center"/>
        <w:rPr>
          <w:b/>
          <w:bCs/>
          <w:sz w:val="48"/>
          <w:szCs w:val="48"/>
        </w:rPr>
      </w:pPr>
      <w:r>
        <w:rPr>
          <w:b/>
          <w:bCs/>
          <w:sz w:val="32"/>
          <w:szCs w:val="32"/>
        </w:rPr>
        <w:t>ПОСТАНОВЛЕНИЕ</w:t>
      </w:r>
    </w:p>
    <w:p w:rsidR="005B03F7" w:rsidRDefault="005B03F7">
      <w:pPr>
        <w:jc w:val="center"/>
        <w:rPr>
          <w:b/>
          <w:bCs/>
          <w:sz w:val="48"/>
          <w:szCs w:val="48"/>
        </w:rPr>
      </w:pPr>
    </w:p>
    <w:p w:rsidR="005B03F7" w:rsidRPr="00FD6E67" w:rsidRDefault="00FD6E67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</w:t>
      </w:r>
      <w:r w:rsidRPr="00FD6E67">
        <w:rPr>
          <w:sz w:val="28"/>
          <w:szCs w:val="28"/>
          <w:u w:val="single"/>
        </w:rPr>
        <w:t>30.03.2017</w:t>
      </w:r>
      <w:r w:rsidR="005B03F7">
        <w:rPr>
          <w:sz w:val="28"/>
          <w:szCs w:val="28"/>
        </w:rPr>
        <w:tab/>
      </w:r>
      <w:r w:rsidR="005B03F7">
        <w:rPr>
          <w:sz w:val="28"/>
          <w:szCs w:val="28"/>
        </w:rPr>
        <w:tab/>
      </w:r>
      <w:r w:rsidR="005B03F7">
        <w:rPr>
          <w:sz w:val="28"/>
          <w:szCs w:val="28"/>
        </w:rPr>
        <w:tab/>
      </w:r>
      <w:r w:rsidR="00EC3F73">
        <w:rPr>
          <w:sz w:val="28"/>
          <w:szCs w:val="28"/>
        </w:rPr>
        <w:t xml:space="preserve">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№ </w:t>
      </w:r>
      <w:r w:rsidRPr="00FD6E67">
        <w:rPr>
          <w:sz w:val="28"/>
          <w:szCs w:val="28"/>
          <w:u w:val="single"/>
        </w:rPr>
        <w:t>477</w:t>
      </w:r>
    </w:p>
    <w:p w:rsidR="005B03F7" w:rsidRDefault="005B03F7">
      <w:pPr>
        <w:jc w:val="center"/>
        <w:rPr>
          <w:b/>
          <w:sz w:val="48"/>
          <w:szCs w:val="48"/>
        </w:rPr>
      </w:pPr>
      <w:r>
        <w:rPr>
          <w:sz w:val="28"/>
          <w:szCs w:val="28"/>
        </w:rPr>
        <w:t xml:space="preserve"> г. Вятские Поляны</w:t>
      </w:r>
    </w:p>
    <w:p w:rsidR="005B03F7" w:rsidRDefault="005B03F7">
      <w:pPr>
        <w:jc w:val="both"/>
        <w:rPr>
          <w:b/>
          <w:sz w:val="48"/>
          <w:szCs w:val="48"/>
        </w:rPr>
      </w:pPr>
    </w:p>
    <w:p w:rsidR="00914E7F" w:rsidRPr="000327FA" w:rsidRDefault="00100C41" w:rsidP="00914E7F">
      <w:pPr>
        <w:autoSpaceDE w:val="0"/>
        <w:autoSpaceDN w:val="0"/>
        <w:adjustRightInd w:val="0"/>
        <w:ind w:left="426" w:firstLine="114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914E7F">
        <w:rPr>
          <w:b/>
          <w:sz w:val="28"/>
          <w:szCs w:val="28"/>
        </w:rPr>
        <w:t>б об</w:t>
      </w:r>
      <w:r w:rsidR="00914E7F" w:rsidRPr="000327FA">
        <w:rPr>
          <w:b/>
          <w:sz w:val="28"/>
          <w:szCs w:val="28"/>
        </w:rPr>
        <w:t>щественно</w:t>
      </w:r>
      <w:r w:rsidR="00914E7F">
        <w:rPr>
          <w:b/>
          <w:sz w:val="28"/>
          <w:szCs w:val="28"/>
        </w:rPr>
        <w:t>й</w:t>
      </w:r>
      <w:r w:rsidR="00914E7F" w:rsidRPr="000327FA">
        <w:rPr>
          <w:b/>
          <w:sz w:val="28"/>
          <w:szCs w:val="28"/>
        </w:rPr>
        <w:t xml:space="preserve"> </w:t>
      </w:r>
      <w:r w:rsidR="00914E7F">
        <w:rPr>
          <w:b/>
          <w:sz w:val="28"/>
          <w:szCs w:val="28"/>
        </w:rPr>
        <w:t xml:space="preserve">комиссии для реализации </w:t>
      </w:r>
      <w:r w:rsidR="00914E7F" w:rsidRPr="000327FA">
        <w:rPr>
          <w:b/>
          <w:sz w:val="28"/>
          <w:szCs w:val="28"/>
        </w:rPr>
        <w:t xml:space="preserve">проекта </w:t>
      </w:r>
      <w:r w:rsidR="00322321" w:rsidRPr="00783F2A">
        <w:rPr>
          <w:b/>
          <w:color w:val="000000"/>
          <w:sz w:val="28"/>
          <w:szCs w:val="28"/>
        </w:rPr>
        <w:t xml:space="preserve">подпрограммы «Городская комфортная среда» </w:t>
      </w:r>
      <w:r w:rsidR="00A04C76">
        <w:rPr>
          <w:b/>
          <w:color w:val="000000"/>
          <w:sz w:val="28"/>
          <w:szCs w:val="28"/>
        </w:rPr>
        <w:t xml:space="preserve">на 2017 год </w:t>
      </w:r>
      <w:r w:rsidR="00914E7F" w:rsidRPr="000327FA">
        <w:rPr>
          <w:b/>
          <w:sz w:val="28"/>
          <w:szCs w:val="28"/>
        </w:rPr>
        <w:t xml:space="preserve">муниципальной программы </w:t>
      </w:r>
      <w:r w:rsidR="00A04C76">
        <w:rPr>
          <w:b/>
          <w:sz w:val="28"/>
          <w:szCs w:val="28"/>
        </w:rPr>
        <w:t xml:space="preserve">«Развитие жилищно-коммунальной инфраструктуры </w:t>
      </w:r>
      <w:r w:rsidR="00914E7F" w:rsidRPr="000327FA">
        <w:rPr>
          <w:b/>
          <w:sz w:val="28"/>
          <w:szCs w:val="28"/>
        </w:rPr>
        <w:t>город</w:t>
      </w:r>
      <w:r w:rsidR="00A04C76">
        <w:rPr>
          <w:b/>
          <w:sz w:val="28"/>
          <w:szCs w:val="28"/>
        </w:rPr>
        <w:t>а</w:t>
      </w:r>
      <w:r w:rsidR="00914E7F" w:rsidRPr="000327FA">
        <w:rPr>
          <w:b/>
          <w:sz w:val="28"/>
          <w:szCs w:val="28"/>
        </w:rPr>
        <w:t xml:space="preserve"> Вятские Поляны</w:t>
      </w:r>
      <w:r w:rsidR="00A04C76">
        <w:rPr>
          <w:b/>
          <w:sz w:val="28"/>
          <w:szCs w:val="28"/>
        </w:rPr>
        <w:t>»</w:t>
      </w:r>
      <w:r w:rsidR="00914E7F" w:rsidRPr="000327FA">
        <w:rPr>
          <w:b/>
          <w:sz w:val="28"/>
          <w:szCs w:val="28"/>
        </w:rPr>
        <w:t xml:space="preserve"> на 201</w:t>
      </w:r>
      <w:r w:rsidR="00A04C76">
        <w:rPr>
          <w:b/>
          <w:sz w:val="28"/>
          <w:szCs w:val="28"/>
        </w:rPr>
        <w:t xml:space="preserve">4-2020 </w:t>
      </w:r>
      <w:r w:rsidR="00914E7F" w:rsidRPr="000327FA">
        <w:rPr>
          <w:b/>
          <w:sz w:val="28"/>
          <w:szCs w:val="28"/>
        </w:rPr>
        <w:t>год</w:t>
      </w:r>
      <w:r w:rsidR="00A04C76">
        <w:rPr>
          <w:b/>
          <w:sz w:val="28"/>
          <w:szCs w:val="28"/>
        </w:rPr>
        <w:t>ы</w:t>
      </w:r>
    </w:p>
    <w:p w:rsidR="005B03F7" w:rsidRDefault="005B03F7" w:rsidP="00914E7F">
      <w:pPr>
        <w:ind w:firstLine="567"/>
        <w:jc w:val="center"/>
        <w:rPr>
          <w:sz w:val="48"/>
          <w:szCs w:val="48"/>
        </w:rPr>
      </w:pPr>
    </w:p>
    <w:p w:rsidR="005B03F7" w:rsidRDefault="00F17F40" w:rsidP="00914E7F">
      <w:pPr>
        <w:suppressAutoHyphens w:val="0"/>
        <w:autoSpaceDE w:val="0"/>
        <w:autoSpaceDN w:val="0"/>
        <w:adjustRightInd w:val="0"/>
        <w:spacing w:line="360" w:lineRule="auto"/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r w:rsidR="00914E7F" w:rsidRPr="00914E7F">
        <w:rPr>
          <w:sz w:val="28"/>
          <w:szCs w:val="28"/>
        </w:rPr>
        <w:t xml:space="preserve">реализации проекта </w:t>
      </w:r>
      <w:r w:rsidR="00322321" w:rsidRPr="00322321">
        <w:rPr>
          <w:color w:val="000000"/>
          <w:sz w:val="28"/>
          <w:szCs w:val="28"/>
        </w:rPr>
        <w:t xml:space="preserve">подпрограммы «Городская комфортная среда» </w:t>
      </w:r>
      <w:r w:rsidR="00A04C76" w:rsidRPr="00A04C76">
        <w:rPr>
          <w:color w:val="000000"/>
          <w:sz w:val="28"/>
          <w:szCs w:val="28"/>
        </w:rPr>
        <w:t xml:space="preserve">на 2017 год </w:t>
      </w:r>
      <w:r w:rsidR="00A04C76" w:rsidRPr="00A04C76">
        <w:rPr>
          <w:sz w:val="28"/>
          <w:szCs w:val="28"/>
        </w:rPr>
        <w:t xml:space="preserve">муниципальной программы «Развитие жилищно-коммунальной инфраструктуры города Вятские Поляны» на 2014-2020 годы </w:t>
      </w:r>
      <w:r w:rsidR="00914E7F">
        <w:rPr>
          <w:sz w:val="28"/>
          <w:szCs w:val="28"/>
        </w:rPr>
        <w:t xml:space="preserve">и в соответствии с </w:t>
      </w:r>
      <w:r w:rsidR="00914E7F" w:rsidRPr="00914E7F">
        <w:rPr>
          <w:bCs/>
          <w:sz w:val="28"/>
          <w:szCs w:val="28"/>
        </w:rPr>
        <w:t>Правилами 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среды, утвержденными  постановлением Правительства Российской Федерации от 10.02.2017 № 169</w:t>
      </w:r>
      <w:r w:rsidR="0018017B" w:rsidRPr="00914E7F">
        <w:rPr>
          <w:sz w:val="28"/>
          <w:szCs w:val="28"/>
          <w:lang w:eastAsia="ru-RU"/>
        </w:rPr>
        <w:t>,</w:t>
      </w:r>
      <w:r w:rsidR="0018017B">
        <w:rPr>
          <w:sz w:val="28"/>
          <w:szCs w:val="28"/>
          <w:lang w:eastAsia="ru-RU"/>
        </w:rPr>
        <w:t xml:space="preserve"> </w:t>
      </w:r>
      <w:r w:rsidR="005B03F7">
        <w:rPr>
          <w:sz w:val="28"/>
          <w:szCs w:val="28"/>
        </w:rPr>
        <w:t>администрация города Вятские Поляны ПОСТАНОВЛЯЕТ:</w:t>
      </w:r>
    </w:p>
    <w:p w:rsidR="00914E7F" w:rsidRDefault="00914E7F" w:rsidP="00914E7F">
      <w:pPr>
        <w:numPr>
          <w:ilvl w:val="0"/>
          <w:numId w:val="11"/>
        </w:numPr>
        <w:tabs>
          <w:tab w:val="left" w:pos="1276"/>
        </w:tabs>
        <w:spacing w:line="360" w:lineRule="auto"/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Создать общественную комиссию </w:t>
      </w:r>
      <w:r w:rsidRPr="00914E7F">
        <w:rPr>
          <w:sz w:val="28"/>
          <w:szCs w:val="28"/>
        </w:rPr>
        <w:t xml:space="preserve">для реализации </w:t>
      </w:r>
      <w:r w:rsidR="00B06B1C" w:rsidRPr="00914E7F">
        <w:rPr>
          <w:sz w:val="28"/>
          <w:szCs w:val="28"/>
        </w:rPr>
        <w:t xml:space="preserve">проекта </w:t>
      </w:r>
      <w:r w:rsidR="00B06B1C" w:rsidRPr="00322321">
        <w:rPr>
          <w:color w:val="000000"/>
          <w:sz w:val="28"/>
          <w:szCs w:val="28"/>
        </w:rPr>
        <w:t xml:space="preserve">подпрограммы «Городская комфортная среда» </w:t>
      </w:r>
      <w:r w:rsidR="00B06B1C" w:rsidRPr="00A04C76">
        <w:rPr>
          <w:color w:val="000000"/>
          <w:sz w:val="28"/>
          <w:szCs w:val="28"/>
        </w:rPr>
        <w:t xml:space="preserve">на 2017 год </w:t>
      </w:r>
      <w:r w:rsidR="00B06B1C" w:rsidRPr="00A04C76">
        <w:rPr>
          <w:sz w:val="28"/>
          <w:szCs w:val="28"/>
        </w:rPr>
        <w:t>муниципальной программы «Развитие жилищно-коммунальной инфраструктуры города Вятские Поляны» на 2014-2020 годы</w:t>
      </w:r>
      <w:r>
        <w:rPr>
          <w:sz w:val="28"/>
          <w:szCs w:val="28"/>
        </w:rPr>
        <w:t xml:space="preserve"> (далее – общественная комиссия) и утвердить состав согласно приложению № 1.</w:t>
      </w:r>
    </w:p>
    <w:p w:rsidR="00100C41" w:rsidRDefault="00690EC3" w:rsidP="00914E7F">
      <w:pPr>
        <w:numPr>
          <w:ilvl w:val="0"/>
          <w:numId w:val="11"/>
        </w:numPr>
        <w:tabs>
          <w:tab w:val="left" w:pos="1276"/>
        </w:tabs>
        <w:suppressAutoHyphens w:val="0"/>
        <w:autoSpaceDE w:val="0"/>
        <w:autoSpaceDN w:val="0"/>
        <w:adjustRightInd w:val="0"/>
        <w:spacing w:line="360" w:lineRule="auto"/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100C41">
        <w:rPr>
          <w:sz w:val="28"/>
          <w:szCs w:val="28"/>
        </w:rPr>
        <w:t>твердить Положение о</w:t>
      </w:r>
      <w:r w:rsidR="00914E7F">
        <w:rPr>
          <w:sz w:val="28"/>
          <w:szCs w:val="28"/>
        </w:rPr>
        <w:t xml:space="preserve">б </w:t>
      </w:r>
      <w:r w:rsidR="00914E7F" w:rsidRPr="00914E7F">
        <w:rPr>
          <w:sz w:val="28"/>
          <w:szCs w:val="28"/>
        </w:rPr>
        <w:t xml:space="preserve">общественной комиссии </w:t>
      </w:r>
      <w:r w:rsidR="009F2986">
        <w:rPr>
          <w:sz w:val="28"/>
          <w:szCs w:val="28"/>
        </w:rPr>
        <w:t>согласно п</w:t>
      </w:r>
      <w:r w:rsidR="00100C41">
        <w:rPr>
          <w:sz w:val="28"/>
          <w:szCs w:val="28"/>
        </w:rPr>
        <w:t>риложению</w:t>
      </w:r>
      <w:r w:rsidR="009F2986">
        <w:rPr>
          <w:sz w:val="28"/>
          <w:szCs w:val="28"/>
        </w:rPr>
        <w:t xml:space="preserve"> </w:t>
      </w:r>
      <w:r w:rsidR="00994F45">
        <w:rPr>
          <w:sz w:val="28"/>
          <w:szCs w:val="28"/>
        </w:rPr>
        <w:t xml:space="preserve">№ </w:t>
      </w:r>
      <w:r w:rsidR="00914E7F">
        <w:rPr>
          <w:sz w:val="28"/>
          <w:szCs w:val="28"/>
        </w:rPr>
        <w:t>2</w:t>
      </w:r>
      <w:r w:rsidR="00100C41">
        <w:rPr>
          <w:sz w:val="28"/>
          <w:szCs w:val="28"/>
        </w:rPr>
        <w:t>.</w:t>
      </w:r>
    </w:p>
    <w:p w:rsidR="00990EE0" w:rsidRPr="009F2986" w:rsidRDefault="00990EE0" w:rsidP="00990EE0">
      <w:pPr>
        <w:numPr>
          <w:ilvl w:val="0"/>
          <w:numId w:val="11"/>
        </w:numPr>
        <w:tabs>
          <w:tab w:val="left" w:pos="1276"/>
        </w:tabs>
        <w:spacing w:line="360" w:lineRule="auto"/>
        <w:ind w:firstLine="49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Отделу информационных систем управления экономического развития города и информационных систем (Голубев В.В.) разместить </w:t>
      </w:r>
      <w:r w:rsidRPr="009F2986">
        <w:rPr>
          <w:sz w:val="28"/>
          <w:szCs w:val="28"/>
        </w:rPr>
        <w:t>настоящее постановление на официальном сайте администрации города Вятские Поляны в сети Интернет.</w:t>
      </w:r>
    </w:p>
    <w:p w:rsidR="005B03F7" w:rsidRDefault="005B03F7">
      <w:pPr>
        <w:tabs>
          <w:tab w:val="left" w:pos="6930"/>
        </w:tabs>
        <w:jc w:val="both"/>
        <w:rPr>
          <w:sz w:val="28"/>
          <w:szCs w:val="28"/>
        </w:rPr>
      </w:pPr>
    </w:p>
    <w:p w:rsidR="00DC3397" w:rsidRDefault="00DC3397">
      <w:pPr>
        <w:tabs>
          <w:tab w:val="left" w:pos="6930"/>
        </w:tabs>
        <w:jc w:val="both"/>
        <w:rPr>
          <w:sz w:val="28"/>
          <w:szCs w:val="28"/>
        </w:rPr>
      </w:pPr>
    </w:p>
    <w:p w:rsidR="005B03F7" w:rsidRDefault="005B03F7">
      <w:pPr>
        <w:tabs>
          <w:tab w:val="left" w:pos="6930"/>
        </w:tabs>
        <w:jc w:val="both"/>
        <w:rPr>
          <w:sz w:val="28"/>
          <w:szCs w:val="28"/>
        </w:rPr>
      </w:pPr>
    </w:p>
    <w:p w:rsidR="00FD6E67" w:rsidRDefault="005B03F7">
      <w:pPr>
        <w:tabs>
          <w:tab w:val="left" w:pos="6930"/>
        </w:tabs>
        <w:ind w:left="624" w:hanging="57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</w:t>
      </w:r>
      <w:r w:rsidR="00914E7F">
        <w:rPr>
          <w:sz w:val="28"/>
          <w:szCs w:val="28"/>
        </w:rPr>
        <w:t xml:space="preserve"> Вятские Поляны</w:t>
      </w:r>
      <w:r>
        <w:rPr>
          <w:sz w:val="28"/>
          <w:szCs w:val="28"/>
        </w:rPr>
        <w:tab/>
        <w:t xml:space="preserve">           </w:t>
      </w:r>
    </w:p>
    <w:p w:rsidR="005B03F7" w:rsidRDefault="00FD6E67">
      <w:pPr>
        <w:tabs>
          <w:tab w:val="left" w:pos="6930"/>
        </w:tabs>
        <w:ind w:left="624" w:hanging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5B03F7">
        <w:rPr>
          <w:sz w:val="28"/>
          <w:szCs w:val="28"/>
        </w:rPr>
        <w:t>А.Д. Клюкин</w:t>
      </w:r>
    </w:p>
    <w:p w:rsidR="005B03F7" w:rsidRDefault="005B03F7">
      <w:pPr>
        <w:jc w:val="both"/>
        <w:rPr>
          <w:sz w:val="28"/>
          <w:szCs w:val="28"/>
        </w:rPr>
      </w:pPr>
    </w:p>
    <w:p w:rsidR="005B03F7" w:rsidRDefault="00FD6E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B03F7">
        <w:rPr>
          <w:sz w:val="28"/>
          <w:szCs w:val="28"/>
        </w:rPr>
        <w:t>_______________</w:t>
      </w:r>
      <w:r w:rsidR="00914E7F">
        <w:rPr>
          <w:sz w:val="28"/>
          <w:szCs w:val="28"/>
        </w:rPr>
        <w:t>___</w:t>
      </w:r>
      <w:r w:rsidR="005B03F7">
        <w:rPr>
          <w:sz w:val="28"/>
          <w:szCs w:val="28"/>
        </w:rPr>
        <w:t>______________________________________________</w:t>
      </w:r>
    </w:p>
    <w:p w:rsidR="005B03F7" w:rsidRDefault="005B03F7">
      <w:pPr>
        <w:jc w:val="both"/>
        <w:rPr>
          <w:sz w:val="28"/>
          <w:szCs w:val="28"/>
        </w:rPr>
      </w:pPr>
    </w:p>
    <w:p w:rsidR="005B03F7" w:rsidRDefault="005B03F7">
      <w:pPr>
        <w:jc w:val="both"/>
        <w:rPr>
          <w:sz w:val="28"/>
          <w:szCs w:val="28"/>
        </w:rPr>
      </w:pPr>
    </w:p>
    <w:tbl>
      <w:tblPr>
        <w:tblW w:w="0" w:type="auto"/>
        <w:tblInd w:w="392" w:type="dxa"/>
        <w:tblLook w:val="04A0"/>
      </w:tblPr>
      <w:tblGrid>
        <w:gridCol w:w="4394"/>
        <w:gridCol w:w="2268"/>
        <w:gridCol w:w="2570"/>
      </w:tblGrid>
      <w:tr w:rsidR="00690EC3" w:rsidRPr="005748B4" w:rsidTr="005748B4">
        <w:tc>
          <w:tcPr>
            <w:tcW w:w="4394" w:type="dxa"/>
          </w:tcPr>
          <w:p w:rsidR="00690EC3" w:rsidRPr="005748B4" w:rsidRDefault="00690EC3" w:rsidP="005748B4">
            <w:pPr>
              <w:jc w:val="both"/>
              <w:rPr>
                <w:sz w:val="28"/>
                <w:szCs w:val="28"/>
              </w:rPr>
            </w:pPr>
            <w:r w:rsidRPr="005748B4">
              <w:rPr>
                <w:sz w:val="28"/>
                <w:szCs w:val="28"/>
              </w:rPr>
              <w:t>ПОДГОТОВЛЕНО</w:t>
            </w:r>
          </w:p>
          <w:p w:rsidR="002D03F1" w:rsidRPr="005748B4" w:rsidRDefault="002D03F1" w:rsidP="005748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690EC3" w:rsidRPr="005748B4" w:rsidRDefault="00690EC3" w:rsidP="005748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70" w:type="dxa"/>
          </w:tcPr>
          <w:p w:rsidR="00690EC3" w:rsidRPr="005748B4" w:rsidRDefault="00690EC3" w:rsidP="005748B4">
            <w:pPr>
              <w:jc w:val="both"/>
              <w:rPr>
                <w:sz w:val="28"/>
                <w:szCs w:val="28"/>
              </w:rPr>
            </w:pPr>
          </w:p>
        </w:tc>
      </w:tr>
      <w:tr w:rsidR="00690EC3" w:rsidRPr="005748B4" w:rsidTr="005748B4">
        <w:tc>
          <w:tcPr>
            <w:tcW w:w="4394" w:type="dxa"/>
          </w:tcPr>
          <w:p w:rsidR="00690EC3" w:rsidRPr="005748B4" w:rsidRDefault="00690EC3" w:rsidP="00914E7F">
            <w:pPr>
              <w:rPr>
                <w:sz w:val="28"/>
                <w:szCs w:val="28"/>
              </w:rPr>
            </w:pPr>
            <w:r w:rsidRPr="005748B4">
              <w:rPr>
                <w:sz w:val="28"/>
                <w:szCs w:val="28"/>
              </w:rPr>
              <w:t xml:space="preserve">Заместитель </w:t>
            </w:r>
            <w:r w:rsidR="00914E7F">
              <w:rPr>
                <w:sz w:val="28"/>
                <w:szCs w:val="28"/>
              </w:rPr>
              <w:t>начальника правового управления</w:t>
            </w:r>
          </w:p>
        </w:tc>
        <w:tc>
          <w:tcPr>
            <w:tcW w:w="2268" w:type="dxa"/>
          </w:tcPr>
          <w:p w:rsidR="00690EC3" w:rsidRPr="005748B4" w:rsidRDefault="00690EC3" w:rsidP="005748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70" w:type="dxa"/>
            <w:vAlign w:val="bottom"/>
          </w:tcPr>
          <w:p w:rsidR="00690EC3" w:rsidRPr="005748B4" w:rsidRDefault="00690EC3" w:rsidP="00322321">
            <w:pPr>
              <w:ind w:left="176"/>
              <w:rPr>
                <w:sz w:val="28"/>
                <w:szCs w:val="28"/>
              </w:rPr>
            </w:pPr>
            <w:r w:rsidRPr="005748B4">
              <w:rPr>
                <w:color w:val="000000"/>
                <w:sz w:val="28"/>
                <w:szCs w:val="28"/>
              </w:rPr>
              <w:t>О.Г. Ситчихина</w:t>
            </w:r>
          </w:p>
        </w:tc>
      </w:tr>
    </w:tbl>
    <w:p w:rsidR="005B03F7" w:rsidRDefault="005B03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5B03F7" w:rsidSect="00322321">
      <w:headerReference w:type="default" r:id="rId8"/>
      <w:pgSz w:w="11906" w:h="16838"/>
      <w:pgMar w:top="993" w:right="893" w:bottom="568" w:left="1605" w:header="375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362D" w:rsidRDefault="00FA362D">
      <w:r>
        <w:separator/>
      </w:r>
    </w:p>
  </w:endnote>
  <w:endnote w:type="continuationSeparator" w:id="1">
    <w:p w:rsidR="00FA362D" w:rsidRDefault="00FA36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362D" w:rsidRDefault="00FA362D">
      <w:r>
        <w:separator/>
      </w:r>
    </w:p>
  </w:footnote>
  <w:footnote w:type="continuationSeparator" w:id="1">
    <w:p w:rsidR="00FA362D" w:rsidRDefault="00FA36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F7C" w:rsidRDefault="00844139">
    <w:pPr>
      <w:pStyle w:val="a8"/>
      <w:jc w:val="center"/>
    </w:pPr>
    <w:fldSimple w:instr=" PAGE   \* MERGEFORMAT ">
      <w:r w:rsidR="00FD6E67">
        <w:rPr>
          <w:noProof/>
        </w:rPr>
        <w:t>2</w:t>
      </w:r>
    </w:fldSimple>
  </w:p>
  <w:p w:rsidR="005B03F7" w:rsidRDefault="005B03F7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27842031"/>
    <w:multiLevelType w:val="hybridMultilevel"/>
    <w:tmpl w:val="6FF0E740"/>
    <w:lvl w:ilvl="0" w:tplc="FF6ECB64">
      <w:start w:val="1"/>
      <w:numFmt w:val="decimal"/>
      <w:lvlText w:val="%1."/>
      <w:lvlJc w:val="left"/>
      <w:pPr>
        <w:ind w:left="1722" w:hanging="108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4">
    <w:nsid w:val="28E7706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2D37358"/>
    <w:multiLevelType w:val="hybridMultilevel"/>
    <w:tmpl w:val="A73404BC"/>
    <w:lvl w:ilvl="0" w:tplc="475CF0E6">
      <w:start w:val="1"/>
      <w:numFmt w:val="decimal"/>
      <w:lvlText w:val="%1."/>
      <w:lvlJc w:val="left"/>
      <w:pPr>
        <w:ind w:left="2249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246C43"/>
    <w:multiLevelType w:val="hybridMultilevel"/>
    <w:tmpl w:val="1898C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3">
      <w:start w:val="1"/>
      <w:numFmt w:val="upperRoman"/>
      <w:lvlText w:val="%2."/>
      <w:lvlJc w:val="righ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2870EC"/>
    <w:multiLevelType w:val="hybridMultilevel"/>
    <w:tmpl w:val="11A44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4D7775"/>
    <w:multiLevelType w:val="hybridMultilevel"/>
    <w:tmpl w:val="1898C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3">
      <w:start w:val="1"/>
      <w:numFmt w:val="upperRoman"/>
      <w:lvlText w:val="%2."/>
      <w:lvlJc w:val="righ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C77FC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8A95C4C"/>
    <w:multiLevelType w:val="hybridMultilevel"/>
    <w:tmpl w:val="2C52ACB0"/>
    <w:lvl w:ilvl="0" w:tplc="475CF0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C73A39"/>
    <w:multiLevelType w:val="hybridMultilevel"/>
    <w:tmpl w:val="3E3601E2"/>
    <w:lvl w:ilvl="0" w:tplc="475CF0E6">
      <w:start w:val="1"/>
      <w:numFmt w:val="decimal"/>
      <w:lvlText w:val="%1."/>
      <w:lvlJc w:val="left"/>
      <w:pPr>
        <w:ind w:left="2249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4" w:hanging="360"/>
      </w:pPr>
    </w:lvl>
    <w:lvl w:ilvl="2" w:tplc="0419001B" w:tentative="1">
      <w:start w:val="1"/>
      <w:numFmt w:val="lowerRoman"/>
      <w:lvlText w:val="%3."/>
      <w:lvlJc w:val="right"/>
      <w:pPr>
        <w:ind w:left="3104" w:hanging="180"/>
      </w:pPr>
    </w:lvl>
    <w:lvl w:ilvl="3" w:tplc="0419000F" w:tentative="1">
      <w:start w:val="1"/>
      <w:numFmt w:val="decimal"/>
      <w:lvlText w:val="%4."/>
      <w:lvlJc w:val="left"/>
      <w:pPr>
        <w:ind w:left="3824" w:hanging="360"/>
      </w:pPr>
    </w:lvl>
    <w:lvl w:ilvl="4" w:tplc="04190019" w:tentative="1">
      <w:start w:val="1"/>
      <w:numFmt w:val="lowerLetter"/>
      <w:lvlText w:val="%5."/>
      <w:lvlJc w:val="left"/>
      <w:pPr>
        <w:ind w:left="4544" w:hanging="360"/>
      </w:pPr>
    </w:lvl>
    <w:lvl w:ilvl="5" w:tplc="0419001B" w:tentative="1">
      <w:start w:val="1"/>
      <w:numFmt w:val="lowerRoman"/>
      <w:lvlText w:val="%6."/>
      <w:lvlJc w:val="right"/>
      <w:pPr>
        <w:ind w:left="5264" w:hanging="180"/>
      </w:pPr>
    </w:lvl>
    <w:lvl w:ilvl="6" w:tplc="0419000F" w:tentative="1">
      <w:start w:val="1"/>
      <w:numFmt w:val="decimal"/>
      <w:lvlText w:val="%7."/>
      <w:lvlJc w:val="left"/>
      <w:pPr>
        <w:ind w:left="5984" w:hanging="360"/>
      </w:pPr>
    </w:lvl>
    <w:lvl w:ilvl="7" w:tplc="04190019" w:tentative="1">
      <w:start w:val="1"/>
      <w:numFmt w:val="lowerLetter"/>
      <w:lvlText w:val="%8."/>
      <w:lvlJc w:val="left"/>
      <w:pPr>
        <w:ind w:left="6704" w:hanging="360"/>
      </w:pPr>
    </w:lvl>
    <w:lvl w:ilvl="8" w:tplc="0419001B" w:tentative="1">
      <w:start w:val="1"/>
      <w:numFmt w:val="lowerRoman"/>
      <w:lvlText w:val="%9."/>
      <w:lvlJc w:val="right"/>
      <w:pPr>
        <w:ind w:left="742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8"/>
  </w:num>
  <w:num w:numId="7">
    <w:abstractNumId w:val="11"/>
  </w:num>
  <w:num w:numId="8">
    <w:abstractNumId w:val="5"/>
  </w:num>
  <w:num w:numId="9">
    <w:abstractNumId w:val="9"/>
  </w:num>
  <w:num w:numId="10">
    <w:abstractNumId w:val="10"/>
  </w:num>
  <w:num w:numId="11">
    <w:abstractNumId w:val="4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6827"/>
    <w:rsid w:val="00084EF3"/>
    <w:rsid w:val="000870C4"/>
    <w:rsid w:val="00100C41"/>
    <w:rsid w:val="0018017B"/>
    <w:rsid w:val="002A2DEF"/>
    <w:rsid w:val="002B1F7C"/>
    <w:rsid w:val="002D03F1"/>
    <w:rsid w:val="002F639F"/>
    <w:rsid w:val="00322321"/>
    <w:rsid w:val="00474CC1"/>
    <w:rsid w:val="005748B4"/>
    <w:rsid w:val="00596827"/>
    <w:rsid w:val="005B03F7"/>
    <w:rsid w:val="005C3828"/>
    <w:rsid w:val="006153F0"/>
    <w:rsid w:val="00690EC3"/>
    <w:rsid w:val="00811A68"/>
    <w:rsid w:val="008140AA"/>
    <w:rsid w:val="00844139"/>
    <w:rsid w:val="00913CBA"/>
    <w:rsid w:val="00914E7F"/>
    <w:rsid w:val="00990EE0"/>
    <w:rsid w:val="00994F45"/>
    <w:rsid w:val="009F2986"/>
    <w:rsid w:val="009F3BEB"/>
    <w:rsid w:val="00A04C76"/>
    <w:rsid w:val="00AD1706"/>
    <w:rsid w:val="00B06B1C"/>
    <w:rsid w:val="00D430A0"/>
    <w:rsid w:val="00D4481E"/>
    <w:rsid w:val="00DC3397"/>
    <w:rsid w:val="00E92208"/>
    <w:rsid w:val="00EC3F73"/>
    <w:rsid w:val="00F17F40"/>
    <w:rsid w:val="00FA362D"/>
    <w:rsid w:val="00FD6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13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844139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844139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844139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44139"/>
  </w:style>
  <w:style w:type="character" w:customStyle="1" w:styleId="WW8Num1z1">
    <w:name w:val="WW8Num1z1"/>
    <w:rsid w:val="00844139"/>
  </w:style>
  <w:style w:type="character" w:customStyle="1" w:styleId="WW8Num1z2">
    <w:name w:val="WW8Num1z2"/>
    <w:rsid w:val="00844139"/>
  </w:style>
  <w:style w:type="character" w:customStyle="1" w:styleId="WW8Num1z3">
    <w:name w:val="WW8Num1z3"/>
    <w:rsid w:val="00844139"/>
  </w:style>
  <w:style w:type="character" w:customStyle="1" w:styleId="WW8Num1z4">
    <w:name w:val="WW8Num1z4"/>
    <w:rsid w:val="00844139"/>
  </w:style>
  <w:style w:type="character" w:customStyle="1" w:styleId="WW8Num1z5">
    <w:name w:val="WW8Num1z5"/>
    <w:rsid w:val="00844139"/>
  </w:style>
  <w:style w:type="character" w:customStyle="1" w:styleId="WW8Num1z6">
    <w:name w:val="WW8Num1z6"/>
    <w:rsid w:val="00844139"/>
  </w:style>
  <w:style w:type="character" w:customStyle="1" w:styleId="WW8Num1z7">
    <w:name w:val="WW8Num1z7"/>
    <w:rsid w:val="00844139"/>
  </w:style>
  <w:style w:type="character" w:customStyle="1" w:styleId="WW8Num1z8">
    <w:name w:val="WW8Num1z8"/>
    <w:rsid w:val="00844139"/>
  </w:style>
  <w:style w:type="character" w:customStyle="1" w:styleId="WW8Num2z0">
    <w:name w:val="WW8Num2z0"/>
    <w:rsid w:val="00844139"/>
  </w:style>
  <w:style w:type="character" w:customStyle="1" w:styleId="WW8Num2z1">
    <w:name w:val="WW8Num2z1"/>
    <w:rsid w:val="00844139"/>
  </w:style>
  <w:style w:type="character" w:customStyle="1" w:styleId="WW8Num2z2">
    <w:name w:val="WW8Num2z2"/>
    <w:rsid w:val="00844139"/>
  </w:style>
  <w:style w:type="character" w:customStyle="1" w:styleId="WW8Num2z3">
    <w:name w:val="WW8Num2z3"/>
    <w:rsid w:val="00844139"/>
  </w:style>
  <w:style w:type="character" w:customStyle="1" w:styleId="WW8Num2z4">
    <w:name w:val="WW8Num2z4"/>
    <w:rsid w:val="00844139"/>
  </w:style>
  <w:style w:type="character" w:customStyle="1" w:styleId="WW8Num2z5">
    <w:name w:val="WW8Num2z5"/>
    <w:rsid w:val="00844139"/>
  </w:style>
  <w:style w:type="character" w:customStyle="1" w:styleId="WW8Num2z6">
    <w:name w:val="WW8Num2z6"/>
    <w:rsid w:val="00844139"/>
  </w:style>
  <w:style w:type="character" w:customStyle="1" w:styleId="WW8Num2z7">
    <w:name w:val="WW8Num2z7"/>
    <w:rsid w:val="00844139"/>
  </w:style>
  <w:style w:type="character" w:customStyle="1" w:styleId="WW8Num2z8">
    <w:name w:val="WW8Num2z8"/>
    <w:rsid w:val="00844139"/>
  </w:style>
  <w:style w:type="character" w:customStyle="1" w:styleId="WW8Num3z0">
    <w:name w:val="WW8Num3z0"/>
    <w:rsid w:val="00844139"/>
  </w:style>
  <w:style w:type="character" w:customStyle="1" w:styleId="WW8Num3z1">
    <w:name w:val="WW8Num3z1"/>
    <w:rsid w:val="00844139"/>
  </w:style>
  <w:style w:type="character" w:customStyle="1" w:styleId="WW8Num3z2">
    <w:name w:val="WW8Num3z2"/>
    <w:rsid w:val="00844139"/>
  </w:style>
  <w:style w:type="character" w:customStyle="1" w:styleId="WW8Num3z3">
    <w:name w:val="WW8Num3z3"/>
    <w:rsid w:val="00844139"/>
  </w:style>
  <w:style w:type="character" w:customStyle="1" w:styleId="WW8Num3z4">
    <w:name w:val="WW8Num3z4"/>
    <w:rsid w:val="00844139"/>
  </w:style>
  <w:style w:type="character" w:customStyle="1" w:styleId="WW8Num3z5">
    <w:name w:val="WW8Num3z5"/>
    <w:rsid w:val="00844139"/>
  </w:style>
  <w:style w:type="character" w:customStyle="1" w:styleId="WW8Num3z6">
    <w:name w:val="WW8Num3z6"/>
    <w:rsid w:val="00844139"/>
  </w:style>
  <w:style w:type="character" w:customStyle="1" w:styleId="WW8Num3z7">
    <w:name w:val="WW8Num3z7"/>
    <w:rsid w:val="00844139"/>
  </w:style>
  <w:style w:type="character" w:customStyle="1" w:styleId="WW8Num3z8">
    <w:name w:val="WW8Num3z8"/>
    <w:rsid w:val="00844139"/>
  </w:style>
  <w:style w:type="character" w:customStyle="1" w:styleId="4">
    <w:name w:val="Основной шрифт абзаца4"/>
    <w:rsid w:val="00844139"/>
  </w:style>
  <w:style w:type="character" w:customStyle="1" w:styleId="3">
    <w:name w:val="Основной шрифт абзаца3"/>
    <w:rsid w:val="00844139"/>
  </w:style>
  <w:style w:type="character" w:customStyle="1" w:styleId="20">
    <w:name w:val="Основной шрифт абзаца2"/>
    <w:rsid w:val="00844139"/>
  </w:style>
  <w:style w:type="character" w:customStyle="1" w:styleId="Absatz-Standardschriftart">
    <w:name w:val="Absatz-Standardschriftart"/>
    <w:rsid w:val="00844139"/>
  </w:style>
  <w:style w:type="character" w:customStyle="1" w:styleId="WW-Absatz-Standardschriftart">
    <w:name w:val="WW-Absatz-Standardschriftart"/>
    <w:rsid w:val="00844139"/>
  </w:style>
  <w:style w:type="character" w:customStyle="1" w:styleId="WW-Absatz-Standardschriftart1">
    <w:name w:val="WW-Absatz-Standardschriftart1"/>
    <w:rsid w:val="00844139"/>
  </w:style>
  <w:style w:type="character" w:customStyle="1" w:styleId="WW-Absatz-Standardschriftart11">
    <w:name w:val="WW-Absatz-Standardschriftart11"/>
    <w:rsid w:val="00844139"/>
  </w:style>
  <w:style w:type="character" w:customStyle="1" w:styleId="WW-Absatz-Standardschriftart111">
    <w:name w:val="WW-Absatz-Standardschriftart111"/>
    <w:rsid w:val="00844139"/>
  </w:style>
  <w:style w:type="character" w:customStyle="1" w:styleId="WW-Absatz-Standardschriftart1111">
    <w:name w:val="WW-Absatz-Standardschriftart1111"/>
    <w:rsid w:val="00844139"/>
  </w:style>
  <w:style w:type="character" w:customStyle="1" w:styleId="10">
    <w:name w:val="Основной шрифт абзаца1"/>
    <w:rsid w:val="00844139"/>
  </w:style>
  <w:style w:type="character" w:styleId="a3">
    <w:name w:val="page number"/>
    <w:basedOn w:val="10"/>
    <w:rsid w:val="00844139"/>
  </w:style>
  <w:style w:type="character" w:customStyle="1" w:styleId="21">
    <w:name w:val="Заголовок 2 Знак"/>
    <w:basedOn w:val="10"/>
    <w:rsid w:val="0084413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basedOn w:val="10"/>
    <w:rsid w:val="00844139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a4">
    <w:name w:val="Заголовок"/>
    <w:basedOn w:val="a"/>
    <w:next w:val="a5"/>
    <w:rsid w:val="00844139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a5">
    <w:name w:val="Body Text"/>
    <w:basedOn w:val="a"/>
    <w:rsid w:val="00844139"/>
    <w:pPr>
      <w:spacing w:after="120"/>
    </w:pPr>
  </w:style>
  <w:style w:type="paragraph" w:styleId="a6">
    <w:name w:val="List"/>
    <w:basedOn w:val="a5"/>
    <w:rsid w:val="00844139"/>
    <w:rPr>
      <w:rFonts w:cs="Tahoma"/>
      <w:sz w:val="20"/>
    </w:rPr>
  </w:style>
  <w:style w:type="paragraph" w:styleId="a7">
    <w:name w:val="caption"/>
    <w:basedOn w:val="a"/>
    <w:qFormat/>
    <w:rsid w:val="00844139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844139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844139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844139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rsid w:val="00844139"/>
    <w:pPr>
      <w:suppressLineNumbers/>
      <w:spacing w:before="120" w:after="120"/>
    </w:pPr>
    <w:rPr>
      <w:rFonts w:cs="Mangal"/>
      <w:i/>
      <w:iCs/>
    </w:rPr>
  </w:style>
  <w:style w:type="paragraph" w:customStyle="1" w:styleId="23">
    <w:name w:val="Указатель2"/>
    <w:basedOn w:val="a"/>
    <w:rsid w:val="00844139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844139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2">
    <w:name w:val="Указатель1"/>
    <w:basedOn w:val="a"/>
    <w:rsid w:val="00844139"/>
    <w:pPr>
      <w:suppressLineNumbers/>
    </w:pPr>
    <w:rPr>
      <w:rFonts w:cs="Tahoma"/>
      <w:sz w:val="20"/>
    </w:rPr>
  </w:style>
  <w:style w:type="paragraph" w:customStyle="1" w:styleId="ConsPlusNormal">
    <w:name w:val="ConsPlusNormal"/>
    <w:rsid w:val="00844139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rsid w:val="00844139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rsid w:val="00844139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/>
    </w:rPr>
  </w:style>
  <w:style w:type="paragraph" w:styleId="a8">
    <w:name w:val="header"/>
    <w:basedOn w:val="a"/>
    <w:link w:val="a9"/>
    <w:uiPriority w:val="99"/>
    <w:rsid w:val="00844139"/>
    <w:pPr>
      <w:tabs>
        <w:tab w:val="center" w:pos="4677"/>
        <w:tab w:val="right" w:pos="9355"/>
      </w:tabs>
    </w:pPr>
  </w:style>
  <w:style w:type="paragraph" w:customStyle="1" w:styleId="aa">
    <w:name w:val="Знак Знак Знак Знак Знак Знак Знак"/>
    <w:basedOn w:val="a"/>
    <w:rsid w:val="00844139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b">
    <w:name w:val="footer"/>
    <w:basedOn w:val="a"/>
    <w:rsid w:val="00844139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next w:val="a"/>
    <w:rsid w:val="00844139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Cell">
    <w:name w:val="ConsPlusCell"/>
    <w:next w:val="a"/>
    <w:rsid w:val="00844139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customStyle="1" w:styleId="ConsPlusNonformat0">
    <w:name w:val="ConsPlusNonformat"/>
    <w:next w:val="a"/>
    <w:rsid w:val="00844139"/>
    <w:pPr>
      <w:widowControl w:val="0"/>
      <w:suppressAutoHyphens/>
      <w:autoSpaceDE w:val="0"/>
    </w:pPr>
    <w:rPr>
      <w:rFonts w:ascii="Courier New" w:eastAsia="Courier New" w:hAnsi="Courier New" w:cs="Courier New"/>
      <w:lang w:eastAsia="zh-CN" w:bidi="hi-IN"/>
    </w:rPr>
  </w:style>
  <w:style w:type="paragraph" w:customStyle="1" w:styleId="ConsPlusTitle0">
    <w:name w:val="ConsPlusTitle"/>
    <w:next w:val="a"/>
    <w:rsid w:val="00844139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 w:bidi="hi-IN"/>
    </w:rPr>
  </w:style>
  <w:style w:type="paragraph" w:customStyle="1" w:styleId="ac">
    <w:name w:val="Содержимое таблицы"/>
    <w:basedOn w:val="a"/>
    <w:rsid w:val="00844139"/>
    <w:pPr>
      <w:suppressLineNumbers/>
    </w:pPr>
  </w:style>
  <w:style w:type="paragraph" w:customStyle="1" w:styleId="ad">
    <w:name w:val="Заголовок таблицы"/>
    <w:basedOn w:val="ac"/>
    <w:rsid w:val="00844139"/>
    <w:pPr>
      <w:jc w:val="center"/>
    </w:pPr>
    <w:rPr>
      <w:b/>
      <w:bCs/>
    </w:rPr>
  </w:style>
  <w:style w:type="paragraph" w:customStyle="1" w:styleId="ConsPlusNormal0">
    <w:name w:val="ConsPlusNormal"/>
    <w:rsid w:val="00844139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a9">
    <w:name w:val="Верхний колонтитул Знак"/>
    <w:basedOn w:val="a0"/>
    <w:link w:val="a8"/>
    <w:uiPriority w:val="99"/>
    <w:rsid w:val="002B1F7C"/>
    <w:rPr>
      <w:sz w:val="24"/>
      <w:szCs w:val="24"/>
      <w:lang w:eastAsia="zh-CN"/>
    </w:rPr>
  </w:style>
  <w:style w:type="table" w:styleId="ae">
    <w:name w:val="Table Grid"/>
    <w:basedOn w:val="a1"/>
    <w:uiPriority w:val="59"/>
    <w:rsid w:val="00690E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28.01.2006 N 47(ред. от 25.03.2015)"Об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vt:lpstr>
    </vt:vector>
  </TitlesOfParts>
  <Company>Reanimator Extreme Edition</Company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28.01.2006 N 47(ред. от 25.03.2015)"Об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</dc:title>
  <dc:subject/>
  <dc:creator>ConsultantPlus</dc:creator>
  <cp:keywords/>
  <dc:description/>
  <cp:lastModifiedBy>User2306</cp:lastModifiedBy>
  <cp:revision>3</cp:revision>
  <cp:lastPrinted>2017-03-30T14:32:00Z</cp:lastPrinted>
  <dcterms:created xsi:type="dcterms:W3CDTF">2019-07-19T07:47:00Z</dcterms:created>
  <dcterms:modified xsi:type="dcterms:W3CDTF">2019-07-19T07:54:00Z</dcterms:modified>
</cp:coreProperties>
</file>