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141622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</w:rPr>
        <w:t>26.03.2025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 xml:space="preserve"> 488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</w:t>
      </w:r>
      <w:r w:rsidR="0004623B">
        <w:rPr>
          <w:b/>
          <w:bCs/>
          <w:sz w:val="28"/>
          <w:szCs w:val="28"/>
        </w:rPr>
        <w:t xml:space="preserve">и утверждении </w:t>
      </w:r>
      <w:r w:rsidR="00F2369D">
        <w:rPr>
          <w:b/>
          <w:bCs/>
          <w:sz w:val="28"/>
          <w:szCs w:val="28"/>
        </w:rPr>
        <w:t xml:space="preserve">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BE258F">
        <w:rPr>
          <w:b/>
          <w:bCs/>
          <w:sz w:val="28"/>
          <w:szCs w:val="28"/>
        </w:rPr>
        <w:t>5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122C63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т 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BE258F">
        <w:rPr>
          <w:color w:val="030000"/>
          <w:kern w:val="0"/>
          <w:sz w:val="28"/>
          <w:szCs w:val="28"/>
          <w:shd w:val="clear" w:color="auto" w:fill="FFFFFF"/>
          <w:lang w:eastAsia="ru-RU"/>
        </w:rPr>
        <w:t>6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BE258F">
        <w:rPr>
          <w:color w:val="030000"/>
          <w:kern w:val="0"/>
          <w:sz w:val="28"/>
          <w:szCs w:val="28"/>
          <w:shd w:val="clear" w:color="auto" w:fill="FFFFFF"/>
          <w:lang w:eastAsia="ru-RU"/>
        </w:rPr>
        <w:t>02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</w:t>
      </w:r>
      <w:r w:rsidR="00BE258F">
        <w:rPr>
          <w:color w:val="030000"/>
          <w:kern w:val="0"/>
          <w:sz w:val="28"/>
          <w:szCs w:val="28"/>
          <w:shd w:val="clear" w:color="auto" w:fill="FFFFFF"/>
          <w:lang w:eastAsia="ru-RU"/>
        </w:rPr>
        <w:t>5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</w:t>
      </w:r>
      <w:r w:rsidR="004A2441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4175EC">
        <w:rPr>
          <w:color w:val="030000"/>
          <w:kern w:val="0"/>
          <w:sz w:val="28"/>
          <w:szCs w:val="28"/>
          <w:shd w:val="clear" w:color="auto" w:fill="FFFFFF"/>
          <w:lang w:eastAsia="ru-RU"/>
        </w:rPr>
        <w:t>3</w:t>
      </w:r>
      <w:r w:rsidR="00BE258F">
        <w:rPr>
          <w:color w:val="030000"/>
          <w:kern w:val="0"/>
          <w:sz w:val="28"/>
          <w:szCs w:val="28"/>
          <w:shd w:val="clear" w:color="auto" w:fill="FFFFFF"/>
          <w:lang w:eastAsia="ru-RU"/>
        </w:rPr>
        <w:t>8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/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3</w:t>
      </w:r>
      <w:r w:rsidR="00BE258F">
        <w:rPr>
          <w:color w:val="030000"/>
          <w:kern w:val="0"/>
          <w:sz w:val="28"/>
          <w:szCs w:val="28"/>
          <w:shd w:val="clear" w:color="auto" w:fill="FFFFFF"/>
          <w:lang w:eastAsia="ru-RU"/>
        </w:rPr>
        <w:t>56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1B0B35">
        <w:rPr>
          <w:sz w:val="28"/>
          <w:szCs w:val="28"/>
        </w:rPr>
        <w:t>«О в</w:t>
      </w:r>
      <w:r w:rsidR="00F2369D">
        <w:rPr>
          <w:sz w:val="28"/>
          <w:szCs w:val="28"/>
        </w:rPr>
        <w:t xml:space="preserve">несении изменений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8C59C9">
        <w:rPr>
          <w:sz w:val="28"/>
          <w:szCs w:val="28"/>
        </w:rPr>
        <w:t xml:space="preserve">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 xml:space="preserve">Думы </w:t>
      </w:r>
      <w:r w:rsidR="00BE258F" w:rsidRPr="00C40D40">
        <w:rPr>
          <w:color w:val="030000"/>
          <w:sz w:val="28"/>
          <w:szCs w:val="28"/>
          <w:shd w:val="clear" w:color="auto" w:fill="FFFFFF"/>
        </w:rPr>
        <w:t xml:space="preserve"> </w:t>
      </w:r>
      <w:r w:rsidR="00BE258F">
        <w:rPr>
          <w:color w:val="030000"/>
          <w:sz w:val="28"/>
          <w:szCs w:val="28"/>
          <w:shd w:val="clear" w:color="auto" w:fill="FFFFFF"/>
        </w:rPr>
        <w:t>от 17.12.2024 № 35/333 «О бюджете муниципального образования  городского округа город Вятские Поляны Кировской области на 2025 год и плановый период 2026 и 2027 годов»</w:t>
      </w:r>
      <w:bookmarkStart w:id="0" w:name="_GoBack"/>
      <w:bookmarkEnd w:id="0"/>
      <w:r w:rsidR="008C59C9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>администрация города</w:t>
      </w:r>
      <w:r>
        <w:rPr>
          <w:sz w:val="28"/>
          <w:szCs w:val="28"/>
        </w:rPr>
        <w:t xml:space="preserve"> Вятские Поляны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A2441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8C59C9">
        <w:rPr>
          <w:sz w:val="28"/>
          <w:szCs w:val="28"/>
        </w:rPr>
        <w:t xml:space="preserve"> </w:t>
      </w:r>
      <w:r w:rsidR="00A30BD8">
        <w:rPr>
          <w:sz w:val="28"/>
          <w:szCs w:val="28"/>
        </w:rPr>
        <w:t>постановление  администрации г</w:t>
      </w:r>
      <w:r w:rsidR="006C43A9">
        <w:rPr>
          <w:sz w:val="28"/>
          <w:szCs w:val="28"/>
        </w:rPr>
        <w:t>орода</w:t>
      </w:r>
      <w:r w:rsidR="00A30BD8">
        <w:rPr>
          <w:sz w:val="28"/>
          <w:szCs w:val="28"/>
        </w:rPr>
        <w:t xml:space="preserve"> Вятские Поляны от 1</w:t>
      </w:r>
      <w:r w:rsidR="00E548D5">
        <w:rPr>
          <w:sz w:val="28"/>
          <w:szCs w:val="28"/>
        </w:rPr>
        <w:t>7</w:t>
      </w:r>
      <w:r w:rsidR="00A30BD8">
        <w:rPr>
          <w:sz w:val="28"/>
          <w:szCs w:val="28"/>
        </w:rPr>
        <w:t>.01.202</w:t>
      </w:r>
      <w:r w:rsidR="00E548D5">
        <w:rPr>
          <w:sz w:val="28"/>
          <w:szCs w:val="28"/>
        </w:rPr>
        <w:t>5</w:t>
      </w:r>
      <w:r w:rsidR="00A30BD8">
        <w:rPr>
          <w:sz w:val="28"/>
          <w:szCs w:val="28"/>
        </w:rPr>
        <w:t xml:space="preserve"> № 9</w:t>
      </w:r>
      <w:r w:rsidR="00E548D5">
        <w:rPr>
          <w:sz w:val="28"/>
          <w:szCs w:val="28"/>
        </w:rPr>
        <w:t>9</w:t>
      </w:r>
      <w:r w:rsidR="00A30BD8">
        <w:rPr>
          <w:sz w:val="28"/>
          <w:szCs w:val="28"/>
        </w:rPr>
        <w:t xml:space="preserve"> «Об утверждении </w:t>
      </w:r>
      <w:proofErr w:type="gramStart"/>
      <w:r w:rsidR="00A30BD8">
        <w:rPr>
          <w:sz w:val="28"/>
          <w:szCs w:val="28"/>
        </w:rPr>
        <w:t>плана реализации муниципальной программы  муниципального образования  городского  округа</w:t>
      </w:r>
      <w:proofErr w:type="gramEnd"/>
      <w:r w:rsidR="00A30BD8">
        <w:rPr>
          <w:sz w:val="28"/>
          <w:szCs w:val="28"/>
        </w:rPr>
        <w:t xml:space="preserve"> город Вятские Поляны  Кировской области </w:t>
      </w:r>
      <w:r w:rsidR="00E63F21" w:rsidRPr="00006A0E">
        <w:rPr>
          <w:bCs/>
          <w:sz w:val="28"/>
          <w:szCs w:val="28"/>
        </w:rPr>
        <w:t xml:space="preserve">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E548D5">
        <w:rPr>
          <w:bCs/>
          <w:sz w:val="28"/>
          <w:szCs w:val="28"/>
        </w:rPr>
        <w:t>5</w:t>
      </w:r>
      <w:r w:rsidR="00AE3BF3">
        <w:rPr>
          <w:bCs/>
          <w:sz w:val="28"/>
          <w:szCs w:val="28"/>
        </w:rPr>
        <w:t xml:space="preserve"> </w:t>
      </w:r>
      <w:proofErr w:type="gramStart"/>
      <w:r w:rsidR="00AE3BF3">
        <w:rPr>
          <w:bCs/>
          <w:sz w:val="28"/>
          <w:szCs w:val="28"/>
        </w:rPr>
        <w:t>год</w:t>
      </w:r>
      <w:proofErr w:type="gramEnd"/>
      <w:r w:rsidR="008C59C9">
        <w:rPr>
          <w:sz w:val="28"/>
          <w:szCs w:val="28"/>
        </w:rPr>
        <w:t xml:space="preserve"> </w:t>
      </w:r>
      <w:r w:rsidR="0004623B">
        <w:rPr>
          <w:sz w:val="28"/>
          <w:szCs w:val="28"/>
        </w:rPr>
        <w:t xml:space="preserve">утвердив </w:t>
      </w:r>
      <w:r w:rsidR="001B0B35">
        <w:rPr>
          <w:sz w:val="28"/>
          <w:szCs w:val="28"/>
        </w:rPr>
        <w:t xml:space="preserve">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A73D3A" w:rsidRDefault="0082763D" w:rsidP="00A73D3A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0F02D5">
        <w:rPr>
          <w:color w:val="000000"/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0F02D5">
        <w:rPr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="000F02D5">
        <w:rPr>
          <w:color w:val="000000"/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0F02D5">
        <w:rPr>
          <w:color w:val="000000"/>
          <w:sz w:val="28"/>
          <w:szCs w:val="28"/>
          <w:shd w:val="clear" w:color="auto" w:fill="FFFFFF"/>
        </w:rPr>
        <w:t>Чернышовой</w:t>
      </w:r>
      <w:proofErr w:type="spellEnd"/>
      <w:r w:rsidR="000F02D5">
        <w:rPr>
          <w:color w:val="000000"/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3C1B6F">
        <w:rPr>
          <w:sz w:val="28"/>
          <w:szCs w:val="28"/>
        </w:rPr>
        <w:t>.</w:t>
      </w:r>
    </w:p>
    <w:p w:rsidR="00A73D3A" w:rsidRDefault="00A73D3A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</w:p>
    <w:p w:rsidR="003C1B6F" w:rsidRDefault="00A30BD8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 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  <w:r w:rsidR="002F2208">
        <w:rPr>
          <w:sz w:val="28"/>
          <w:szCs w:val="28"/>
        </w:rPr>
        <w:t xml:space="preserve">      </w:t>
      </w:r>
      <w:r>
        <w:rPr>
          <w:sz w:val="28"/>
          <w:szCs w:val="28"/>
        </w:rPr>
        <w:t>В</w:t>
      </w:r>
      <w:r w:rsidR="004175E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Машкин</w:t>
      </w:r>
      <w:proofErr w:type="gramEnd"/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8175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>ректор</w:t>
      </w:r>
      <w:r>
        <w:rPr>
          <w:sz w:val="28"/>
          <w:szCs w:val="28"/>
        </w:rPr>
        <w:t>а</w:t>
      </w:r>
      <w:r w:rsidR="00C922A7">
        <w:rPr>
          <w:sz w:val="28"/>
          <w:szCs w:val="28"/>
        </w:rPr>
        <w:t xml:space="preserve"> муниципального</w:t>
      </w:r>
    </w:p>
    <w:p w:rsidR="00C922A7" w:rsidRDefault="00BE258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бюджетного</w:t>
      </w:r>
      <w:r w:rsidR="00817500">
        <w:rPr>
          <w:sz w:val="28"/>
          <w:szCs w:val="28"/>
        </w:rPr>
        <w:t xml:space="preserve"> </w:t>
      </w:r>
      <w:r w:rsidR="001E5C00">
        <w:rPr>
          <w:sz w:val="28"/>
          <w:szCs w:val="28"/>
        </w:rPr>
        <w:t xml:space="preserve">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817500">
      <w:pPr>
        <w:tabs>
          <w:tab w:val="left" w:pos="7088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1622">
        <w:rPr>
          <w:sz w:val="28"/>
          <w:szCs w:val="28"/>
        </w:rPr>
        <w:t xml:space="preserve"> </w:t>
      </w:r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9B0F9F">
        <w:rPr>
          <w:sz w:val="28"/>
          <w:szCs w:val="28"/>
        </w:rPr>
        <w:t>Медведева</w:t>
      </w:r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7A6F47">
      <w:headerReference w:type="default" r:id="rId9"/>
      <w:pgSz w:w="11905" w:h="16837"/>
      <w:pgMar w:top="567" w:right="851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061" w:rsidRDefault="00571061" w:rsidP="00410FE2">
      <w:pPr>
        <w:spacing w:line="240" w:lineRule="auto"/>
      </w:pPr>
      <w:r>
        <w:separator/>
      </w:r>
    </w:p>
  </w:endnote>
  <w:endnote w:type="continuationSeparator" w:id="0">
    <w:p w:rsidR="00571061" w:rsidRDefault="00571061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061" w:rsidRDefault="00571061" w:rsidP="00410FE2">
      <w:pPr>
        <w:spacing w:line="240" w:lineRule="auto"/>
      </w:pPr>
      <w:r>
        <w:separator/>
      </w:r>
    </w:p>
  </w:footnote>
  <w:footnote w:type="continuationSeparator" w:id="0">
    <w:p w:rsidR="00571061" w:rsidRDefault="00571061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B6F" w:rsidRDefault="003C1B6F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3BEA"/>
    <w:rsid w:val="000242AC"/>
    <w:rsid w:val="000254EC"/>
    <w:rsid w:val="00030F16"/>
    <w:rsid w:val="00040071"/>
    <w:rsid w:val="0004623B"/>
    <w:rsid w:val="000515F5"/>
    <w:rsid w:val="00055021"/>
    <w:rsid w:val="00057A0C"/>
    <w:rsid w:val="00061809"/>
    <w:rsid w:val="00072460"/>
    <w:rsid w:val="00075E5E"/>
    <w:rsid w:val="00083D39"/>
    <w:rsid w:val="00095222"/>
    <w:rsid w:val="000A29E6"/>
    <w:rsid w:val="000A303F"/>
    <w:rsid w:val="000A3EC5"/>
    <w:rsid w:val="000A47CF"/>
    <w:rsid w:val="000A5B27"/>
    <w:rsid w:val="000B151C"/>
    <w:rsid w:val="000B5A80"/>
    <w:rsid w:val="000C0201"/>
    <w:rsid w:val="000C39E6"/>
    <w:rsid w:val="000C7196"/>
    <w:rsid w:val="000D39C3"/>
    <w:rsid w:val="000E2536"/>
    <w:rsid w:val="000E3A7F"/>
    <w:rsid w:val="000E4F04"/>
    <w:rsid w:val="000F02D5"/>
    <w:rsid w:val="000F3372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1A7C"/>
    <w:rsid w:val="00112B90"/>
    <w:rsid w:val="00112BA8"/>
    <w:rsid w:val="00114D8A"/>
    <w:rsid w:val="00115B44"/>
    <w:rsid w:val="00116F5C"/>
    <w:rsid w:val="001178F2"/>
    <w:rsid w:val="00122C63"/>
    <w:rsid w:val="001255AF"/>
    <w:rsid w:val="00126F57"/>
    <w:rsid w:val="00136DEA"/>
    <w:rsid w:val="0014029E"/>
    <w:rsid w:val="00141622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6698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F2208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C1B6F"/>
    <w:rsid w:val="003D546B"/>
    <w:rsid w:val="003D588A"/>
    <w:rsid w:val="003E3D34"/>
    <w:rsid w:val="003E531F"/>
    <w:rsid w:val="003F640A"/>
    <w:rsid w:val="00401EE5"/>
    <w:rsid w:val="00410FE2"/>
    <w:rsid w:val="00411CEB"/>
    <w:rsid w:val="004175EC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87A3B"/>
    <w:rsid w:val="00495E47"/>
    <w:rsid w:val="004A2441"/>
    <w:rsid w:val="004B0D5D"/>
    <w:rsid w:val="004B3D3B"/>
    <w:rsid w:val="004C045B"/>
    <w:rsid w:val="004C3962"/>
    <w:rsid w:val="004C4144"/>
    <w:rsid w:val="004C5370"/>
    <w:rsid w:val="004C6498"/>
    <w:rsid w:val="004D60D9"/>
    <w:rsid w:val="004D7955"/>
    <w:rsid w:val="004E4989"/>
    <w:rsid w:val="004F2BB1"/>
    <w:rsid w:val="004F612A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1061"/>
    <w:rsid w:val="005722DA"/>
    <w:rsid w:val="005740C8"/>
    <w:rsid w:val="005752BE"/>
    <w:rsid w:val="005864E4"/>
    <w:rsid w:val="00594BB2"/>
    <w:rsid w:val="00594FB8"/>
    <w:rsid w:val="005A64A5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47C6"/>
    <w:rsid w:val="006354ED"/>
    <w:rsid w:val="006407CA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C43A9"/>
    <w:rsid w:val="006D03FC"/>
    <w:rsid w:val="006D05BA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3A9C"/>
    <w:rsid w:val="00754079"/>
    <w:rsid w:val="00766160"/>
    <w:rsid w:val="00766388"/>
    <w:rsid w:val="00773760"/>
    <w:rsid w:val="007741DE"/>
    <w:rsid w:val="00774A25"/>
    <w:rsid w:val="0077745D"/>
    <w:rsid w:val="00777E0D"/>
    <w:rsid w:val="007959AC"/>
    <w:rsid w:val="00795EDE"/>
    <w:rsid w:val="007A0540"/>
    <w:rsid w:val="007A227B"/>
    <w:rsid w:val="007A6F47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0FBC"/>
    <w:rsid w:val="008046A1"/>
    <w:rsid w:val="00811694"/>
    <w:rsid w:val="008165ED"/>
    <w:rsid w:val="00817500"/>
    <w:rsid w:val="0082763D"/>
    <w:rsid w:val="00827935"/>
    <w:rsid w:val="00850BA1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2839"/>
    <w:rsid w:val="00894491"/>
    <w:rsid w:val="00895657"/>
    <w:rsid w:val="008B616A"/>
    <w:rsid w:val="008B7678"/>
    <w:rsid w:val="008C0C2D"/>
    <w:rsid w:val="008C3254"/>
    <w:rsid w:val="008C59C9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0BA8"/>
    <w:rsid w:val="009411BC"/>
    <w:rsid w:val="00941B04"/>
    <w:rsid w:val="0094215C"/>
    <w:rsid w:val="0095455F"/>
    <w:rsid w:val="00956214"/>
    <w:rsid w:val="00964186"/>
    <w:rsid w:val="00966806"/>
    <w:rsid w:val="00967B2F"/>
    <w:rsid w:val="00983119"/>
    <w:rsid w:val="009927B1"/>
    <w:rsid w:val="009A277D"/>
    <w:rsid w:val="009B0F9F"/>
    <w:rsid w:val="009B232D"/>
    <w:rsid w:val="009B5B89"/>
    <w:rsid w:val="009B6096"/>
    <w:rsid w:val="009B7EBF"/>
    <w:rsid w:val="009C0F78"/>
    <w:rsid w:val="009C5E3D"/>
    <w:rsid w:val="009D6BE0"/>
    <w:rsid w:val="009D6E36"/>
    <w:rsid w:val="009F0B25"/>
    <w:rsid w:val="009F102B"/>
    <w:rsid w:val="009F110B"/>
    <w:rsid w:val="00A03155"/>
    <w:rsid w:val="00A052A3"/>
    <w:rsid w:val="00A1220A"/>
    <w:rsid w:val="00A171AB"/>
    <w:rsid w:val="00A25376"/>
    <w:rsid w:val="00A305D8"/>
    <w:rsid w:val="00A30BD8"/>
    <w:rsid w:val="00A33285"/>
    <w:rsid w:val="00A36085"/>
    <w:rsid w:val="00A3644A"/>
    <w:rsid w:val="00A36B53"/>
    <w:rsid w:val="00A4100B"/>
    <w:rsid w:val="00A43FDC"/>
    <w:rsid w:val="00A5005F"/>
    <w:rsid w:val="00A52BFF"/>
    <w:rsid w:val="00A60660"/>
    <w:rsid w:val="00A60E01"/>
    <w:rsid w:val="00A66A1E"/>
    <w:rsid w:val="00A71518"/>
    <w:rsid w:val="00A72C72"/>
    <w:rsid w:val="00A73D3A"/>
    <w:rsid w:val="00A77453"/>
    <w:rsid w:val="00A77A3B"/>
    <w:rsid w:val="00A84AF1"/>
    <w:rsid w:val="00A850E6"/>
    <w:rsid w:val="00A8554D"/>
    <w:rsid w:val="00A9203B"/>
    <w:rsid w:val="00A94BCE"/>
    <w:rsid w:val="00AA027F"/>
    <w:rsid w:val="00AB3131"/>
    <w:rsid w:val="00AB3725"/>
    <w:rsid w:val="00AB4216"/>
    <w:rsid w:val="00AB523C"/>
    <w:rsid w:val="00AB5647"/>
    <w:rsid w:val="00AB6F40"/>
    <w:rsid w:val="00AC4CB3"/>
    <w:rsid w:val="00AD5E30"/>
    <w:rsid w:val="00AE1504"/>
    <w:rsid w:val="00AE374F"/>
    <w:rsid w:val="00AE37B1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7634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B640E"/>
    <w:rsid w:val="00BC00DB"/>
    <w:rsid w:val="00BC0B13"/>
    <w:rsid w:val="00BC61B9"/>
    <w:rsid w:val="00BD3D70"/>
    <w:rsid w:val="00BD45CA"/>
    <w:rsid w:val="00BD7AAB"/>
    <w:rsid w:val="00BE0DAF"/>
    <w:rsid w:val="00BE258F"/>
    <w:rsid w:val="00BE42B4"/>
    <w:rsid w:val="00BE4D85"/>
    <w:rsid w:val="00BE6AB4"/>
    <w:rsid w:val="00BF0AEC"/>
    <w:rsid w:val="00BF2436"/>
    <w:rsid w:val="00BF43B6"/>
    <w:rsid w:val="00C001F1"/>
    <w:rsid w:val="00C125EC"/>
    <w:rsid w:val="00C15A6B"/>
    <w:rsid w:val="00C17284"/>
    <w:rsid w:val="00C208D0"/>
    <w:rsid w:val="00C20E97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46A6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41F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86C78"/>
    <w:rsid w:val="00D93745"/>
    <w:rsid w:val="00DA10A7"/>
    <w:rsid w:val="00DB35A7"/>
    <w:rsid w:val="00DB6C22"/>
    <w:rsid w:val="00DC512D"/>
    <w:rsid w:val="00DC527C"/>
    <w:rsid w:val="00DC66C7"/>
    <w:rsid w:val="00DD3474"/>
    <w:rsid w:val="00DD382A"/>
    <w:rsid w:val="00DD67A2"/>
    <w:rsid w:val="00DD7A65"/>
    <w:rsid w:val="00DE2166"/>
    <w:rsid w:val="00DE5AD5"/>
    <w:rsid w:val="00DF0445"/>
    <w:rsid w:val="00E065F7"/>
    <w:rsid w:val="00E114E3"/>
    <w:rsid w:val="00E22CE8"/>
    <w:rsid w:val="00E27E9F"/>
    <w:rsid w:val="00E31296"/>
    <w:rsid w:val="00E35790"/>
    <w:rsid w:val="00E35C35"/>
    <w:rsid w:val="00E37DBE"/>
    <w:rsid w:val="00E43367"/>
    <w:rsid w:val="00E43AA7"/>
    <w:rsid w:val="00E442C8"/>
    <w:rsid w:val="00E548D5"/>
    <w:rsid w:val="00E54F10"/>
    <w:rsid w:val="00E60FD2"/>
    <w:rsid w:val="00E6297D"/>
    <w:rsid w:val="00E63F21"/>
    <w:rsid w:val="00E64A14"/>
    <w:rsid w:val="00E700D0"/>
    <w:rsid w:val="00E702DE"/>
    <w:rsid w:val="00E93E17"/>
    <w:rsid w:val="00E940CF"/>
    <w:rsid w:val="00EA4D0B"/>
    <w:rsid w:val="00EB26E4"/>
    <w:rsid w:val="00EB3DEC"/>
    <w:rsid w:val="00EC7A90"/>
    <w:rsid w:val="00ED0968"/>
    <w:rsid w:val="00ED7A52"/>
    <w:rsid w:val="00EE10B3"/>
    <w:rsid w:val="00EE662F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4CA4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F3FD1-F3D7-439C-BA9D-4E022758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12</cp:revision>
  <cp:lastPrinted>2025-03-27T08:15:00Z</cp:lastPrinted>
  <dcterms:created xsi:type="dcterms:W3CDTF">2024-08-23T07:08:00Z</dcterms:created>
  <dcterms:modified xsi:type="dcterms:W3CDTF">2025-03-27T11:55:00Z</dcterms:modified>
</cp:coreProperties>
</file>