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874F53">
      <w:pPr>
        <w:spacing w:after="24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715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E01" w:rsidRDefault="00A60E01" w:rsidP="003409A2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 w:rsidP="003409A2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A754E4" w:rsidRDefault="00A754E4" w:rsidP="003409A2">
      <w:pPr>
        <w:spacing w:line="240" w:lineRule="auto"/>
        <w:jc w:val="center"/>
        <w:rPr>
          <w:b/>
          <w:bCs/>
          <w:sz w:val="28"/>
        </w:rPr>
      </w:pPr>
    </w:p>
    <w:p w:rsidR="00A60E01" w:rsidRDefault="00A60E01" w:rsidP="003409A2">
      <w:pPr>
        <w:spacing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3409A2" w:rsidRDefault="003409A2" w:rsidP="003409A2">
      <w:pPr>
        <w:spacing w:line="240" w:lineRule="auto"/>
        <w:jc w:val="center"/>
        <w:rPr>
          <w:b/>
          <w:bCs/>
          <w:sz w:val="32"/>
          <w:szCs w:val="32"/>
        </w:rPr>
      </w:pPr>
    </w:p>
    <w:p w:rsidR="00A60E01" w:rsidRDefault="00A754E4" w:rsidP="00A754E4">
      <w:pPr>
        <w:spacing w:line="240" w:lineRule="auto"/>
        <w:rPr>
          <w:sz w:val="36"/>
          <w:szCs w:val="36"/>
          <w:u w:val="single"/>
        </w:rPr>
      </w:pPr>
      <w:r w:rsidRPr="00A754E4">
        <w:rPr>
          <w:sz w:val="28"/>
          <w:szCs w:val="28"/>
          <w:u w:val="single"/>
        </w:rPr>
        <w:t>08.04.2021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</w:t>
      </w:r>
      <w:r w:rsidR="00CA5AE5">
        <w:rPr>
          <w:sz w:val="28"/>
          <w:szCs w:val="28"/>
        </w:rPr>
        <w:t xml:space="preserve">№ </w:t>
      </w:r>
      <w:r w:rsidRPr="00A754E4">
        <w:rPr>
          <w:sz w:val="28"/>
          <w:szCs w:val="28"/>
          <w:u w:val="single"/>
        </w:rPr>
        <w:t>505</w:t>
      </w:r>
    </w:p>
    <w:p w:rsidR="003409A2" w:rsidRPr="003409A2" w:rsidRDefault="003409A2" w:rsidP="003409A2">
      <w:pPr>
        <w:spacing w:line="240" w:lineRule="auto"/>
        <w:jc w:val="center"/>
        <w:rPr>
          <w:sz w:val="36"/>
          <w:szCs w:val="36"/>
          <w:u w:val="single"/>
        </w:rPr>
      </w:pPr>
    </w:p>
    <w:p w:rsidR="00A60E01" w:rsidRDefault="00A60E01" w:rsidP="003409A2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391707" w:rsidRPr="00A754E4" w:rsidRDefault="00391707" w:rsidP="003409A2">
      <w:pPr>
        <w:spacing w:line="240" w:lineRule="auto"/>
        <w:jc w:val="center"/>
        <w:rPr>
          <w:b/>
          <w:bCs/>
          <w:sz w:val="48"/>
          <w:szCs w:val="48"/>
        </w:rPr>
      </w:pPr>
    </w:p>
    <w:p w:rsidR="00A60E01" w:rsidRPr="007959AC" w:rsidRDefault="00A60E01" w:rsidP="003409A2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F2369D">
        <w:rPr>
          <w:b/>
          <w:bCs/>
          <w:sz w:val="28"/>
          <w:szCs w:val="28"/>
        </w:rPr>
        <w:t xml:space="preserve"> внесении  изменений в </w:t>
      </w:r>
      <w:r w:rsidR="00112BA8">
        <w:rPr>
          <w:b/>
          <w:bCs/>
          <w:sz w:val="28"/>
          <w:szCs w:val="28"/>
        </w:rPr>
        <w:t>план</w:t>
      </w:r>
      <w:r w:rsidR="00895657">
        <w:rPr>
          <w:b/>
          <w:bCs/>
          <w:sz w:val="28"/>
          <w:szCs w:val="28"/>
        </w:rPr>
        <w:t xml:space="preserve"> реализации </w:t>
      </w:r>
      <w:r>
        <w:rPr>
          <w:b/>
          <w:bCs/>
          <w:sz w:val="28"/>
          <w:szCs w:val="28"/>
        </w:rPr>
        <w:t>муниципальн</w:t>
      </w:r>
      <w:r w:rsidR="00CA5AE5">
        <w:rPr>
          <w:b/>
          <w:bCs/>
          <w:sz w:val="28"/>
          <w:szCs w:val="28"/>
        </w:rPr>
        <w:t xml:space="preserve">ой программы </w:t>
      </w:r>
      <w:r w:rsidR="00895657">
        <w:rPr>
          <w:b/>
          <w:bCs/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  <w:r>
        <w:rPr>
          <w:rFonts w:eastAsia="NSimSun"/>
          <w:b/>
          <w:bCs/>
          <w:sz w:val="28"/>
          <w:szCs w:val="28"/>
        </w:rPr>
        <w:t>«Развитие транспортной системы» на 20</w:t>
      </w:r>
      <w:r w:rsidR="00AE3BF3">
        <w:rPr>
          <w:rFonts w:eastAsia="NSimSun"/>
          <w:b/>
          <w:bCs/>
          <w:sz w:val="28"/>
          <w:szCs w:val="28"/>
        </w:rPr>
        <w:t>20</w:t>
      </w:r>
      <w:r>
        <w:rPr>
          <w:rFonts w:eastAsia="NSimSun"/>
          <w:b/>
          <w:bCs/>
          <w:sz w:val="28"/>
          <w:szCs w:val="28"/>
        </w:rPr>
        <w:t>-20</w:t>
      </w:r>
      <w:r w:rsidR="006A50E4">
        <w:rPr>
          <w:rFonts w:eastAsia="NSimSun"/>
          <w:b/>
          <w:bCs/>
          <w:sz w:val="28"/>
          <w:szCs w:val="28"/>
        </w:rPr>
        <w:t>2</w:t>
      </w:r>
      <w:r w:rsidR="00AE3BF3">
        <w:rPr>
          <w:rFonts w:eastAsia="NSimSun"/>
          <w:b/>
          <w:bCs/>
          <w:sz w:val="28"/>
          <w:szCs w:val="28"/>
        </w:rPr>
        <w:t>5</w:t>
      </w:r>
      <w:r>
        <w:rPr>
          <w:rFonts w:eastAsia="NSimSun"/>
          <w:b/>
          <w:bCs/>
          <w:sz w:val="28"/>
          <w:szCs w:val="28"/>
        </w:rPr>
        <w:t xml:space="preserve"> годы</w:t>
      </w:r>
      <w:r w:rsidR="00F70103">
        <w:rPr>
          <w:b/>
          <w:bCs/>
          <w:sz w:val="28"/>
          <w:szCs w:val="28"/>
        </w:rPr>
        <w:t>»</w:t>
      </w:r>
      <w:r w:rsidR="00AE3BF3">
        <w:rPr>
          <w:b/>
          <w:bCs/>
          <w:sz w:val="28"/>
          <w:szCs w:val="28"/>
        </w:rPr>
        <w:t xml:space="preserve"> на 202</w:t>
      </w:r>
      <w:r w:rsidR="0036005A">
        <w:rPr>
          <w:b/>
          <w:bCs/>
          <w:sz w:val="28"/>
          <w:szCs w:val="28"/>
        </w:rPr>
        <w:t>1</w:t>
      </w:r>
      <w:r w:rsidR="00AE3BF3">
        <w:rPr>
          <w:b/>
          <w:bCs/>
          <w:sz w:val="28"/>
          <w:szCs w:val="28"/>
        </w:rPr>
        <w:t xml:space="preserve"> год</w:t>
      </w:r>
    </w:p>
    <w:p w:rsidR="00A60E01" w:rsidRPr="00A754E4" w:rsidRDefault="00A60E01">
      <w:pPr>
        <w:spacing w:line="240" w:lineRule="auto"/>
        <w:jc w:val="center"/>
        <w:rPr>
          <w:b/>
          <w:bCs/>
          <w:sz w:val="48"/>
          <w:szCs w:val="48"/>
        </w:rPr>
      </w:pPr>
    </w:p>
    <w:p w:rsidR="00AE3BF3" w:rsidRDefault="00AE3BF3" w:rsidP="003409A2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AB3725" w:rsidRPr="00EE46FB">
        <w:rPr>
          <w:sz w:val="28"/>
          <w:szCs w:val="28"/>
        </w:rPr>
        <w:t>р</w:t>
      </w:r>
      <w:r w:rsidR="00AB3725" w:rsidRPr="00EE46FB">
        <w:rPr>
          <w:color w:val="030000"/>
          <w:sz w:val="28"/>
          <w:szCs w:val="28"/>
          <w:shd w:val="clear" w:color="auto" w:fill="FFFFFF"/>
        </w:rPr>
        <w:t>ешением Вятскополянской городской Думы от</w:t>
      </w:r>
      <w:r w:rsidR="00D33123">
        <w:rPr>
          <w:color w:val="030000"/>
          <w:sz w:val="28"/>
          <w:szCs w:val="28"/>
          <w:shd w:val="clear" w:color="auto" w:fill="FFFFFF"/>
        </w:rPr>
        <w:t>31</w:t>
      </w:r>
      <w:r w:rsidR="00C208D0">
        <w:rPr>
          <w:color w:val="030000"/>
          <w:sz w:val="28"/>
          <w:szCs w:val="28"/>
          <w:shd w:val="clear" w:color="auto" w:fill="FFFFFF"/>
        </w:rPr>
        <w:t>.</w:t>
      </w:r>
      <w:r w:rsidR="00D33123">
        <w:rPr>
          <w:color w:val="030000"/>
          <w:sz w:val="28"/>
          <w:szCs w:val="28"/>
          <w:shd w:val="clear" w:color="auto" w:fill="FFFFFF"/>
        </w:rPr>
        <w:t>03</w:t>
      </w:r>
      <w:r w:rsidR="009B6096">
        <w:rPr>
          <w:color w:val="030000"/>
          <w:sz w:val="28"/>
          <w:szCs w:val="28"/>
          <w:shd w:val="clear" w:color="auto" w:fill="FFFFFF"/>
        </w:rPr>
        <w:t>.</w:t>
      </w:r>
      <w:r w:rsidR="00AB3725" w:rsidRPr="00EE46FB">
        <w:rPr>
          <w:color w:val="030000"/>
          <w:sz w:val="28"/>
          <w:szCs w:val="28"/>
          <w:shd w:val="clear" w:color="auto" w:fill="FFFFFF"/>
        </w:rPr>
        <w:t>202</w:t>
      </w:r>
      <w:r w:rsidR="00D33123">
        <w:rPr>
          <w:color w:val="030000"/>
          <w:sz w:val="28"/>
          <w:szCs w:val="28"/>
          <w:shd w:val="clear" w:color="auto" w:fill="FFFFFF"/>
        </w:rPr>
        <w:t>1</w:t>
      </w:r>
      <w:r w:rsidR="00AB3725" w:rsidRPr="00EE46FB">
        <w:rPr>
          <w:color w:val="030000"/>
          <w:sz w:val="28"/>
          <w:szCs w:val="28"/>
          <w:shd w:val="clear" w:color="auto" w:fill="FFFFFF"/>
        </w:rPr>
        <w:t xml:space="preserve"> №</w:t>
      </w:r>
      <w:r w:rsidR="009B6096">
        <w:rPr>
          <w:color w:val="030000"/>
          <w:sz w:val="28"/>
          <w:szCs w:val="28"/>
          <w:shd w:val="clear" w:color="auto" w:fill="FFFFFF"/>
        </w:rPr>
        <w:t>5</w:t>
      </w:r>
      <w:r w:rsidR="00D33123">
        <w:rPr>
          <w:color w:val="030000"/>
          <w:sz w:val="28"/>
          <w:szCs w:val="28"/>
          <w:shd w:val="clear" w:color="auto" w:fill="FFFFFF"/>
        </w:rPr>
        <w:t>7</w:t>
      </w:r>
      <w:r w:rsidR="00AB3725" w:rsidRPr="00EE46FB">
        <w:rPr>
          <w:color w:val="030000"/>
          <w:sz w:val="28"/>
          <w:szCs w:val="28"/>
          <w:shd w:val="clear" w:color="auto" w:fill="FFFFFF"/>
        </w:rPr>
        <w:t>/</w:t>
      </w:r>
      <w:r w:rsidR="00C208D0">
        <w:rPr>
          <w:color w:val="030000"/>
          <w:sz w:val="28"/>
          <w:szCs w:val="28"/>
          <w:shd w:val="clear" w:color="auto" w:fill="FFFFFF"/>
        </w:rPr>
        <w:t>5</w:t>
      </w:r>
      <w:r w:rsidR="00D33123">
        <w:rPr>
          <w:color w:val="030000"/>
          <w:sz w:val="28"/>
          <w:szCs w:val="28"/>
          <w:shd w:val="clear" w:color="auto" w:fill="FFFFFF"/>
        </w:rPr>
        <w:t>4</w:t>
      </w:r>
      <w:r w:rsidR="00C208D0">
        <w:rPr>
          <w:color w:val="030000"/>
          <w:sz w:val="28"/>
          <w:szCs w:val="28"/>
          <w:shd w:val="clear" w:color="auto" w:fill="FFFFFF"/>
        </w:rPr>
        <w:t>8</w:t>
      </w:r>
      <w:r w:rsidR="001B0B35">
        <w:rPr>
          <w:sz w:val="28"/>
          <w:szCs w:val="28"/>
        </w:rPr>
        <w:t xml:space="preserve"> « О в</w:t>
      </w:r>
      <w:r w:rsidR="00F2369D">
        <w:rPr>
          <w:sz w:val="28"/>
          <w:szCs w:val="28"/>
        </w:rPr>
        <w:t xml:space="preserve">несении изменений  в решение </w:t>
      </w:r>
      <w:r w:rsidR="007F21E8">
        <w:rPr>
          <w:sz w:val="28"/>
          <w:szCs w:val="28"/>
        </w:rPr>
        <w:t>Вятскополянской</w:t>
      </w:r>
      <w:r w:rsidR="00A754E4">
        <w:rPr>
          <w:sz w:val="28"/>
          <w:szCs w:val="28"/>
        </w:rPr>
        <w:t xml:space="preserve"> </w:t>
      </w:r>
      <w:r w:rsidR="00F72194">
        <w:rPr>
          <w:sz w:val="28"/>
          <w:szCs w:val="28"/>
        </w:rPr>
        <w:t xml:space="preserve">городской </w:t>
      </w:r>
      <w:r w:rsidR="00F2369D">
        <w:rPr>
          <w:sz w:val="28"/>
          <w:szCs w:val="28"/>
        </w:rPr>
        <w:t>Думы от 14.12.2020 № 54/518</w:t>
      </w:r>
      <w:r w:rsidR="001B0B35">
        <w:rPr>
          <w:sz w:val="28"/>
          <w:szCs w:val="28"/>
        </w:rPr>
        <w:t xml:space="preserve"> «О </w:t>
      </w:r>
      <w:r w:rsidR="00C208D0" w:rsidRPr="00C208D0">
        <w:rPr>
          <w:sz w:val="28"/>
          <w:szCs w:val="28"/>
        </w:rPr>
        <w:t>бюджете муниципального образования городского округа город Вятские Поляны Кировской области на 2021год и на плановый период 2022 и 2023 годов»</w:t>
      </w:r>
      <w:r w:rsidR="00536695">
        <w:rPr>
          <w:sz w:val="28"/>
          <w:szCs w:val="28"/>
        </w:rPr>
        <w:t xml:space="preserve">администрация города </w:t>
      </w:r>
      <w:r>
        <w:rPr>
          <w:sz w:val="28"/>
          <w:szCs w:val="28"/>
        </w:rPr>
        <w:t xml:space="preserve"> Вятские Поляны Кировской области» ПОСТАНОВЛЯЕТ:</w:t>
      </w:r>
    </w:p>
    <w:p w:rsidR="00C922A7" w:rsidRPr="00C922A7" w:rsidRDefault="00CA5AE5" w:rsidP="003409A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D4317">
        <w:rPr>
          <w:sz w:val="28"/>
          <w:szCs w:val="28"/>
        </w:rPr>
        <w:t xml:space="preserve"> </w:t>
      </w:r>
      <w:r w:rsidR="00F2369D">
        <w:rPr>
          <w:sz w:val="28"/>
          <w:szCs w:val="28"/>
        </w:rPr>
        <w:t>Внести изменения в</w:t>
      </w:r>
      <w:r w:rsidR="00A754E4">
        <w:rPr>
          <w:sz w:val="28"/>
          <w:szCs w:val="28"/>
        </w:rPr>
        <w:t xml:space="preserve"> </w:t>
      </w:r>
      <w:r w:rsidR="00E63F21" w:rsidRPr="00006A0E">
        <w:rPr>
          <w:bCs/>
          <w:sz w:val="28"/>
          <w:szCs w:val="28"/>
        </w:rPr>
        <w:t xml:space="preserve">план </w:t>
      </w:r>
      <w:r w:rsidR="00AE3BF3">
        <w:rPr>
          <w:bCs/>
          <w:sz w:val="28"/>
          <w:szCs w:val="28"/>
        </w:rPr>
        <w:t>реализации</w:t>
      </w:r>
      <w:r w:rsidR="00E63F21" w:rsidRPr="00006A0E">
        <w:rPr>
          <w:bCs/>
          <w:sz w:val="28"/>
          <w:szCs w:val="28"/>
        </w:rPr>
        <w:t xml:space="preserve"> муниципальной программы муниципального образования городского округа город Вятские Поляны Кировской области «Развитие транспортной системы» на 20</w:t>
      </w:r>
      <w:r w:rsidR="00AE3BF3">
        <w:rPr>
          <w:bCs/>
          <w:sz w:val="28"/>
          <w:szCs w:val="28"/>
        </w:rPr>
        <w:t>20</w:t>
      </w:r>
      <w:r w:rsidR="00E63F21" w:rsidRPr="00006A0E">
        <w:rPr>
          <w:bCs/>
          <w:sz w:val="28"/>
          <w:szCs w:val="28"/>
        </w:rPr>
        <w:t>-202</w:t>
      </w:r>
      <w:r w:rsidR="00AE3BF3">
        <w:rPr>
          <w:bCs/>
          <w:sz w:val="28"/>
          <w:szCs w:val="28"/>
        </w:rPr>
        <w:t>5</w:t>
      </w:r>
      <w:r w:rsidR="00E63F21" w:rsidRPr="00006A0E">
        <w:rPr>
          <w:bCs/>
          <w:sz w:val="28"/>
          <w:szCs w:val="28"/>
        </w:rPr>
        <w:t xml:space="preserve"> годы»</w:t>
      </w:r>
      <w:r w:rsidR="00AE3BF3">
        <w:rPr>
          <w:bCs/>
          <w:sz w:val="28"/>
          <w:szCs w:val="28"/>
        </w:rPr>
        <w:t xml:space="preserve"> на 202</w:t>
      </w:r>
      <w:r w:rsidR="0036005A">
        <w:rPr>
          <w:bCs/>
          <w:sz w:val="28"/>
          <w:szCs w:val="28"/>
        </w:rPr>
        <w:t>1</w:t>
      </w:r>
      <w:r w:rsidR="00AE3BF3">
        <w:rPr>
          <w:bCs/>
          <w:sz w:val="28"/>
          <w:szCs w:val="28"/>
        </w:rPr>
        <w:t xml:space="preserve"> год</w:t>
      </w:r>
      <w:r w:rsidR="001B0B35">
        <w:rPr>
          <w:sz w:val="28"/>
          <w:szCs w:val="28"/>
        </w:rPr>
        <w:t xml:space="preserve"> (далее –</w:t>
      </w:r>
      <w:r w:rsidR="00A754E4">
        <w:rPr>
          <w:sz w:val="28"/>
          <w:szCs w:val="28"/>
        </w:rPr>
        <w:t xml:space="preserve"> </w:t>
      </w:r>
      <w:r w:rsidR="001B0B35">
        <w:rPr>
          <w:sz w:val="28"/>
          <w:szCs w:val="28"/>
        </w:rPr>
        <w:t>План)</w:t>
      </w:r>
      <w:r w:rsidR="00C51B8A">
        <w:rPr>
          <w:sz w:val="28"/>
          <w:szCs w:val="28"/>
        </w:rPr>
        <w:t>,</w:t>
      </w:r>
      <w:r w:rsidR="001B0B35">
        <w:rPr>
          <w:sz w:val="28"/>
          <w:szCs w:val="28"/>
        </w:rPr>
        <w:t xml:space="preserve"> утвержденный постановлением  администрации  города Вятские Поляны  от 15.01.2021 № 49, изложив План в новой редакции </w:t>
      </w:r>
      <w:r w:rsidR="0082763D">
        <w:rPr>
          <w:sz w:val="28"/>
          <w:szCs w:val="28"/>
        </w:rPr>
        <w:t>согласно приложению</w:t>
      </w:r>
      <w:r w:rsidR="008165ED">
        <w:rPr>
          <w:sz w:val="28"/>
          <w:szCs w:val="28"/>
        </w:rPr>
        <w:t>.</w:t>
      </w:r>
    </w:p>
    <w:p w:rsidR="006D49AF" w:rsidRDefault="0082763D" w:rsidP="003409A2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93D4D">
        <w:rPr>
          <w:sz w:val="28"/>
          <w:szCs w:val="28"/>
        </w:rPr>
        <w:t>.</w:t>
      </w:r>
      <w:r w:rsidR="00A754E4">
        <w:rPr>
          <w:sz w:val="28"/>
          <w:szCs w:val="28"/>
        </w:rPr>
        <w:t xml:space="preserve"> </w:t>
      </w:r>
      <w:r w:rsidR="00A60E01" w:rsidRPr="005D79E5">
        <w:rPr>
          <w:sz w:val="28"/>
          <w:szCs w:val="28"/>
        </w:rPr>
        <w:t>Разместить</w:t>
      </w:r>
      <w:r w:rsidR="00A754E4">
        <w:rPr>
          <w:sz w:val="28"/>
          <w:szCs w:val="28"/>
        </w:rPr>
        <w:t xml:space="preserve"> </w:t>
      </w:r>
      <w:r w:rsidR="00A60E01" w:rsidRPr="005D79E5">
        <w:rPr>
          <w:sz w:val="28"/>
          <w:szCs w:val="28"/>
        </w:rPr>
        <w:t>постановление на официальном сайте администрации города Вятские Поляны в информационно-телекоммуникационной сети «Интернет».</w:t>
      </w:r>
    </w:p>
    <w:p w:rsidR="001B0B35" w:rsidRDefault="001B0B35" w:rsidP="003409A2">
      <w:pPr>
        <w:spacing w:line="240" w:lineRule="auto"/>
        <w:jc w:val="both"/>
        <w:rPr>
          <w:sz w:val="28"/>
          <w:szCs w:val="28"/>
        </w:rPr>
      </w:pPr>
    </w:p>
    <w:p w:rsidR="00A754E4" w:rsidRDefault="0036005A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019D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40071">
        <w:rPr>
          <w:sz w:val="28"/>
          <w:szCs w:val="28"/>
        </w:rPr>
        <w:t xml:space="preserve"> города</w:t>
      </w:r>
      <w:r w:rsidR="00B019DE">
        <w:rPr>
          <w:sz w:val="28"/>
          <w:szCs w:val="28"/>
        </w:rPr>
        <w:t xml:space="preserve"> Вятские Поляны</w:t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</w:p>
    <w:p w:rsidR="008165ED" w:rsidRDefault="00A754E4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36005A">
        <w:rPr>
          <w:sz w:val="28"/>
          <w:szCs w:val="28"/>
        </w:rPr>
        <w:t>В</w:t>
      </w:r>
      <w:r w:rsidR="007D6D32">
        <w:rPr>
          <w:sz w:val="28"/>
          <w:szCs w:val="28"/>
        </w:rPr>
        <w:t>.</w:t>
      </w:r>
      <w:r w:rsidR="0036005A">
        <w:rPr>
          <w:sz w:val="28"/>
          <w:szCs w:val="28"/>
        </w:rPr>
        <w:t>А</w:t>
      </w:r>
      <w:r w:rsidR="007D6D32">
        <w:rPr>
          <w:sz w:val="28"/>
          <w:szCs w:val="28"/>
        </w:rPr>
        <w:t xml:space="preserve">. </w:t>
      </w:r>
      <w:r w:rsidR="0036005A">
        <w:rPr>
          <w:sz w:val="28"/>
          <w:szCs w:val="28"/>
        </w:rPr>
        <w:t>Машкин</w:t>
      </w:r>
    </w:p>
    <w:p w:rsidR="00CA5AE5" w:rsidRDefault="00CA5AE5" w:rsidP="003409A2">
      <w:pPr>
        <w:spacing w:line="240" w:lineRule="auto"/>
        <w:jc w:val="both"/>
        <w:rPr>
          <w:sz w:val="36"/>
          <w:szCs w:val="36"/>
        </w:rPr>
      </w:pPr>
    </w:p>
    <w:p w:rsidR="00CA5AE5" w:rsidRDefault="00CA5AE5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ПОДГОТОВЛЕНО</w:t>
      </w:r>
    </w:p>
    <w:p w:rsidR="00C922A7" w:rsidRPr="00CA5AE5" w:rsidRDefault="00C922A7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директора муниципального </w:t>
      </w: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казенного учреждения «Организация </w:t>
      </w: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города Вятские Поляны»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Л.Ф. Медведева</w:t>
      </w:r>
    </w:p>
    <w:p w:rsidR="00C922A7" w:rsidRPr="00CA5AE5" w:rsidRDefault="00C922A7" w:rsidP="003409A2">
      <w:pPr>
        <w:spacing w:line="240" w:lineRule="auto"/>
        <w:jc w:val="both"/>
        <w:rPr>
          <w:sz w:val="36"/>
          <w:szCs w:val="36"/>
        </w:rPr>
      </w:pPr>
    </w:p>
    <w:sectPr w:rsidR="00C922A7" w:rsidRPr="00CA5AE5" w:rsidSect="00A754E4">
      <w:headerReference w:type="default" r:id="rId9"/>
      <w:pgSz w:w="11905" w:h="16837"/>
      <w:pgMar w:top="993" w:right="850" w:bottom="284" w:left="1701" w:header="284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32AC" w:rsidRDefault="001832AC" w:rsidP="00410FE2">
      <w:pPr>
        <w:spacing w:line="240" w:lineRule="auto"/>
      </w:pPr>
      <w:r>
        <w:separator/>
      </w:r>
    </w:p>
  </w:endnote>
  <w:endnote w:type="continuationSeparator" w:id="1">
    <w:p w:rsidR="001832AC" w:rsidRDefault="001832AC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NSimSun"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32AC" w:rsidRDefault="001832AC" w:rsidP="00410FE2">
      <w:pPr>
        <w:spacing w:line="240" w:lineRule="auto"/>
      </w:pPr>
      <w:r>
        <w:separator/>
      </w:r>
    </w:p>
  </w:footnote>
  <w:footnote w:type="continuationSeparator" w:id="1">
    <w:p w:rsidR="001832AC" w:rsidRDefault="001832AC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730121"/>
      <w:docPartObj>
        <w:docPartGallery w:val="Page Numbers (Top of Page)"/>
        <w:docPartUnique/>
      </w:docPartObj>
    </w:sdtPr>
    <w:sdtContent>
      <w:p w:rsidR="00CA5AE5" w:rsidRDefault="00EE31FC">
        <w:pPr>
          <w:pStyle w:val="aa"/>
          <w:jc w:val="center"/>
        </w:pPr>
        <w:r>
          <w:fldChar w:fldCharType="begin"/>
        </w:r>
        <w:r w:rsidR="00CA5AE5">
          <w:instrText>PAGE   \* MERGEFORMAT</w:instrText>
        </w:r>
        <w:r>
          <w:fldChar w:fldCharType="separate"/>
        </w:r>
        <w:r w:rsidR="00A754E4">
          <w:rPr>
            <w:noProof/>
          </w:rPr>
          <w:t>2</w:t>
        </w:r>
        <w:r>
          <w:fldChar w:fldCharType="end"/>
        </w:r>
      </w:p>
    </w:sdtContent>
  </w:sdt>
  <w:p w:rsidR="009124D2" w:rsidRDefault="009124D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8E226E"/>
    <w:rsid w:val="000043BD"/>
    <w:rsid w:val="00004C21"/>
    <w:rsid w:val="00006A0E"/>
    <w:rsid w:val="00013BD9"/>
    <w:rsid w:val="00015BD7"/>
    <w:rsid w:val="000242AC"/>
    <w:rsid w:val="000254EC"/>
    <w:rsid w:val="00030F16"/>
    <w:rsid w:val="00040071"/>
    <w:rsid w:val="000515F5"/>
    <w:rsid w:val="00057A0C"/>
    <w:rsid w:val="00061809"/>
    <w:rsid w:val="00072460"/>
    <w:rsid w:val="00075E5E"/>
    <w:rsid w:val="00083D39"/>
    <w:rsid w:val="00095222"/>
    <w:rsid w:val="000A303F"/>
    <w:rsid w:val="000A47CF"/>
    <w:rsid w:val="000A5B27"/>
    <w:rsid w:val="000B151C"/>
    <w:rsid w:val="000B5A80"/>
    <w:rsid w:val="000C0201"/>
    <w:rsid w:val="000C39E6"/>
    <w:rsid w:val="000D39C3"/>
    <w:rsid w:val="000E2536"/>
    <w:rsid w:val="000E3A7F"/>
    <w:rsid w:val="000E4F04"/>
    <w:rsid w:val="000F46BB"/>
    <w:rsid w:val="000F5DC0"/>
    <w:rsid w:val="000F6617"/>
    <w:rsid w:val="001063A9"/>
    <w:rsid w:val="0010707A"/>
    <w:rsid w:val="00110989"/>
    <w:rsid w:val="00111226"/>
    <w:rsid w:val="001114D5"/>
    <w:rsid w:val="00112B90"/>
    <w:rsid w:val="00112BA8"/>
    <w:rsid w:val="00114D8A"/>
    <w:rsid w:val="00115B44"/>
    <w:rsid w:val="00116F5C"/>
    <w:rsid w:val="001178F2"/>
    <w:rsid w:val="001255AF"/>
    <w:rsid w:val="00126F57"/>
    <w:rsid w:val="00136DEA"/>
    <w:rsid w:val="00145DEC"/>
    <w:rsid w:val="0016757F"/>
    <w:rsid w:val="001700FB"/>
    <w:rsid w:val="00171B74"/>
    <w:rsid w:val="0017521E"/>
    <w:rsid w:val="00176839"/>
    <w:rsid w:val="00180964"/>
    <w:rsid w:val="001832AC"/>
    <w:rsid w:val="00194274"/>
    <w:rsid w:val="001A06B4"/>
    <w:rsid w:val="001A3BB6"/>
    <w:rsid w:val="001A5D0B"/>
    <w:rsid w:val="001B0B35"/>
    <w:rsid w:val="001B3F06"/>
    <w:rsid w:val="001B4211"/>
    <w:rsid w:val="001B6AF4"/>
    <w:rsid w:val="001D330E"/>
    <w:rsid w:val="001E017D"/>
    <w:rsid w:val="001E297E"/>
    <w:rsid w:val="001F1112"/>
    <w:rsid w:val="001F5740"/>
    <w:rsid w:val="00204512"/>
    <w:rsid w:val="00205024"/>
    <w:rsid w:val="0020572B"/>
    <w:rsid w:val="002065ED"/>
    <w:rsid w:val="002065F6"/>
    <w:rsid w:val="00210557"/>
    <w:rsid w:val="002219BD"/>
    <w:rsid w:val="002235EB"/>
    <w:rsid w:val="00224683"/>
    <w:rsid w:val="00224D7E"/>
    <w:rsid w:val="00230BFE"/>
    <w:rsid w:val="002430B9"/>
    <w:rsid w:val="0025651F"/>
    <w:rsid w:val="00267D05"/>
    <w:rsid w:val="0027132B"/>
    <w:rsid w:val="00271B82"/>
    <w:rsid w:val="0027468C"/>
    <w:rsid w:val="0027750F"/>
    <w:rsid w:val="00286EFF"/>
    <w:rsid w:val="00290836"/>
    <w:rsid w:val="002A7B44"/>
    <w:rsid w:val="002B27A9"/>
    <w:rsid w:val="002B7D11"/>
    <w:rsid w:val="002C48EA"/>
    <w:rsid w:val="002C77D4"/>
    <w:rsid w:val="002D5A99"/>
    <w:rsid w:val="002E19D9"/>
    <w:rsid w:val="002E1D02"/>
    <w:rsid w:val="002E3BC7"/>
    <w:rsid w:val="002F634E"/>
    <w:rsid w:val="00310616"/>
    <w:rsid w:val="00311905"/>
    <w:rsid w:val="0031214F"/>
    <w:rsid w:val="003128F2"/>
    <w:rsid w:val="00313069"/>
    <w:rsid w:val="00321091"/>
    <w:rsid w:val="00327D72"/>
    <w:rsid w:val="0033620B"/>
    <w:rsid w:val="00337C00"/>
    <w:rsid w:val="003409A2"/>
    <w:rsid w:val="00343308"/>
    <w:rsid w:val="00345B92"/>
    <w:rsid w:val="0035561F"/>
    <w:rsid w:val="0036005A"/>
    <w:rsid w:val="003611C6"/>
    <w:rsid w:val="00370857"/>
    <w:rsid w:val="0037507F"/>
    <w:rsid w:val="003814C0"/>
    <w:rsid w:val="003824D0"/>
    <w:rsid w:val="00390867"/>
    <w:rsid w:val="00391707"/>
    <w:rsid w:val="00392A16"/>
    <w:rsid w:val="00393D4D"/>
    <w:rsid w:val="0039513D"/>
    <w:rsid w:val="003A03A9"/>
    <w:rsid w:val="003A46C1"/>
    <w:rsid w:val="003A4A72"/>
    <w:rsid w:val="003B1AFD"/>
    <w:rsid w:val="003C0FA2"/>
    <w:rsid w:val="003C1368"/>
    <w:rsid w:val="003D546B"/>
    <w:rsid w:val="003D588A"/>
    <w:rsid w:val="003E3D34"/>
    <w:rsid w:val="003E531F"/>
    <w:rsid w:val="003F640A"/>
    <w:rsid w:val="00401EE5"/>
    <w:rsid w:val="00410FE2"/>
    <w:rsid w:val="00422B71"/>
    <w:rsid w:val="004238BF"/>
    <w:rsid w:val="00425205"/>
    <w:rsid w:val="0042524B"/>
    <w:rsid w:val="00431BE3"/>
    <w:rsid w:val="004366C6"/>
    <w:rsid w:val="00436D48"/>
    <w:rsid w:val="00447768"/>
    <w:rsid w:val="004527D5"/>
    <w:rsid w:val="00452E62"/>
    <w:rsid w:val="00455F35"/>
    <w:rsid w:val="00462BE3"/>
    <w:rsid w:val="0046441E"/>
    <w:rsid w:val="0046461B"/>
    <w:rsid w:val="00466A10"/>
    <w:rsid w:val="004711F1"/>
    <w:rsid w:val="00483151"/>
    <w:rsid w:val="00483282"/>
    <w:rsid w:val="00495E47"/>
    <w:rsid w:val="004B3D3B"/>
    <w:rsid w:val="004C045B"/>
    <w:rsid w:val="004C3962"/>
    <w:rsid w:val="004C5370"/>
    <w:rsid w:val="004C6498"/>
    <w:rsid w:val="004D7955"/>
    <w:rsid w:val="004E4989"/>
    <w:rsid w:val="004F2BB1"/>
    <w:rsid w:val="004F7119"/>
    <w:rsid w:val="0050609C"/>
    <w:rsid w:val="00506420"/>
    <w:rsid w:val="00511324"/>
    <w:rsid w:val="005178D9"/>
    <w:rsid w:val="00521520"/>
    <w:rsid w:val="00536695"/>
    <w:rsid w:val="0053768D"/>
    <w:rsid w:val="00546BA3"/>
    <w:rsid w:val="00552453"/>
    <w:rsid w:val="00552E98"/>
    <w:rsid w:val="00555138"/>
    <w:rsid w:val="005602E5"/>
    <w:rsid w:val="00563A46"/>
    <w:rsid w:val="00565665"/>
    <w:rsid w:val="0056785A"/>
    <w:rsid w:val="005722DA"/>
    <w:rsid w:val="005752BE"/>
    <w:rsid w:val="005864E4"/>
    <w:rsid w:val="00594BB2"/>
    <w:rsid w:val="00594FB8"/>
    <w:rsid w:val="005B1AA1"/>
    <w:rsid w:val="005B608C"/>
    <w:rsid w:val="005B7534"/>
    <w:rsid w:val="005B78BA"/>
    <w:rsid w:val="005D79E5"/>
    <w:rsid w:val="005F5E06"/>
    <w:rsid w:val="005F649E"/>
    <w:rsid w:val="005F710F"/>
    <w:rsid w:val="006008EC"/>
    <w:rsid w:val="006015AD"/>
    <w:rsid w:val="006016DF"/>
    <w:rsid w:val="00604699"/>
    <w:rsid w:val="0060709C"/>
    <w:rsid w:val="006110ED"/>
    <w:rsid w:val="0061719A"/>
    <w:rsid w:val="006354ED"/>
    <w:rsid w:val="006461C4"/>
    <w:rsid w:val="0064646B"/>
    <w:rsid w:val="00654757"/>
    <w:rsid w:val="00654DA4"/>
    <w:rsid w:val="006568BC"/>
    <w:rsid w:val="00657BE1"/>
    <w:rsid w:val="00657FE9"/>
    <w:rsid w:val="00660ECB"/>
    <w:rsid w:val="00664705"/>
    <w:rsid w:val="00671AEA"/>
    <w:rsid w:val="00676FFB"/>
    <w:rsid w:val="006841F4"/>
    <w:rsid w:val="006878E3"/>
    <w:rsid w:val="00696B2E"/>
    <w:rsid w:val="006A46E4"/>
    <w:rsid w:val="006A4C18"/>
    <w:rsid w:val="006A50E4"/>
    <w:rsid w:val="006A65CA"/>
    <w:rsid w:val="006B23A3"/>
    <w:rsid w:val="006D03FC"/>
    <w:rsid w:val="006D49AF"/>
    <w:rsid w:val="006E0619"/>
    <w:rsid w:val="006E5A97"/>
    <w:rsid w:val="006F7D4F"/>
    <w:rsid w:val="0071095E"/>
    <w:rsid w:val="00721D4A"/>
    <w:rsid w:val="00722A6E"/>
    <w:rsid w:val="007266B7"/>
    <w:rsid w:val="007402C7"/>
    <w:rsid w:val="00743F3D"/>
    <w:rsid w:val="007508F9"/>
    <w:rsid w:val="00752ED5"/>
    <w:rsid w:val="0075332E"/>
    <w:rsid w:val="00753338"/>
    <w:rsid w:val="00754079"/>
    <w:rsid w:val="00766388"/>
    <w:rsid w:val="00773760"/>
    <w:rsid w:val="007741DE"/>
    <w:rsid w:val="0077745D"/>
    <w:rsid w:val="00777E0D"/>
    <w:rsid w:val="007959AC"/>
    <w:rsid w:val="00795EDE"/>
    <w:rsid w:val="007A0540"/>
    <w:rsid w:val="007A227B"/>
    <w:rsid w:val="007B345C"/>
    <w:rsid w:val="007B54E1"/>
    <w:rsid w:val="007C0D33"/>
    <w:rsid w:val="007D67FB"/>
    <w:rsid w:val="007D6D32"/>
    <w:rsid w:val="007E0E8F"/>
    <w:rsid w:val="007F097E"/>
    <w:rsid w:val="007F0FD4"/>
    <w:rsid w:val="007F12C5"/>
    <w:rsid w:val="007F21E8"/>
    <w:rsid w:val="008046A1"/>
    <w:rsid w:val="008165ED"/>
    <w:rsid w:val="0082763D"/>
    <w:rsid w:val="00827935"/>
    <w:rsid w:val="008635DC"/>
    <w:rsid w:val="00866A27"/>
    <w:rsid w:val="00872942"/>
    <w:rsid w:val="008745B3"/>
    <w:rsid w:val="00874F53"/>
    <w:rsid w:val="008818DE"/>
    <w:rsid w:val="0088443A"/>
    <w:rsid w:val="008869EE"/>
    <w:rsid w:val="00890EE5"/>
    <w:rsid w:val="00894491"/>
    <w:rsid w:val="00895657"/>
    <w:rsid w:val="008B7678"/>
    <w:rsid w:val="008C0C2D"/>
    <w:rsid w:val="008C3254"/>
    <w:rsid w:val="008C78C8"/>
    <w:rsid w:val="008D46F1"/>
    <w:rsid w:val="008D58C5"/>
    <w:rsid w:val="008D7D70"/>
    <w:rsid w:val="008E226E"/>
    <w:rsid w:val="008E57EB"/>
    <w:rsid w:val="008E607A"/>
    <w:rsid w:val="0090383B"/>
    <w:rsid w:val="009078BE"/>
    <w:rsid w:val="009111FB"/>
    <w:rsid w:val="009124D2"/>
    <w:rsid w:val="00915490"/>
    <w:rsid w:val="009165ED"/>
    <w:rsid w:val="00921CA4"/>
    <w:rsid w:val="0093336C"/>
    <w:rsid w:val="00937CB9"/>
    <w:rsid w:val="009411BC"/>
    <w:rsid w:val="00941B04"/>
    <w:rsid w:val="00956214"/>
    <w:rsid w:val="00964186"/>
    <w:rsid w:val="00966806"/>
    <w:rsid w:val="00967B2F"/>
    <w:rsid w:val="00983119"/>
    <w:rsid w:val="009927B1"/>
    <w:rsid w:val="009A277D"/>
    <w:rsid w:val="009B232D"/>
    <w:rsid w:val="009B6096"/>
    <w:rsid w:val="009D4317"/>
    <w:rsid w:val="009D6BE0"/>
    <w:rsid w:val="009D6E36"/>
    <w:rsid w:val="009F0B25"/>
    <w:rsid w:val="009F102B"/>
    <w:rsid w:val="00A03155"/>
    <w:rsid w:val="00A1220A"/>
    <w:rsid w:val="00A25376"/>
    <w:rsid w:val="00A33285"/>
    <w:rsid w:val="00A36085"/>
    <w:rsid w:val="00A3644A"/>
    <w:rsid w:val="00A36B53"/>
    <w:rsid w:val="00A5005F"/>
    <w:rsid w:val="00A60660"/>
    <w:rsid w:val="00A60E01"/>
    <w:rsid w:val="00A66A1E"/>
    <w:rsid w:val="00A71518"/>
    <w:rsid w:val="00A72C72"/>
    <w:rsid w:val="00A754E4"/>
    <w:rsid w:val="00A77453"/>
    <w:rsid w:val="00A77A3B"/>
    <w:rsid w:val="00A84AF1"/>
    <w:rsid w:val="00A850E6"/>
    <w:rsid w:val="00A8554D"/>
    <w:rsid w:val="00A9203B"/>
    <w:rsid w:val="00A94BCE"/>
    <w:rsid w:val="00AA027F"/>
    <w:rsid w:val="00AB3725"/>
    <w:rsid w:val="00AB4216"/>
    <w:rsid w:val="00AB523C"/>
    <w:rsid w:val="00AB6F40"/>
    <w:rsid w:val="00AC4CB3"/>
    <w:rsid w:val="00AD5E30"/>
    <w:rsid w:val="00AE374F"/>
    <w:rsid w:val="00AE3BF3"/>
    <w:rsid w:val="00AE6D9A"/>
    <w:rsid w:val="00AF4751"/>
    <w:rsid w:val="00B0060E"/>
    <w:rsid w:val="00B019DE"/>
    <w:rsid w:val="00B12680"/>
    <w:rsid w:val="00B13B72"/>
    <w:rsid w:val="00B13ED6"/>
    <w:rsid w:val="00B364A6"/>
    <w:rsid w:val="00B42853"/>
    <w:rsid w:val="00B4395D"/>
    <w:rsid w:val="00B4554C"/>
    <w:rsid w:val="00B47AD4"/>
    <w:rsid w:val="00B47F6F"/>
    <w:rsid w:val="00B572D6"/>
    <w:rsid w:val="00B6256F"/>
    <w:rsid w:val="00B634AF"/>
    <w:rsid w:val="00B80099"/>
    <w:rsid w:val="00B8391E"/>
    <w:rsid w:val="00B83ABC"/>
    <w:rsid w:val="00B9084C"/>
    <w:rsid w:val="00B95E30"/>
    <w:rsid w:val="00B95F84"/>
    <w:rsid w:val="00BA13A3"/>
    <w:rsid w:val="00BA52D4"/>
    <w:rsid w:val="00BA65CB"/>
    <w:rsid w:val="00BA66AB"/>
    <w:rsid w:val="00BB3337"/>
    <w:rsid w:val="00BC00DB"/>
    <w:rsid w:val="00BD3D70"/>
    <w:rsid w:val="00BD7AAB"/>
    <w:rsid w:val="00BE42B4"/>
    <w:rsid w:val="00BE4D85"/>
    <w:rsid w:val="00BF2436"/>
    <w:rsid w:val="00BF43B6"/>
    <w:rsid w:val="00C001F1"/>
    <w:rsid w:val="00C125EC"/>
    <w:rsid w:val="00C15A6B"/>
    <w:rsid w:val="00C17284"/>
    <w:rsid w:val="00C208D0"/>
    <w:rsid w:val="00C248C4"/>
    <w:rsid w:val="00C25D5D"/>
    <w:rsid w:val="00C2672A"/>
    <w:rsid w:val="00C2772F"/>
    <w:rsid w:val="00C358F7"/>
    <w:rsid w:val="00C51B8A"/>
    <w:rsid w:val="00C575B3"/>
    <w:rsid w:val="00C65E04"/>
    <w:rsid w:val="00C715C7"/>
    <w:rsid w:val="00C77EA5"/>
    <w:rsid w:val="00C80253"/>
    <w:rsid w:val="00C922A7"/>
    <w:rsid w:val="00C96C7A"/>
    <w:rsid w:val="00CA5AE5"/>
    <w:rsid w:val="00CB5199"/>
    <w:rsid w:val="00CC733A"/>
    <w:rsid w:val="00CD7255"/>
    <w:rsid w:val="00CE0D67"/>
    <w:rsid w:val="00CE521F"/>
    <w:rsid w:val="00CE79BA"/>
    <w:rsid w:val="00CF4A4A"/>
    <w:rsid w:val="00CF5930"/>
    <w:rsid w:val="00D02C4D"/>
    <w:rsid w:val="00D03645"/>
    <w:rsid w:val="00D20110"/>
    <w:rsid w:val="00D27B01"/>
    <w:rsid w:val="00D33123"/>
    <w:rsid w:val="00D416B6"/>
    <w:rsid w:val="00D4349D"/>
    <w:rsid w:val="00D44D6B"/>
    <w:rsid w:val="00D5679E"/>
    <w:rsid w:val="00D567A3"/>
    <w:rsid w:val="00D60F49"/>
    <w:rsid w:val="00D643C9"/>
    <w:rsid w:val="00D73220"/>
    <w:rsid w:val="00D74486"/>
    <w:rsid w:val="00D83427"/>
    <w:rsid w:val="00D86597"/>
    <w:rsid w:val="00D93745"/>
    <w:rsid w:val="00DA10A7"/>
    <w:rsid w:val="00DB35A7"/>
    <w:rsid w:val="00DB6C22"/>
    <w:rsid w:val="00DC512D"/>
    <w:rsid w:val="00DC66C7"/>
    <w:rsid w:val="00DD3474"/>
    <w:rsid w:val="00DD67A2"/>
    <w:rsid w:val="00DD7A65"/>
    <w:rsid w:val="00DE2166"/>
    <w:rsid w:val="00DE5AD5"/>
    <w:rsid w:val="00E114E3"/>
    <w:rsid w:val="00E31296"/>
    <w:rsid w:val="00E35790"/>
    <w:rsid w:val="00E37DBE"/>
    <w:rsid w:val="00E43AA7"/>
    <w:rsid w:val="00E442C8"/>
    <w:rsid w:val="00E54F10"/>
    <w:rsid w:val="00E60FD2"/>
    <w:rsid w:val="00E6297D"/>
    <w:rsid w:val="00E63F21"/>
    <w:rsid w:val="00E700D0"/>
    <w:rsid w:val="00E93E17"/>
    <w:rsid w:val="00E940CF"/>
    <w:rsid w:val="00EA4D0B"/>
    <w:rsid w:val="00EB26E4"/>
    <w:rsid w:val="00EB3DEC"/>
    <w:rsid w:val="00EC7A90"/>
    <w:rsid w:val="00ED0968"/>
    <w:rsid w:val="00EE10B3"/>
    <w:rsid w:val="00EE31FC"/>
    <w:rsid w:val="00EE662F"/>
    <w:rsid w:val="00EF3930"/>
    <w:rsid w:val="00F11E6E"/>
    <w:rsid w:val="00F158F5"/>
    <w:rsid w:val="00F163EC"/>
    <w:rsid w:val="00F175DD"/>
    <w:rsid w:val="00F20D21"/>
    <w:rsid w:val="00F2369D"/>
    <w:rsid w:val="00F2453D"/>
    <w:rsid w:val="00F26F4A"/>
    <w:rsid w:val="00F27A25"/>
    <w:rsid w:val="00F41BA3"/>
    <w:rsid w:val="00F465CA"/>
    <w:rsid w:val="00F46EEA"/>
    <w:rsid w:val="00F47FFA"/>
    <w:rsid w:val="00F50B81"/>
    <w:rsid w:val="00F62E00"/>
    <w:rsid w:val="00F63125"/>
    <w:rsid w:val="00F64030"/>
    <w:rsid w:val="00F67B13"/>
    <w:rsid w:val="00F70103"/>
    <w:rsid w:val="00F7023E"/>
    <w:rsid w:val="00F72194"/>
    <w:rsid w:val="00F72D5A"/>
    <w:rsid w:val="00F8347B"/>
    <w:rsid w:val="00F9626B"/>
    <w:rsid w:val="00F96F98"/>
    <w:rsid w:val="00FB593C"/>
    <w:rsid w:val="00FC6FA6"/>
    <w:rsid w:val="00FE1BEA"/>
    <w:rsid w:val="00FE439B"/>
    <w:rsid w:val="00FE5F77"/>
    <w:rsid w:val="00FF1C01"/>
    <w:rsid w:val="00FF3C2F"/>
    <w:rsid w:val="00FF6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13DDDF-9557-4281-A994-FC519E361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User2306</cp:lastModifiedBy>
  <cp:revision>6</cp:revision>
  <cp:lastPrinted>2021-04-09T03:55:00Z</cp:lastPrinted>
  <dcterms:created xsi:type="dcterms:W3CDTF">2021-04-13T08:12:00Z</dcterms:created>
  <dcterms:modified xsi:type="dcterms:W3CDTF">2021-04-13T08:19:00Z</dcterms:modified>
</cp:coreProperties>
</file>