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E20230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14.01.2022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="00CA5AE5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>55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6005A">
        <w:rPr>
          <w:b/>
          <w:bCs/>
          <w:sz w:val="28"/>
          <w:szCs w:val="28"/>
        </w:rPr>
        <w:t>б</w:t>
      </w:r>
      <w:r w:rsidR="00E20230">
        <w:rPr>
          <w:b/>
          <w:bCs/>
          <w:sz w:val="28"/>
          <w:szCs w:val="28"/>
        </w:rPr>
        <w:t xml:space="preserve"> </w:t>
      </w:r>
      <w:r w:rsidR="00654757">
        <w:rPr>
          <w:b/>
          <w:bCs/>
          <w:sz w:val="28"/>
          <w:szCs w:val="28"/>
        </w:rPr>
        <w:t>утверждении</w:t>
      </w:r>
      <w:r w:rsidR="00E20230">
        <w:rPr>
          <w:b/>
          <w:bCs/>
          <w:sz w:val="28"/>
          <w:szCs w:val="28"/>
        </w:rPr>
        <w:t xml:space="preserve"> </w:t>
      </w:r>
      <w:r w:rsidR="00112BA8">
        <w:rPr>
          <w:b/>
          <w:bCs/>
          <w:sz w:val="28"/>
          <w:szCs w:val="28"/>
        </w:rPr>
        <w:t>план</w:t>
      </w:r>
      <w:r w:rsidR="00654757">
        <w:rPr>
          <w:b/>
          <w:bCs/>
          <w:sz w:val="28"/>
          <w:szCs w:val="28"/>
        </w:rPr>
        <w:t>а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CC5694">
        <w:rPr>
          <w:b/>
          <w:bCs/>
          <w:sz w:val="28"/>
          <w:szCs w:val="28"/>
        </w:rPr>
        <w:t>2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Вятскополянской городской Думы </w:t>
      </w:r>
      <w:r w:rsidR="00830918" w:rsidRPr="0036797C">
        <w:rPr>
          <w:bCs/>
          <w:color w:val="030000"/>
          <w:sz w:val="28"/>
          <w:szCs w:val="28"/>
          <w:shd w:val="clear" w:color="auto" w:fill="FFFFFF"/>
        </w:rPr>
        <w:t>от</w:t>
      </w:r>
      <w:r w:rsidR="00830918" w:rsidRPr="0036797C">
        <w:rPr>
          <w:color w:val="030000"/>
          <w:sz w:val="28"/>
          <w:szCs w:val="28"/>
          <w:shd w:val="clear" w:color="auto" w:fill="FFFFFF"/>
        </w:rPr>
        <w:t> </w:t>
      </w:r>
      <w:r w:rsidR="00830918" w:rsidRPr="0036797C">
        <w:rPr>
          <w:bCs/>
          <w:color w:val="030000"/>
          <w:sz w:val="28"/>
          <w:szCs w:val="28"/>
          <w:shd w:val="clear" w:color="auto" w:fill="FFFFFF"/>
        </w:rPr>
        <w:t>14</w:t>
      </w:r>
      <w:r w:rsidR="00830918" w:rsidRPr="0036797C">
        <w:rPr>
          <w:color w:val="030000"/>
          <w:sz w:val="28"/>
          <w:szCs w:val="28"/>
          <w:shd w:val="clear" w:color="auto" w:fill="FFFFFF"/>
        </w:rPr>
        <w:t>.</w:t>
      </w:r>
      <w:r w:rsidR="00830918" w:rsidRPr="0036797C">
        <w:rPr>
          <w:bCs/>
          <w:color w:val="030000"/>
          <w:sz w:val="28"/>
          <w:szCs w:val="28"/>
          <w:shd w:val="clear" w:color="auto" w:fill="FFFFFF"/>
        </w:rPr>
        <w:t>12</w:t>
      </w:r>
      <w:r w:rsidR="00830918" w:rsidRPr="0036797C">
        <w:rPr>
          <w:color w:val="030000"/>
          <w:sz w:val="28"/>
          <w:szCs w:val="28"/>
          <w:shd w:val="clear" w:color="auto" w:fill="FFFFFF"/>
        </w:rPr>
        <w:t>.</w:t>
      </w:r>
      <w:r w:rsidR="00830918" w:rsidRPr="0036797C">
        <w:rPr>
          <w:bCs/>
          <w:color w:val="030000"/>
          <w:sz w:val="28"/>
          <w:szCs w:val="28"/>
          <w:shd w:val="clear" w:color="auto" w:fill="FFFFFF"/>
        </w:rPr>
        <w:t>2021</w:t>
      </w:r>
      <w:r w:rsidR="00830918" w:rsidRPr="0036797C">
        <w:rPr>
          <w:color w:val="030000"/>
          <w:sz w:val="28"/>
          <w:szCs w:val="28"/>
          <w:shd w:val="clear" w:color="auto" w:fill="FFFFFF"/>
        </w:rPr>
        <w:t> № 4/23</w:t>
      </w:r>
      <w:r w:rsidR="00830918">
        <w:rPr>
          <w:rFonts w:ascii="Trebuchet MS" w:hAnsi="Trebuchet MS"/>
          <w:color w:val="030000"/>
          <w:sz w:val="21"/>
          <w:szCs w:val="21"/>
          <w:shd w:val="clear" w:color="auto" w:fill="FFFFFF"/>
        </w:rPr>
        <w:t> </w:t>
      </w:r>
      <w:r w:rsidR="00830918" w:rsidRPr="0036797C">
        <w:rPr>
          <w:color w:val="030000"/>
          <w:sz w:val="28"/>
          <w:szCs w:val="28"/>
          <w:shd w:val="clear" w:color="auto" w:fill="FFFFFF"/>
        </w:rPr>
        <w:t>«О бюджете муниципального образования городского округа город Вятские Поляны Кировской области на 2022 год и на плановый период 2023 и 2024 годов»</w:t>
      </w:r>
      <w:r w:rsidR="00536695">
        <w:rPr>
          <w:sz w:val="28"/>
          <w:szCs w:val="28"/>
        </w:rPr>
        <w:t xml:space="preserve">администрация города </w:t>
      </w:r>
      <w:bookmarkStart w:id="0" w:name="_GoBack"/>
      <w:bookmarkEnd w:id="0"/>
      <w:r>
        <w:rPr>
          <w:sz w:val="28"/>
          <w:szCs w:val="28"/>
        </w:rPr>
        <w:t xml:space="preserve"> Вятские Поляны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6005A">
        <w:rPr>
          <w:sz w:val="28"/>
          <w:szCs w:val="28"/>
        </w:rPr>
        <w:t xml:space="preserve">Утвердить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1D68C7">
        <w:rPr>
          <w:bCs/>
          <w:sz w:val="28"/>
          <w:szCs w:val="28"/>
        </w:rPr>
        <w:t>2</w:t>
      </w:r>
      <w:r w:rsidR="00AE3BF3">
        <w:rPr>
          <w:bCs/>
          <w:sz w:val="28"/>
          <w:szCs w:val="28"/>
        </w:rPr>
        <w:t xml:space="preserve"> год</w:t>
      </w:r>
      <w:r w:rsidR="0082763D">
        <w:rPr>
          <w:sz w:val="28"/>
          <w:szCs w:val="28"/>
        </w:rPr>
        <w:t xml:space="preserve"> 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A60E01" w:rsidRPr="005D79E5">
        <w:rPr>
          <w:sz w:val="28"/>
          <w:szCs w:val="28"/>
        </w:rPr>
        <w:t>Разместитьпостановление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6D49AF" w:rsidRPr="00CA5AE5" w:rsidRDefault="006D49AF" w:rsidP="004C6498">
      <w:pPr>
        <w:tabs>
          <w:tab w:val="left" w:pos="0"/>
        </w:tabs>
        <w:autoSpaceDE w:val="0"/>
        <w:ind w:firstLine="709"/>
        <w:jc w:val="both"/>
        <w:rPr>
          <w:sz w:val="72"/>
          <w:szCs w:val="72"/>
        </w:rPr>
      </w:pPr>
    </w:p>
    <w:p w:rsidR="00E20230" w:rsidRDefault="0036005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</w:p>
    <w:p w:rsidR="008165ED" w:rsidRDefault="00E2023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CA5AE5">
        <w:rPr>
          <w:sz w:val="28"/>
          <w:szCs w:val="28"/>
        </w:rPr>
        <w:tab/>
      </w:r>
      <w:r w:rsidR="0036005A">
        <w:rPr>
          <w:sz w:val="28"/>
          <w:szCs w:val="28"/>
        </w:rPr>
        <w:t>В</w:t>
      </w:r>
      <w:r w:rsidR="007D6D32">
        <w:rPr>
          <w:sz w:val="28"/>
          <w:szCs w:val="28"/>
        </w:rPr>
        <w:t>.</w:t>
      </w:r>
      <w:r w:rsidR="0036005A">
        <w:rPr>
          <w:sz w:val="28"/>
          <w:szCs w:val="28"/>
        </w:rPr>
        <w:t>А</w:t>
      </w:r>
      <w:r w:rsidR="007D6D32">
        <w:rPr>
          <w:sz w:val="28"/>
          <w:szCs w:val="28"/>
        </w:rPr>
        <w:t xml:space="preserve">. </w:t>
      </w:r>
      <w:r w:rsidR="0036005A">
        <w:rPr>
          <w:sz w:val="28"/>
          <w:szCs w:val="28"/>
        </w:rPr>
        <w:t>Машкин</w:t>
      </w:r>
    </w:p>
    <w:p w:rsidR="006D49AF" w:rsidRDefault="006D49AF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3409A2" w:rsidRDefault="003409A2" w:rsidP="003409A2">
      <w:pPr>
        <w:spacing w:line="240" w:lineRule="auto"/>
        <w:jc w:val="both"/>
        <w:rPr>
          <w:sz w:val="36"/>
          <w:szCs w:val="36"/>
        </w:rPr>
      </w:pPr>
    </w:p>
    <w:p w:rsidR="003409A2" w:rsidRDefault="003409A2" w:rsidP="003409A2">
      <w:pPr>
        <w:spacing w:line="240" w:lineRule="auto"/>
        <w:jc w:val="both"/>
        <w:rPr>
          <w:sz w:val="36"/>
          <w:szCs w:val="36"/>
        </w:rPr>
      </w:pPr>
    </w:p>
    <w:p w:rsidR="003409A2" w:rsidRPr="006D49AF" w:rsidRDefault="003409A2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sectPr w:rsidR="00C922A7" w:rsidRPr="00CA5AE5" w:rsidSect="00CA5AE5">
      <w:headerReference w:type="default" r:id="rId9"/>
      <w:pgSz w:w="11905" w:h="16837"/>
      <w:pgMar w:top="568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26C6" w:rsidRDefault="00DA26C6" w:rsidP="00410FE2">
      <w:pPr>
        <w:spacing w:line="240" w:lineRule="auto"/>
      </w:pPr>
      <w:r>
        <w:separator/>
      </w:r>
    </w:p>
  </w:endnote>
  <w:endnote w:type="continuationSeparator" w:id="1">
    <w:p w:rsidR="00DA26C6" w:rsidRDefault="00DA26C6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26C6" w:rsidRDefault="00DA26C6" w:rsidP="00410FE2">
      <w:pPr>
        <w:spacing w:line="240" w:lineRule="auto"/>
      </w:pPr>
      <w:r>
        <w:separator/>
      </w:r>
    </w:p>
  </w:footnote>
  <w:footnote w:type="continuationSeparator" w:id="1">
    <w:p w:rsidR="00DA26C6" w:rsidRDefault="00DA26C6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AE5" w:rsidRDefault="00CA5AE5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E2536"/>
    <w:rsid w:val="000E3A7F"/>
    <w:rsid w:val="000E4F04"/>
    <w:rsid w:val="000F46BB"/>
    <w:rsid w:val="000F5DC0"/>
    <w:rsid w:val="000F6617"/>
    <w:rsid w:val="00104B2F"/>
    <w:rsid w:val="001063A9"/>
    <w:rsid w:val="0010707A"/>
    <w:rsid w:val="00110989"/>
    <w:rsid w:val="00111226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3F06"/>
    <w:rsid w:val="001B4211"/>
    <w:rsid w:val="001B6AF4"/>
    <w:rsid w:val="001D330E"/>
    <w:rsid w:val="001D68C7"/>
    <w:rsid w:val="001E017D"/>
    <w:rsid w:val="001F1112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F634E"/>
    <w:rsid w:val="00310616"/>
    <w:rsid w:val="00311905"/>
    <w:rsid w:val="0031214F"/>
    <w:rsid w:val="003128F2"/>
    <w:rsid w:val="00313069"/>
    <w:rsid w:val="00321091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3D3B"/>
    <w:rsid w:val="004C045B"/>
    <w:rsid w:val="004C3962"/>
    <w:rsid w:val="004C5370"/>
    <w:rsid w:val="004C6498"/>
    <w:rsid w:val="004D7955"/>
    <w:rsid w:val="004E4989"/>
    <w:rsid w:val="004F2BB1"/>
    <w:rsid w:val="004F7119"/>
    <w:rsid w:val="00506420"/>
    <w:rsid w:val="00511324"/>
    <w:rsid w:val="005178D9"/>
    <w:rsid w:val="00521520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15AD"/>
    <w:rsid w:val="006016DF"/>
    <w:rsid w:val="00604699"/>
    <w:rsid w:val="0060709C"/>
    <w:rsid w:val="006110ED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D6566"/>
    <w:rsid w:val="006E0619"/>
    <w:rsid w:val="006E5A97"/>
    <w:rsid w:val="006F7D4F"/>
    <w:rsid w:val="0071095E"/>
    <w:rsid w:val="00721D4A"/>
    <w:rsid w:val="00722A6E"/>
    <w:rsid w:val="007266B7"/>
    <w:rsid w:val="007402C7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8046A1"/>
    <w:rsid w:val="008165ED"/>
    <w:rsid w:val="0082763D"/>
    <w:rsid w:val="00827935"/>
    <w:rsid w:val="00830918"/>
    <w:rsid w:val="008635DC"/>
    <w:rsid w:val="00866A27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A4624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A277D"/>
    <w:rsid w:val="009B232D"/>
    <w:rsid w:val="009B6096"/>
    <w:rsid w:val="009D6BE0"/>
    <w:rsid w:val="009D6E36"/>
    <w:rsid w:val="009F0B25"/>
    <w:rsid w:val="009F102B"/>
    <w:rsid w:val="00A03155"/>
    <w:rsid w:val="00A1220A"/>
    <w:rsid w:val="00A33285"/>
    <w:rsid w:val="00A36085"/>
    <w:rsid w:val="00A3644A"/>
    <w:rsid w:val="00A36B53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374F"/>
    <w:rsid w:val="00AE3BF3"/>
    <w:rsid w:val="00B0060E"/>
    <w:rsid w:val="00B019DE"/>
    <w:rsid w:val="00B12680"/>
    <w:rsid w:val="00B13ED6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71A13"/>
    <w:rsid w:val="00B80099"/>
    <w:rsid w:val="00B8391E"/>
    <w:rsid w:val="00B83ABC"/>
    <w:rsid w:val="00B9084C"/>
    <w:rsid w:val="00B95E30"/>
    <w:rsid w:val="00B95F84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72F"/>
    <w:rsid w:val="00C358F7"/>
    <w:rsid w:val="00C575B3"/>
    <w:rsid w:val="00C65E04"/>
    <w:rsid w:val="00C715C7"/>
    <w:rsid w:val="00C77EA5"/>
    <w:rsid w:val="00C80253"/>
    <w:rsid w:val="00C922A7"/>
    <w:rsid w:val="00C96C7A"/>
    <w:rsid w:val="00CA5AE5"/>
    <w:rsid w:val="00CB5199"/>
    <w:rsid w:val="00CC5694"/>
    <w:rsid w:val="00CC67E5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0110"/>
    <w:rsid w:val="00D27B01"/>
    <w:rsid w:val="00D416B6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A26C6"/>
    <w:rsid w:val="00DB35A7"/>
    <w:rsid w:val="00DB6C22"/>
    <w:rsid w:val="00DC512D"/>
    <w:rsid w:val="00DC66C7"/>
    <w:rsid w:val="00DD3474"/>
    <w:rsid w:val="00DD67A2"/>
    <w:rsid w:val="00DD7A65"/>
    <w:rsid w:val="00DE2166"/>
    <w:rsid w:val="00DE4FFF"/>
    <w:rsid w:val="00DE5AD5"/>
    <w:rsid w:val="00E0630A"/>
    <w:rsid w:val="00E114E3"/>
    <w:rsid w:val="00E20230"/>
    <w:rsid w:val="00E31296"/>
    <w:rsid w:val="00E35790"/>
    <w:rsid w:val="00E37DBE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7D8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453D"/>
    <w:rsid w:val="00F26F4A"/>
    <w:rsid w:val="00F27A25"/>
    <w:rsid w:val="00F41BA3"/>
    <w:rsid w:val="00F465CA"/>
    <w:rsid w:val="00F46EEA"/>
    <w:rsid w:val="00F50B81"/>
    <w:rsid w:val="00F62E00"/>
    <w:rsid w:val="00F63125"/>
    <w:rsid w:val="00F64030"/>
    <w:rsid w:val="00F67B13"/>
    <w:rsid w:val="00F70103"/>
    <w:rsid w:val="00F7023E"/>
    <w:rsid w:val="00F72D5A"/>
    <w:rsid w:val="00F8347B"/>
    <w:rsid w:val="00F9626B"/>
    <w:rsid w:val="00FB593C"/>
    <w:rsid w:val="00FC6FA6"/>
    <w:rsid w:val="00FE1BEA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14DBC-274B-4513-9199-0AA93CFDC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2</cp:revision>
  <cp:lastPrinted>2022-01-14T11:44:00Z</cp:lastPrinted>
  <dcterms:created xsi:type="dcterms:W3CDTF">2022-01-14T11:45:00Z</dcterms:created>
  <dcterms:modified xsi:type="dcterms:W3CDTF">2022-01-14T11:45:00Z</dcterms:modified>
</cp:coreProperties>
</file>