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513FE1" w:rsidP="002D7806">
      <w:pPr>
        <w:spacing w:after="240" w:line="240" w:lineRule="auto"/>
        <w:jc w:val="center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2.5pt" filled="t">
            <v:fill color2="black"/>
            <v:imagedata r:id="rId8" o:title=""/>
          </v:shape>
        </w:pict>
      </w:r>
    </w:p>
    <w:p w:rsidR="00A60E01" w:rsidRDefault="00A60E01" w:rsidP="002D7806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2D7806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8147B" w:rsidRDefault="0018147B" w:rsidP="002D7806">
      <w:pPr>
        <w:spacing w:line="240" w:lineRule="auto"/>
        <w:jc w:val="center"/>
        <w:rPr>
          <w:b/>
          <w:bCs/>
          <w:sz w:val="28"/>
        </w:rPr>
      </w:pPr>
    </w:p>
    <w:p w:rsidR="001945CF" w:rsidRDefault="00A60E01" w:rsidP="00D44D29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1945CF" w:rsidRDefault="001945CF" w:rsidP="002D7806">
      <w:pPr>
        <w:spacing w:line="240" w:lineRule="auto"/>
        <w:jc w:val="center"/>
        <w:rPr>
          <w:b/>
          <w:bCs/>
          <w:sz w:val="32"/>
          <w:szCs w:val="32"/>
        </w:rPr>
      </w:pPr>
    </w:p>
    <w:p w:rsidR="002D7806" w:rsidRPr="00D44D29" w:rsidRDefault="00D44D29" w:rsidP="00D44D29">
      <w:pPr>
        <w:spacing w:line="240" w:lineRule="auto"/>
        <w:rPr>
          <w:sz w:val="28"/>
          <w:szCs w:val="28"/>
          <w:u w:val="single"/>
        </w:rPr>
      </w:pPr>
      <w:r w:rsidRPr="00D44D29">
        <w:rPr>
          <w:sz w:val="28"/>
          <w:szCs w:val="28"/>
          <w:u w:val="single"/>
        </w:rPr>
        <w:t>23.04.2020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2D7806">
        <w:rPr>
          <w:sz w:val="28"/>
          <w:szCs w:val="28"/>
        </w:rPr>
        <w:tab/>
      </w:r>
      <w:r w:rsidR="002D7806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</w:t>
      </w:r>
      <w:r w:rsidR="002D7806">
        <w:rPr>
          <w:sz w:val="28"/>
          <w:szCs w:val="28"/>
        </w:rPr>
        <w:t xml:space="preserve">  </w:t>
      </w:r>
      <w:r w:rsidR="00A60E01" w:rsidRPr="0075212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44D29">
        <w:rPr>
          <w:sz w:val="28"/>
          <w:szCs w:val="28"/>
          <w:u w:val="single"/>
        </w:rPr>
        <w:t>584</w:t>
      </w:r>
    </w:p>
    <w:p w:rsidR="00A60E01" w:rsidRDefault="00A60E01" w:rsidP="002D7806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Pr="002D7806" w:rsidRDefault="00A60E01" w:rsidP="002D7806">
      <w:pPr>
        <w:spacing w:line="240" w:lineRule="auto"/>
        <w:jc w:val="center"/>
        <w:rPr>
          <w:sz w:val="48"/>
          <w:szCs w:val="48"/>
        </w:rPr>
      </w:pPr>
    </w:p>
    <w:p w:rsidR="00A60E01" w:rsidRDefault="00A60E01" w:rsidP="002D780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</w:t>
      </w:r>
    </w:p>
    <w:p w:rsidR="00A60E01" w:rsidRDefault="00A60E01" w:rsidP="002D7806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город Вятские Поляны Кировской области </w:t>
      </w:r>
    </w:p>
    <w:p w:rsidR="00A60E01" w:rsidRDefault="00A60E01" w:rsidP="002D7806">
      <w:pPr>
        <w:spacing w:line="240" w:lineRule="auto"/>
        <w:jc w:val="center"/>
        <w:rPr>
          <w:rFonts w:eastAsia="NSimSun"/>
          <w:b/>
          <w:bCs/>
          <w:sz w:val="28"/>
          <w:szCs w:val="28"/>
        </w:rPr>
      </w:pP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3E6B0E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3E6B0E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</w:p>
    <w:p w:rsidR="00A60E01" w:rsidRDefault="00A60E01">
      <w:pPr>
        <w:spacing w:line="240" w:lineRule="auto"/>
        <w:jc w:val="center"/>
        <w:rPr>
          <w:b/>
          <w:bCs/>
          <w:sz w:val="48"/>
          <w:szCs w:val="48"/>
        </w:rPr>
      </w:pPr>
    </w:p>
    <w:p w:rsidR="00A60E01" w:rsidRDefault="00A60E01" w:rsidP="00823F31">
      <w:pPr>
        <w:tabs>
          <w:tab w:val="left" w:pos="0"/>
        </w:tabs>
        <w:autoSpaceDE w:val="0"/>
        <w:ind w:firstLine="724"/>
        <w:jc w:val="both"/>
        <w:rPr>
          <w:sz w:val="28"/>
          <w:szCs w:val="28"/>
        </w:rPr>
      </w:pPr>
      <w:r w:rsidRPr="00EE46FB">
        <w:rPr>
          <w:sz w:val="28"/>
          <w:szCs w:val="28"/>
        </w:rPr>
        <w:t>В с</w:t>
      </w:r>
      <w:r w:rsidR="00C808B2" w:rsidRPr="00EE46FB">
        <w:rPr>
          <w:sz w:val="28"/>
          <w:szCs w:val="28"/>
        </w:rPr>
        <w:t xml:space="preserve">оответствии с </w:t>
      </w:r>
      <w:r w:rsidR="00EE46FB" w:rsidRPr="00EE46FB">
        <w:rPr>
          <w:sz w:val="28"/>
          <w:szCs w:val="28"/>
        </w:rPr>
        <w:t>р</w:t>
      </w:r>
      <w:r w:rsidR="00EE46FB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от 27.03.2020 №48/461 </w:t>
      </w:r>
      <w:r w:rsidR="00EE46FB">
        <w:rPr>
          <w:color w:val="030000"/>
          <w:sz w:val="28"/>
          <w:szCs w:val="28"/>
          <w:shd w:val="clear" w:color="auto" w:fill="FFFFFF"/>
        </w:rPr>
        <w:t>«</w:t>
      </w:r>
      <w:r w:rsidR="00EE46FB" w:rsidRPr="00EE46FB">
        <w:rPr>
          <w:color w:val="030000"/>
          <w:sz w:val="28"/>
          <w:szCs w:val="28"/>
          <w:shd w:val="clear" w:color="auto" w:fill="FFFFFF"/>
        </w:rPr>
        <w:t>О внесении изменений в решение Вятскополянской городской Думы от 17.12.2019 № 44/423 «О бюджете муниципального образования городского округа город Вятские Поляны Кировской области на 2020 год и на плановый</w:t>
      </w:r>
      <w:r w:rsidR="00C808B2">
        <w:rPr>
          <w:sz w:val="28"/>
          <w:szCs w:val="28"/>
        </w:rPr>
        <w:t xml:space="preserve"> </w:t>
      </w:r>
      <w:r w:rsidR="00EE46FB" w:rsidRPr="00EE46FB">
        <w:rPr>
          <w:sz w:val="28"/>
          <w:szCs w:val="28"/>
        </w:rPr>
        <w:t xml:space="preserve"> период 2021 и 2022 годов</w:t>
      </w:r>
      <w:r w:rsidR="00EE46FB">
        <w:t xml:space="preserve">»  </w:t>
      </w:r>
      <w:r w:rsidR="006C0D15">
        <w:rPr>
          <w:sz w:val="28"/>
          <w:szCs w:val="28"/>
        </w:rPr>
        <w:t xml:space="preserve"> администраци</w:t>
      </w:r>
      <w:r w:rsidR="00752120">
        <w:rPr>
          <w:sz w:val="28"/>
          <w:szCs w:val="28"/>
        </w:rPr>
        <w:t>я</w:t>
      </w:r>
      <w:r w:rsidR="006C0D15">
        <w:rPr>
          <w:sz w:val="28"/>
          <w:szCs w:val="28"/>
        </w:rPr>
        <w:t xml:space="preserve"> города Вятские Поляны </w:t>
      </w:r>
      <w:r w:rsidR="0054245F">
        <w:rPr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A07F70" w:rsidRDefault="002D7806" w:rsidP="00D44D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60E01" w:rsidRPr="00F75AA9">
        <w:rPr>
          <w:sz w:val="28"/>
          <w:szCs w:val="28"/>
        </w:rPr>
        <w:t>Внести  изменения в муниципальную программу муниципального образования городского округа город Вятские Поляны Кировской области «Развитие транспортной системы» на 20</w:t>
      </w:r>
      <w:r w:rsidR="003E6B0E">
        <w:rPr>
          <w:sz w:val="28"/>
          <w:szCs w:val="28"/>
        </w:rPr>
        <w:t>20</w:t>
      </w:r>
      <w:r w:rsidR="00A60E01" w:rsidRPr="00F75AA9">
        <w:rPr>
          <w:sz w:val="28"/>
          <w:szCs w:val="28"/>
        </w:rPr>
        <w:t>-20</w:t>
      </w:r>
      <w:r w:rsidR="006A50E4" w:rsidRPr="00F75AA9">
        <w:rPr>
          <w:sz w:val="28"/>
          <w:szCs w:val="28"/>
        </w:rPr>
        <w:t>2</w:t>
      </w:r>
      <w:r w:rsidR="003E6B0E">
        <w:rPr>
          <w:sz w:val="28"/>
          <w:szCs w:val="28"/>
        </w:rPr>
        <w:t>5</w:t>
      </w:r>
      <w:r w:rsidR="00A60E01" w:rsidRPr="00F75AA9">
        <w:rPr>
          <w:sz w:val="28"/>
          <w:szCs w:val="28"/>
        </w:rPr>
        <w:t xml:space="preserve"> годы</w:t>
      </w:r>
      <w:r w:rsidR="00337590">
        <w:rPr>
          <w:sz w:val="28"/>
          <w:szCs w:val="28"/>
        </w:rPr>
        <w:t xml:space="preserve"> </w:t>
      </w:r>
      <w:r w:rsidR="00A60E01" w:rsidRPr="00F75AA9">
        <w:rPr>
          <w:sz w:val="28"/>
          <w:szCs w:val="28"/>
        </w:rPr>
        <w:t xml:space="preserve"> (далее </w:t>
      </w:r>
      <w:r w:rsidR="00337590" w:rsidRPr="00337590">
        <w:rPr>
          <w:b/>
          <w:sz w:val="28"/>
          <w:szCs w:val="28"/>
        </w:rPr>
        <w:t xml:space="preserve">- </w:t>
      </w:r>
      <w:r w:rsidR="00A60E01" w:rsidRPr="00F75AA9">
        <w:rPr>
          <w:sz w:val="28"/>
          <w:szCs w:val="28"/>
        </w:rPr>
        <w:t xml:space="preserve"> Программа), утвержденную постановлением администрации города Вятские Поляны</w:t>
      </w:r>
      <w:r w:rsidR="00823F31">
        <w:rPr>
          <w:sz w:val="28"/>
          <w:szCs w:val="28"/>
        </w:rPr>
        <w:t xml:space="preserve"> Кировской области</w:t>
      </w:r>
      <w:r w:rsidR="00A60E01" w:rsidRPr="00F75AA9">
        <w:rPr>
          <w:sz w:val="28"/>
          <w:szCs w:val="28"/>
        </w:rPr>
        <w:t xml:space="preserve"> от </w:t>
      </w:r>
      <w:r w:rsidR="003E6B0E">
        <w:rPr>
          <w:sz w:val="28"/>
          <w:szCs w:val="28"/>
        </w:rPr>
        <w:t>29.1</w:t>
      </w:r>
      <w:r w:rsidR="00A60E01" w:rsidRPr="00F75AA9">
        <w:rPr>
          <w:sz w:val="28"/>
          <w:szCs w:val="28"/>
        </w:rPr>
        <w:t>1.201</w:t>
      </w:r>
      <w:r w:rsidR="003E6B0E">
        <w:rPr>
          <w:sz w:val="28"/>
          <w:szCs w:val="28"/>
        </w:rPr>
        <w:t>9</w:t>
      </w:r>
      <w:r w:rsidR="00A60E01" w:rsidRPr="00F75AA9">
        <w:rPr>
          <w:sz w:val="28"/>
          <w:szCs w:val="28"/>
        </w:rPr>
        <w:t xml:space="preserve"> № 16</w:t>
      </w:r>
      <w:r w:rsidR="003E6B0E">
        <w:rPr>
          <w:sz w:val="28"/>
          <w:szCs w:val="28"/>
        </w:rPr>
        <w:t>53</w:t>
      </w:r>
      <w:r w:rsidR="00FB46BD">
        <w:rPr>
          <w:sz w:val="28"/>
          <w:szCs w:val="28"/>
        </w:rPr>
        <w:t xml:space="preserve"> </w:t>
      </w:r>
      <w:r w:rsidR="00AA58CE">
        <w:rPr>
          <w:sz w:val="28"/>
          <w:szCs w:val="28"/>
        </w:rPr>
        <w:t>(</w:t>
      </w:r>
      <w:r w:rsidR="00FB46BD">
        <w:rPr>
          <w:sz w:val="28"/>
          <w:szCs w:val="28"/>
        </w:rPr>
        <w:t xml:space="preserve">в редакции </w:t>
      </w:r>
      <w:r w:rsidR="00AA58CE">
        <w:rPr>
          <w:sz w:val="28"/>
          <w:szCs w:val="28"/>
        </w:rPr>
        <w:t xml:space="preserve"> постановления администрации города Вятские Поляны </w:t>
      </w:r>
      <w:r w:rsidR="0095232C">
        <w:rPr>
          <w:sz w:val="28"/>
          <w:szCs w:val="28"/>
        </w:rPr>
        <w:t xml:space="preserve"> от </w:t>
      </w:r>
      <w:r w:rsidR="006F7BEB" w:rsidRPr="006F7BEB">
        <w:rPr>
          <w:sz w:val="28"/>
          <w:szCs w:val="28"/>
        </w:rPr>
        <w:t xml:space="preserve"> 2</w:t>
      </w:r>
      <w:r w:rsidR="006F7BEB">
        <w:rPr>
          <w:sz w:val="28"/>
          <w:szCs w:val="28"/>
        </w:rPr>
        <w:t>6</w:t>
      </w:r>
      <w:r w:rsidR="006F7BEB" w:rsidRPr="006F7BEB">
        <w:rPr>
          <w:sz w:val="28"/>
          <w:szCs w:val="28"/>
        </w:rPr>
        <w:t>.</w:t>
      </w:r>
      <w:r w:rsidR="006F7BEB">
        <w:rPr>
          <w:sz w:val="28"/>
          <w:szCs w:val="28"/>
        </w:rPr>
        <w:t>12</w:t>
      </w:r>
      <w:r w:rsidR="006F7BEB" w:rsidRPr="006F7BEB">
        <w:rPr>
          <w:sz w:val="28"/>
          <w:szCs w:val="28"/>
        </w:rPr>
        <w:t>.20</w:t>
      </w:r>
      <w:r w:rsidR="006F7BEB">
        <w:rPr>
          <w:sz w:val="28"/>
          <w:szCs w:val="28"/>
        </w:rPr>
        <w:t>19</w:t>
      </w:r>
      <w:r w:rsidR="006F7BEB" w:rsidRPr="006F7BEB">
        <w:rPr>
          <w:sz w:val="28"/>
          <w:szCs w:val="28"/>
        </w:rPr>
        <w:t xml:space="preserve"> № </w:t>
      </w:r>
      <w:r w:rsidR="006F7BEB">
        <w:rPr>
          <w:sz w:val="28"/>
          <w:szCs w:val="28"/>
        </w:rPr>
        <w:t>1</w:t>
      </w:r>
      <w:r w:rsidR="006F7BEB" w:rsidRPr="006F7BEB">
        <w:rPr>
          <w:sz w:val="28"/>
          <w:szCs w:val="28"/>
        </w:rPr>
        <w:t>8</w:t>
      </w:r>
      <w:r w:rsidR="006F7BEB">
        <w:rPr>
          <w:sz w:val="28"/>
          <w:szCs w:val="28"/>
        </w:rPr>
        <w:t xml:space="preserve">60, от 13.03.2020 </w:t>
      </w:r>
      <w:r w:rsidR="00C90BE5">
        <w:rPr>
          <w:sz w:val="28"/>
          <w:szCs w:val="28"/>
        </w:rPr>
        <w:t xml:space="preserve">   </w:t>
      </w:r>
      <w:r w:rsidR="006F7BEB">
        <w:rPr>
          <w:sz w:val="28"/>
          <w:szCs w:val="28"/>
        </w:rPr>
        <w:t>№ 389</w:t>
      </w:r>
      <w:r w:rsidR="00AA58CE">
        <w:rPr>
          <w:sz w:val="28"/>
          <w:szCs w:val="28"/>
        </w:rPr>
        <w:t>)</w:t>
      </w:r>
      <w:r w:rsidR="00C90BE5">
        <w:rPr>
          <w:sz w:val="28"/>
          <w:szCs w:val="28"/>
        </w:rPr>
        <w:t xml:space="preserve">, утвердив ее в новой редакции согласно приложению. </w:t>
      </w:r>
      <w:r w:rsidR="00FB46BD">
        <w:rPr>
          <w:sz w:val="28"/>
          <w:szCs w:val="28"/>
        </w:rPr>
        <w:t xml:space="preserve"> </w:t>
      </w:r>
    </w:p>
    <w:p w:rsidR="00A60E01" w:rsidRDefault="00C90BE5" w:rsidP="00823F31">
      <w:pPr>
        <w:tabs>
          <w:tab w:val="left" w:pos="706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1905">
        <w:rPr>
          <w:sz w:val="28"/>
          <w:szCs w:val="28"/>
        </w:rPr>
        <w:t xml:space="preserve">. </w:t>
      </w:r>
      <w:r w:rsidR="00A60E01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A60E01" w:rsidRPr="00D44D29" w:rsidRDefault="00A60E01" w:rsidP="002B7D11">
      <w:pPr>
        <w:tabs>
          <w:tab w:val="left" w:pos="706"/>
        </w:tabs>
        <w:autoSpaceDE w:val="0"/>
        <w:spacing w:line="240" w:lineRule="auto"/>
        <w:ind w:firstLine="709"/>
        <w:jc w:val="both"/>
        <w:rPr>
          <w:sz w:val="66"/>
          <w:szCs w:val="66"/>
        </w:rPr>
      </w:pPr>
    </w:p>
    <w:p w:rsidR="00D44D29" w:rsidRDefault="00D747BA" w:rsidP="00823F31">
      <w:pPr>
        <w:tabs>
          <w:tab w:val="left" w:pos="737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DA10A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A10A7">
        <w:rPr>
          <w:sz w:val="28"/>
          <w:szCs w:val="28"/>
        </w:rPr>
        <w:t xml:space="preserve"> города</w:t>
      </w:r>
      <w:r w:rsidR="008869EE">
        <w:rPr>
          <w:sz w:val="28"/>
          <w:szCs w:val="28"/>
        </w:rPr>
        <w:t xml:space="preserve"> </w:t>
      </w:r>
      <w:r w:rsidR="00390867">
        <w:rPr>
          <w:sz w:val="28"/>
          <w:szCs w:val="28"/>
        </w:rPr>
        <w:t>Вятские Поляны</w:t>
      </w:r>
      <w:r w:rsidR="00823F31">
        <w:rPr>
          <w:sz w:val="28"/>
          <w:szCs w:val="28"/>
        </w:rPr>
        <w:tab/>
      </w:r>
      <w:r w:rsidR="00823F31">
        <w:rPr>
          <w:sz w:val="28"/>
          <w:szCs w:val="28"/>
        </w:rPr>
        <w:tab/>
      </w:r>
    </w:p>
    <w:p w:rsidR="008869EE" w:rsidRDefault="00D44D29" w:rsidP="00823F31">
      <w:pPr>
        <w:tabs>
          <w:tab w:val="left" w:pos="737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D747BA">
        <w:rPr>
          <w:sz w:val="28"/>
          <w:szCs w:val="28"/>
        </w:rPr>
        <w:t>В.А</w:t>
      </w:r>
      <w:r w:rsidR="008869EE">
        <w:rPr>
          <w:sz w:val="28"/>
          <w:szCs w:val="28"/>
        </w:rPr>
        <w:t>.</w:t>
      </w:r>
      <w:r w:rsidR="00752120">
        <w:rPr>
          <w:sz w:val="28"/>
          <w:szCs w:val="28"/>
        </w:rPr>
        <w:t xml:space="preserve"> </w:t>
      </w:r>
      <w:r w:rsidR="00D747BA">
        <w:rPr>
          <w:sz w:val="28"/>
          <w:szCs w:val="28"/>
        </w:rPr>
        <w:t>Машкин</w:t>
      </w:r>
    </w:p>
    <w:p w:rsidR="00823F31" w:rsidRDefault="00823F31" w:rsidP="006829BE">
      <w:pPr>
        <w:spacing w:line="240" w:lineRule="auto"/>
        <w:rPr>
          <w:sz w:val="36"/>
          <w:szCs w:val="36"/>
        </w:rPr>
      </w:pPr>
    </w:p>
    <w:p w:rsidR="00D44D29" w:rsidRPr="00752120" w:rsidRDefault="00D44D29" w:rsidP="006829BE">
      <w:pPr>
        <w:spacing w:line="240" w:lineRule="auto"/>
        <w:rPr>
          <w:sz w:val="36"/>
          <w:szCs w:val="36"/>
        </w:rPr>
      </w:pP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609CE" w:rsidRDefault="00B609CE" w:rsidP="00823F31">
      <w:pPr>
        <w:spacing w:line="240" w:lineRule="auto"/>
        <w:rPr>
          <w:sz w:val="28"/>
          <w:szCs w:val="28"/>
        </w:rPr>
      </w:pPr>
    </w:p>
    <w:p w:rsidR="00D747BA" w:rsidRDefault="00D747BA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A60E01">
        <w:rPr>
          <w:sz w:val="28"/>
          <w:szCs w:val="28"/>
        </w:rPr>
        <w:t>иректор</w:t>
      </w:r>
      <w:r w:rsidR="00976379">
        <w:rPr>
          <w:sz w:val="28"/>
          <w:szCs w:val="28"/>
        </w:rPr>
        <w:t xml:space="preserve">а </w:t>
      </w:r>
      <w:r w:rsidR="00A60E01">
        <w:rPr>
          <w:sz w:val="28"/>
          <w:szCs w:val="28"/>
        </w:rPr>
        <w:t>муниципального</w:t>
      </w: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A60E01" w:rsidRDefault="00A60E01" w:rsidP="00823F31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B609CE" w:rsidRDefault="00A60E01" w:rsidP="007220D8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823F3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Л.Ф. Медведева</w:t>
      </w:r>
    </w:p>
    <w:sectPr w:rsidR="00B609CE" w:rsidSect="003562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851" w:right="567" w:bottom="680" w:left="1701" w:header="284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D27" w:rsidRDefault="00991D27" w:rsidP="00410FE2">
      <w:pPr>
        <w:spacing w:line="240" w:lineRule="auto"/>
      </w:pPr>
      <w:r>
        <w:separator/>
      </w:r>
    </w:p>
  </w:endnote>
  <w:endnote w:type="continuationSeparator" w:id="1">
    <w:p w:rsidR="00991D27" w:rsidRDefault="00991D27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114" w:rsidRDefault="0027711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114" w:rsidRDefault="0027711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114" w:rsidRDefault="0027711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D27" w:rsidRDefault="00991D27" w:rsidP="00410FE2">
      <w:pPr>
        <w:spacing w:line="240" w:lineRule="auto"/>
      </w:pPr>
      <w:r>
        <w:separator/>
      </w:r>
    </w:p>
  </w:footnote>
  <w:footnote w:type="continuationSeparator" w:id="1">
    <w:p w:rsidR="00991D27" w:rsidRDefault="00991D27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114" w:rsidRDefault="0027711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E1A" w:rsidRPr="00277114" w:rsidRDefault="008E1E1A" w:rsidP="0027711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114" w:rsidRDefault="0027711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226E"/>
    <w:rsid w:val="00004C21"/>
    <w:rsid w:val="00013BD9"/>
    <w:rsid w:val="00015BD7"/>
    <w:rsid w:val="000242AC"/>
    <w:rsid w:val="000254EC"/>
    <w:rsid w:val="00030F16"/>
    <w:rsid w:val="00031523"/>
    <w:rsid w:val="000333C5"/>
    <w:rsid w:val="00061809"/>
    <w:rsid w:val="00072460"/>
    <w:rsid w:val="00075E5E"/>
    <w:rsid w:val="00081DF5"/>
    <w:rsid w:val="00083D39"/>
    <w:rsid w:val="00095222"/>
    <w:rsid w:val="00097AAE"/>
    <w:rsid w:val="000A303F"/>
    <w:rsid w:val="000A5B27"/>
    <w:rsid w:val="000B151C"/>
    <w:rsid w:val="000B52B9"/>
    <w:rsid w:val="000C0201"/>
    <w:rsid w:val="000C39E6"/>
    <w:rsid w:val="000D7D46"/>
    <w:rsid w:val="000E0DB4"/>
    <w:rsid w:val="000E2868"/>
    <w:rsid w:val="000E4F04"/>
    <w:rsid w:val="000E66E5"/>
    <w:rsid w:val="000F46BB"/>
    <w:rsid w:val="000F5DC0"/>
    <w:rsid w:val="00107050"/>
    <w:rsid w:val="00110989"/>
    <w:rsid w:val="00114D8A"/>
    <w:rsid w:val="00115B44"/>
    <w:rsid w:val="001255AF"/>
    <w:rsid w:val="00136DEA"/>
    <w:rsid w:val="00144D52"/>
    <w:rsid w:val="00154E57"/>
    <w:rsid w:val="001644A5"/>
    <w:rsid w:val="00171B74"/>
    <w:rsid w:val="001746E7"/>
    <w:rsid w:val="0017521E"/>
    <w:rsid w:val="00176839"/>
    <w:rsid w:val="00180964"/>
    <w:rsid w:val="0018147B"/>
    <w:rsid w:val="001945CF"/>
    <w:rsid w:val="001953F5"/>
    <w:rsid w:val="00197B39"/>
    <w:rsid w:val="001A06B4"/>
    <w:rsid w:val="001A5D0B"/>
    <w:rsid w:val="001A65FB"/>
    <w:rsid w:val="001B0AED"/>
    <w:rsid w:val="001B3F06"/>
    <w:rsid w:val="001B4211"/>
    <w:rsid w:val="001B6AF4"/>
    <w:rsid w:val="001B798E"/>
    <w:rsid w:val="001C17E4"/>
    <w:rsid w:val="001E1397"/>
    <w:rsid w:val="001E2670"/>
    <w:rsid w:val="001E4D3C"/>
    <w:rsid w:val="001F7888"/>
    <w:rsid w:val="00204512"/>
    <w:rsid w:val="00205024"/>
    <w:rsid w:val="002065ED"/>
    <w:rsid w:val="002065F6"/>
    <w:rsid w:val="00210557"/>
    <w:rsid w:val="00217441"/>
    <w:rsid w:val="00230BFE"/>
    <w:rsid w:val="002430B9"/>
    <w:rsid w:val="00245D96"/>
    <w:rsid w:val="00264C39"/>
    <w:rsid w:val="0027468C"/>
    <w:rsid w:val="00277114"/>
    <w:rsid w:val="0027750F"/>
    <w:rsid w:val="00281BE5"/>
    <w:rsid w:val="002868A4"/>
    <w:rsid w:val="00286CA4"/>
    <w:rsid w:val="00287646"/>
    <w:rsid w:val="00294EE5"/>
    <w:rsid w:val="002B27A9"/>
    <w:rsid w:val="002B7D11"/>
    <w:rsid w:val="002C224E"/>
    <w:rsid w:val="002C3415"/>
    <w:rsid w:val="002D2E79"/>
    <w:rsid w:val="002D7806"/>
    <w:rsid w:val="002E19D9"/>
    <w:rsid w:val="002E1D02"/>
    <w:rsid w:val="002E2F19"/>
    <w:rsid w:val="002F5673"/>
    <w:rsid w:val="00310616"/>
    <w:rsid w:val="00310B12"/>
    <w:rsid w:val="00311905"/>
    <w:rsid w:val="0031214F"/>
    <w:rsid w:val="00313069"/>
    <w:rsid w:val="00315FF0"/>
    <w:rsid w:val="00321091"/>
    <w:rsid w:val="0032161A"/>
    <w:rsid w:val="00335C9C"/>
    <w:rsid w:val="0033620B"/>
    <w:rsid w:val="00336A5B"/>
    <w:rsid w:val="00337590"/>
    <w:rsid w:val="00337877"/>
    <w:rsid w:val="00345B92"/>
    <w:rsid w:val="00346A56"/>
    <w:rsid w:val="0035561F"/>
    <w:rsid w:val="0035622A"/>
    <w:rsid w:val="00356B11"/>
    <w:rsid w:val="003611C6"/>
    <w:rsid w:val="00363D6F"/>
    <w:rsid w:val="00365062"/>
    <w:rsid w:val="00365CC5"/>
    <w:rsid w:val="00370857"/>
    <w:rsid w:val="00377843"/>
    <w:rsid w:val="003814C0"/>
    <w:rsid w:val="003824D0"/>
    <w:rsid w:val="00390867"/>
    <w:rsid w:val="003914C2"/>
    <w:rsid w:val="00392A16"/>
    <w:rsid w:val="0039513D"/>
    <w:rsid w:val="003A46C1"/>
    <w:rsid w:val="003A7529"/>
    <w:rsid w:val="003B1AFD"/>
    <w:rsid w:val="003C5FA2"/>
    <w:rsid w:val="003D3BF7"/>
    <w:rsid w:val="003D546B"/>
    <w:rsid w:val="003D588A"/>
    <w:rsid w:val="003E531F"/>
    <w:rsid w:val="003E6B0E"/>
    <w:rsid w:val="00401EE5"/>
    <w:rsid w:val="00405235"/>
    <w:rsid w:val="00410FE2"/>
    <w:rsid w:val="00422B71"/>
    <w:rsid w:val="0042524B"/>
    <w:rsid w:val="00434F04"/>
    <w:rsid w:val="004366C6"/>
    <w:rsid w:val="00447768"/>
    <w:rsid w:val="00447A3D"/>
    <w:rsid w:val="00452E62"/>
    <w:rsid w:val="004553A5"/>
    <w:rsid w:val="0046441E"/>
    <w:rsid w:val="0046461B"/>
    <w:rsid w:val="004649D7"/>
    <w:rsid w:val="004711F1"/>
    <w:rsid w:val="00483282"/>
    <w:rsid w:val="00495E47"/>
    <w:rsid w:val="004C045B"/>
    <w:rsid w:val="004C3962"/>
    <w:rsid w:val="004C4A00"/>
    <w:rsid w:val="004C5370"/>
    <w:rsid w:val="004C5852"/>
    <w:rsid w:val="004D7955"/>
    <w:rsid w:val="004E0553"/>
    <w:rsid w:val="004E352B"/>
    <w:rsid w:val="004E35FD"/>
    <w:rsid w:val="004E3D3C"/>
    <w:rsid w:val="004F1999"/>
    <w:rsid w:val="004F2BB1"/>
    <w:rsid w:val="00506DB7"/>
    <w:rsid w:val="00513FE1"/>
    <w:rsid w:val="00515A37"/>
    <w:rsid w:val="00520003"/>
    <w:rsid w:val="00524E2E"/>
    <w:rsid w:val="00527FDD"/>
    <w:rsid w:val="0054245F"/>
    <w:rsid w:val="00552E98"/>
    <w:rsid w:val="00555138"/>
    <w:rsid w:val="005602E5"/>
    <w:rsid w:val="00563A46"/>
    <w:rsid w:val="0056785A"/>
    <w:rsid w:val="005722DA"/>
    <w:rsid w:val="00575236"/>
    <w:rsid w:val="005752BE"/>
    <w:rsid w:val="005776DE"/>
    <w:rsid w:val="005864E4"/>
    <w:rsid w:val="0058771B"/>
    <w:rsid w:val="00594FB8"/>
    <w:rsid w:val="005B1AA1"/>
    <w:rsid w:val="005D6459"/>
    <w:rsid w:val="005E1DE9"/>
    <w:rsid w:val="005E2E84"/>
    <w:rsid w:val="005E7BEE"/>
    <w:rsid w:val="005F5E06"/>
    <w:rsid w:val="005F710F"/>
    <w:rsid w:val="006015AD"/>
    <w:rsid w:val="006016DF"/>
    <w:rsid w:val="0060709C"/>
    <w:rsid w:val="006110ED"/>
    <w:rsid w:val="00612614"/>
    <w:rsid w:val="00614401"/>
    <w:rsid w:val="00631099"/>
    <w:rsid w:val="006354ED"/>
    <w:rsid w:val="0064646B"/>
    <w:rsid w:val="006568BC"/>
    <w:rsid w:val="00657BE1"/>
    <w:rsid w:val="00657FE9"/>
    <w:rsid w:val="00676FFB"/>
    <w:rsid w:val="006829BE"/>
    <w:rsid w:val="006841F4"/>
    <w:rsid w:val="006878E3"/>
    <w:rsid w:val="006A46E4"/>
    <w:rsid w:val="006A50E4"/>
    <w:rsid w:val="006B23A3"/>
    <w:rsid w:val="006C0D15"/>
    <w:rsid w:val="006C3002"/>
    <w:rsid w:val="006C3E49"/>
    <w:rsid w:val="006D1699"/>
    <w:rsid w:val="006D7EAC"/>
    <w:rsid w:val="006D7F66"/>
    <w:rsid w:val="006E5A97"/>
    <w:rsid w:val="006F7BEB"/>
    <w:rsid w:val="00704AE3"/>
    <w:rsid w:val="00706964"/>
    <w:rsid w:val="0071095E"/>
    <w:rsid w:val="007220D8"/>
    <w:rsid w:val="00724214"/>
    <w:rsid w:val="0073593C"/>
    <w:rsid w:val="00743F3D"/>
    <w:rsid w:val="007508F9"/>
    <w:rsid w:val="00752120"/>
    <w:rsid w:val="00753338"/>
    <w:rsid w:val="00766388"/>
    <w:rsid w:val="00773760"/>
    <w:rsid w:val="00777E0D"/>
    <w:rsid w:val="0078208D"/>
    <w:rsid w:val="00795EDE"/>
    <w:rsid w:val="007A0282"/>
    <w:rsid w:val="007A0540"/>
    <w:rsid w:val="007B345C"/>
    <w:rsid w:val="007B54E1"/>
    <w:rsid w:val="007C0D33"/>
    <w:rsid w:val="007C23E5"/>
    <w:rsid w:val="007D67FB"/>
    <w:rsid w:val="007E0E8F"/>
    <w:rsid w:val="007E24FE"/>
    <w:rsid w:val="007F097E"/>
    <w:rsid w:val="007F0FD4"/>
    <w:rsid w:val="007F12C5"/>
    <w:rsid w:val="008046A1"/>
    <w:rsid w:val="00804F9A"/>
    <w:rsid w:val="00823F31"/>
    <w:rsid w:val="00824411"/>
    <w:rsid w:val="00837D6C"/>
    <w:rsid w:val="00844377"/>
    <w:rsid w:val="00862967"/>
    <w:rsid w:val="00863C28"/>
    <w:rsid w:val="00871A3F"/>
    <w:rsid w:val="0087203F"/>
    <w:rsid w:val="008745B3"/>
    <w:rsid w:val="0088443A"/>
    <w:rsid w:val="008869EE"/>
    <w:rsid w:val="00894491"/>
    <w:rsid w:val="008A108B"/>
    <w:rsid w:val="008B7678"/>
    <w:rsid w:val="008C78C8"/>
    <w:rsid w:val="008D3E09"/>
    <w:rsid w:val="008D46F1"/>
    <w:rsid w:val="008E1E1A"/>
    <w:rsid w:val="008E226E"/>
    <w:rsid w:val="008E57EB"/>
    <w:rsid w:val="008E607A"/>
    <w:rsid w:val="008F462A"/>
    <w:rsid w:val="00900AE6"/>
    <w:rsid w:val="0090383B"/>
    <w:rsid w:val="009308A5"/>
    <w:rsid w:val="0093336C"/>
    <w:rsid w:val="00934B3C"/>
    <w:rsid w:val="00943B13"/>
    <w:rsid w:val="00943B3E"/>
    <w:rsid w:val="0095232C"/>
    <w:rsid w:val="009543A6"/>
    <w:rsid w:val="00960DE2"/>
    <w:rsid w:val="00966806"/>
    <w:rsid w:val="00966ECA"/>
    <w:rsid w:val="00967B2F"/>
    <w:rsid w:val="00976379"/>
    <w:rsid w:val="00983119"/>
    <w:rsid w:val="00991985"/>
    <w:rsid w:val="00991D27"/>
    <w:rsid w:val="009927B1"/>
    <w:rsid w:val="009B232D"/>
    <w:rsid w:val="009B2B54"/>
    <w:rsid w:val="009B5194"/>
    <w:rsid w:val="009D6BE0"/>
    <w:rsid w:val="009D6E36"/>
    <w:rsid w:val="009E068D"/>
    <w:rsid w:val="009E5CF0"/>
    <w:rsid w:val="009F0B25"/>
    <w:rsid w:val="009F102B"/>
    <w:rsid w:val="009F2E09"/>
    <w:rsid w:val="00A03155"/>
    <w:rsid w:val="00A07F70"/>
    <w:rsid w:val="00A10F18"/>
    <w:rsid w:val="00A1220A"/>
    <w:rsid w:val="00A1454E"/>
    <w:rsid w:val="00A25145"/>
    <w:rsid w:val="00A25824"/>
    <w:rsid w:val="00A2715F"/>
    <w:rsid w:val="00A33285"/>
    <w:rsid w:val="00A36085"/>
    <w:rsid w:val="00A41549"/>
    <w:rsid w:val="00A41C26"/>
    <w:rsid w:val="00A5005F"/>
    <w:rsid w:val="00A50504"/>
    <w:rsid w:val="00A60660"/>
    <w:rsid w:val="00A60E01"/>
    <w:rsid w:val="00A64B94"/>
    <w:rsid w:val="00A65870"/>
    <w:rsid w:val="00A66A1E"/>
    <w:rsid w:val="00A72C72"/>
    <w:rsid w:val="00A77A3B"/>
    <w:rsid w:val="00A84AF1"/>
    <w:rsid w:val="00A8554D"/>
    <w:rsid w:val="00A9203B"/>
    <w:rsid w:val="00AA027F"/>
    <w:rsid w:val="00AA58CE"/>
    <w:rsid w:val="00AA6226"/>
    <w:rsid w:val="00AB4216"/>
    <w:rsid w:val="00AC456B"/>
    <w:rsid w:val="00AC4CB3"/>
    <w:rsid w:val="00AD5E30"/>
    <w:rsid w:val="00AF5365"/>
    <w:rsid w:val="00B0060E"/>
    <w:rsid w:val="00B04F8B"/>
    <w:rsid w:val="00B0769E"/>
    <w:rsid w:val="00B07D29"/>
    <w:rsid w:val="00B11C6C"/>
    <w:rsid w:val="00B12680"/>
    <w:rsid w:val="00B13B35"/>
    <w:rsid w:val="00B17063"/>
    <w:rsid w:val="00B2025B"/>
    <w:rsid w:val="00B32898"/>
    <w:rsid w:val="00B35EDA"/>
    <w:rsid w:val="00B364A6"/>
    <w:rsid w:val="00B42853"/>
    <w:rsid w:val="00B4395D"/>
    <w:rsid w:val="00B4498A"/>
    <w:rsid w:val="00B4554C"/>
    <w:rsid w:val="00B46423"/>
    <w:rsid w:val="00B47AD4"/>
    <w:rsid w:val="00B47F6F"/>
    <w:rsid w:val="00B609CE"/>
    <w:rsid w:val="00B615DB"/>
    <w:rsid w:val="00B6256F"/>
    <w:rsid w:val="00B634AF"/>
    <w:rsid w:val="00B74B60"/>
    <w:rsid w:val="00B8391E"/>
    <w:rsid w:val="00B83ABC"/>
    <w:rsid w:val="00B900A4"/>
    <w:rsid w:val="00B9084C"/>
    <w:rsid w:val="00B95E30"/>
    <w:rsid w:val="00BA218F"/>
    <w:rsid w:val="00BA52D4"/>
    <w:rsid w:val="00BA65CB"/>
    <w:rsid w:val="00BA66AB"/>
    <w:rsid w:val="00BA7B9D"/>
    <w:rsid w:val="00BB561F"/>
    <w:rsid w:val="00BB5BDB"/>
    <w:rsid w:val="00BC00DB"/>
    <w:rsid w:val="00BC2151"/>
    <w:rsid w:val="00BD1171"/>
    <w:rsid w:val="00BD3D70"/>
    <w:rsid w:val="00BD70EE"/>
    <w:rsid w:val="00BE4D85"/>
    <w:rsid w:val="00BF0106"/>
    <w:rsid w:val="00BF2436"/>
    <w:rsid w:val="00BF43B6"/>
    <w:rsid w:val="00BF5A35"/>
    <w:rsid w:val="00C01502"/>
    <w:rsid w:val="00C144F4"/>
    <w:rsid w:val="00C17284"/>
    <w:rsid w:val="00C25D5D"/>
    <w:rsid w:val="00C2772F"/>
    <w:rsid w:val="00C358F7"/>
    <w:rsid w:val="00C421A2"/>
    <w:rsid w:val="00C46C26"/>
    <w:rsid w:val="00C533A0"/>
    <w:rsid w:val="00C5750A"/>
    <w:rsid w:val="00C575B3"/>
    <w:rsid w:val="00C65E04"/>
    <w:rsid w:val="00C72E04"/>
    <w:rsid w:val="00C77BB9"/>
    <w:rsid w:val="00C77EA5"/>
    <w:rsid w:val="00C80253"/>
    <w:rsid w:val="00C808B2"/>
    <w:rsid w:val="00C8538C"/>
    <w:rsid w:val="00C90BE5"/>
    <w:rsid w:val="00C96C7A"/>
    <w:rsid w:val="00CE0D67"/>
    <w:rsid w:val="00CE2586"/>
    <w:rsid w:val="00CE79BA"/>
    <w:rsid w:val="00CF49EC"/>
    <w:rsid w:val="00CF4A4A"/>
    <w:rsid w:val="00CF5930"/>
    <w:rsid w:val="00CF7E7B"/>
    <w:rsid w:val="00D02C4D"/>
    <w:rsid w:val="00D03645"/>
    <w:rsid w:val="00D046C4"/>
    <w:rsid w:val="00D16BD8"/>
    <w:rsid w:val="00D2131F"/>
    <w:rsid w:val="00D2365E"/>
    <w:rsid w:val="00D308FD"/>
    <w:rsid w:val="00D37F2B"/>
    <w:rsid w:val="00D4349D"/>
    <w:rsid w:val="00D44D29"/>
    <w:rsid w:val="00D46687"/>
    <w:rsid w:val="00D5679E"/>
    <w:rsid w:val="00D60F49"/>
    <w:rsid w:val="00D643C9"/>
    <w:rsid w:val="00D74486"/>
    <w:rsid w:val="00D747BA"/>
    <w:rsid w:val="00D80FC9"/>
    <w:rsid w:val="00D83427"/>
    <w:rsid w:val="00D86597"/>
    <w:rsid w:val="00D93745"/>
    <w:rsid w:val="00D9568E"/>
    <w:rsid w:val="00DA10A7"/>
    <w:rsid w:val="00DA44A1"/>
    <w:rsid w:val="00DA5CF1"/>
    <w:rsid w:val="00DB1D6F"/>
    <w:rsid w:val="00DB35A7"/>
    <w:rsid w:val="00DB6C22"/>
    <w:rsid w:val="00DC512D"/>
    <w:rsid w:val="00DC66C7"/>
    <w:rsid w:val="00DD67A2"/>
    <w:rsid w:val="00DE2166"/>
    <w:rsid w:val="00DE5AD0"/>
    <w:rsid w:val="00E01BFF"/>
    <w:rsid w:val="00E114E3"/>
    <w:rsid w:val="00E31296"/>
    <w:rsid w:val="00E35790"/>
    <w:rsid w:val="00E43AA7"/>
    <w:rsid w:val="00E44597"/>
    <w:rsid w:val="00E52F15"/>
    <w:rsid w:val="00E5648A"/>
    <w:rsid w:val="00E6297D"/>
    <w:rsid w:val="00E700D0"/>
    <w:rsid w:val="00E717A9"/>
    <w:rsid w:val="00EA08B2"/>
    <w:rsid w:val="00EA4D0B"/>
    <w:rsid w:val="00EB3806"/>
    <w:rsid w:val="00EC7A90"/>
    <w:rsid w:val="00ED0968"/>
    <w:rsid w:val="00ED352D"/>
    <w:rsid w:val="00ED6D37"/>
    <w:rsid w:val="00EE46FB"/>
    <w:rsid w:val="00EE662F"/>
    <w:rsid w:val="00F075E5"/>
    <w:rsid w:val="00F14D30"/>
    <w:rsid w:val="00F25DAE"/>
    <w:rsid w:val="00F26F4A"/>
    <w:rsid w:val="00F4210C"/>
    <w:rsid w:val="00F465CA"/>
    <w:rsid w:val="00F46EEA"/>
    <w:rsid w:val="00F50619"/>
    <w:rsid w:val="00F506D6"/>
    <w:rsid w:val="00F508BC"/>
    <w:rsid w:val="00F50B81"/>
    <w:rsid w:val="00F64030"/>
    <w:rsid w:val="00F67B13"/>
    <w:rsid w:val="00F759BD"/>
    <w:rsid w:val="00F75AA9"/>
    <w:rsid w:val="00F8347B"/>
    <w:rsid w:val="00F937FA"/>
    <w:rsid w:val="00F966C6"/>
    <w:rsid w:val="00FB0C3F"/>
    <w:rsid w:val="00FB46BD"/>
    <w:rsid w:val="00FD2A35"/>
    <w:rsid w:val="00FE57AC"/>
    <w:rsid w:val="00FE5F77"/>
    <w:rsid w:val="00FF3C2F"/>
    <w:rsid w:val="00FF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E1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13FE1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513F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513FE1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13FE1"/>
  </w:style>
  <w:style w:type="character" w:customStyle="1" w:styleId="WW-Absatz-Standardschriftart">
    <w:name w:val="WW-Absatz-Standardschriftart"/>
    <w:rsid w:val="00513FE1"/>
  </w:style>
  <w:style w:type="character" w:customStyle="1" w:styleId="WW-Absatz-Standardschriftart1">
    <w:name w:val="WW-Absatz-Standardschriftart1"/>
    <w:rsid w:val="00513FE1"/>
  </w:style>
  <w:style w:type="character" w:customStyle="1" w:styleId="WW-Absatz-Standardschriftart11">
    <w:name w:val="WW-Absatz-Standardschriftart11"/>
    <w:rsid w:val="00513FE1"/>
  </w:style>
  <w:style w:type="character" w:customStyle="1" w:styleId="WW-Absatz-Standardschriftart111">
    <w:name w:val="WW-Absatz-Standardschriftart111"/>
    <w:rsid w:val="00513FE1"/>
  </w:style>
  <w:style w:type="character" w:customStyle="1" w:styleId="WW-Absatz-Standardschriftart1111">
    <w:name w:val="WW-Absatz-Standardschriftart1111"/>
    <w:rsid w:val="00513FE1"/>
  </w:style>
  <w:style w:type="character" w:customStyle="1" w:styleId="WW-Absatz-Standardschriftart11111">
    <w:name w:val="WW-Absatz-Standardschriftart11111"/>
    <w:rsid w:val="00513FE1"/>
  </w:style>
  <w:style w:type="character" w:customStyle="1" w:styleId="WW-Absatz-Standardschriftart111111">
    <w:name w:val="WW-Absatz-Standardschriftart111111"/>
    <w:rsid w:val="00513FE1"/>
  </w:style>
  <w:style w:type="character" w:customStyle="1" w:styleId="WW-Absatz-Standardschriftart1111111">
    <w:name w:val="WW-Absatz-Standardschriftart1111111"/>
    <w:rsid w:val="00513FE1"/>
  </w:style>
  <w:style w:type="character" w:customStyle="1" w:styleId="WW-Absatz-Standardschriftart11111111">
    <w:name w:val="WW-Absatz-Standardschriftart11111111"/>
    <w:rsid w:val="00513FE1"/>
  </w:style>
  <w:style w:type="character" w:customStyle="1" w:styleId="WW-Absatz-Standardschriftart111111111">
    <w:name w:val="WW-Absatz-Standardschriftart111111111"/>
    <w:rsid w:val="00513FE1"/>
  </w:style>
  <w:style w:type="character" w:customStyle="1" w:styleId="WW-Absatz-Standardschriftart1111111111">
    <w:name w:val="WW-Absatz-Standardschriftart1111111111"/>
    <w:rsid w:val="00513FE1"/>
  </w:style>
  <w:style w:type="character" w:customStyle="1" w:styleId="WW-Absatz-Standardschriftart11111111111">
    <w:name w:val="WW-Absatz-Standardschriftart11111111111"/>
    <w:rsid w:val="00513FE1"/>
  </w:style>
  <w:style w:type="character" w:customStyle="1" w:styleId="WW-Absatz-Standardschriftart111111111111">
    <w:name w:val="WW-Absatz-Standardschriftart111111111111"/>
    <w:rsid w:val="00513FE1"/>
  </w:style>
  <w:style w:type="character" w:customStyle="1" w:styleId="WW-Absatz-Standardschriftart1111111111111">
    <w:name w:val="WW-Absatz-Standardschriftart1111111111111"/>
    <w:rsid w:val="00513FE1"/>
  </w:style>
  <w:style w:type="character" w:customStyle="1" w:styleId="WW-Absatz-Standardschriftart11111111111111">
    <w:name w:val="WW-Absatz-Standardschriftart11111111111111"/>
    <w:rsid w:val="00513FE1"/>
  </w:style>
  <w:style w:type="character" w:customStyle="1" w:styleId="WW-Absatz-Standardschriftart111111111111111">
    <w:name w:val="WW-Absatz-Standardschriftart111111111111111"/>
    <w:rsid w:val="00513FE1"/>
  </w:style>
  <w:style w:type="character" w:customStyle="1" w:styleId="WW-Absatz-Standardschriftart1111111111111111">
    <w:name w:val="WW-Absatz-Standardschriftart1111111111111111"/>
    <w:rsid w:val="00513FE1"/>
  </w:style>
  <w:style w:type="character" w:customStyle="1" w:styleId="WW-Absatz-Standardschriftart11111111111111111">
    <w:name w:val="WW-Absatz-Standardschriftart11111111111111111"/>
    <w:rsid w:val="00513FE1"/>
  </w:style>
  <w:style w:type="character" w:customStyle="1" w:styleId="WW-Absatz-Standardschriftart111111111111111111">
    <w:name w:val="WW-Absatz-Standardschriftart111111111111111111"/>
    <w:rsid w:val="00513FE1"/>
  </w:style>
  <w:style w:type="character" w:customStyle="1" w:styleId="WW-Absatz-Standardschriftart1111111111111111111">
    <w:name w:val="WW-Absatz-Standardschriftart1111111111111111111"/>
    <w:rsid w:val="00513FE1"/>
  </w:style>
  <w:style w:type="character" w:customStyle="1" w:styleId="WW-Absatz-Standardschriftart11111111111111111111">
    <w:name w:val="WW-Absatz-Standardschriftart11111111111111111111"/>
    <w:rsid w:val="00513FE1"/>
  </w:style>
  <w:style w:type="character" w:customStyle="1" w:styleId="WW-Absatz-Standardschriftart111111111111111111111">
    <w:name w:val="WW-Absatz-Standardschriftart111111111111111111111"/>
    <w:rsid w:val="00513FE1"/>
  </w:style>
  <w:style w:type="character" w:customStyle="1" w:styleId="WW-Absatz-Standardschriftart1111111111111111111111">
    <w:name w:val="WW-Absatz-Standardschriftart1111111111111111111111"/>
    <w:rsid w:val="00513FE1"/>
  </w:style>
  <w:style w:type="character" w:customStyle="1" w:styleId="WW-Absatz-Standardschriftart11111111111111111111111">
    <w:name w:val="WW-Absatz-Standardschriftart11111111111111111111111"/>
    <w:rsid w:val="00513FE1"/>
  </w:style>
  <w:style w:type="character" w:customStyle="1" w:styleId="4">
    <w:name w:val="Основной шрифт абзаца4"/>
    <w:rsid w:val="00513FE1"/>
  </w:style>
  <w:style w:type="character" w:customStyle="1" w:styleId="WW-Absatz-Standardschriftart111111111111111111111111">
    <w:name w:val="WW-Absatz-Standardschriftart111111111111111111111111"/>
    <w:rsid w:val="00513FE1"/>
  </w:style>
  <w:style w:type="character" w:customStyle="1" w:styleId="WW-Absatz-Standardschriftart1111111111111111111111111">
    <w:name w:val="WW-Absatz-Standardschriftart1111111111111111111111111"/>
    <w:rsid w:val="00513FE1"/>
  </w:style>
  <w:style w:type="character" w:customStyle="1" w:styleId="WW-Absatz-Standardschriftart11111111111111111111111111">
    <w:name w:val="WW-Absatz-Standardschriftart11111111111111111111111111"/>
    <w:rsid w:val="00513FE1"/>
  </w:style>
  <w:style w:type="character" w:customStyle="1" w:styleId="WW-Absatz-Standardschriftart111111111111111111111111111">
    <w:name w:val="WW-Absatz-Standardschriftart111111111111111111111111111"/>
    <w:rsid w:val="00513FE1"/>
  </w:style>
  <w:style w:type="character" w:customStyle="1" w:styleId="WW-Absatz-Standardschriftart1111111111111111111111111111">
    <w:name w:val="WW-Absatz-Standardschriftart1111111111111111111111111111"/>
    <w:rsid w:val="00513FE1"/>
  </w:style>
  <w:style w:type="character" w:customStyle="1" w:styleId="WW-Absatz-Standardschriftart11111111111111111111111111111">
    <w:name w:val="WW-Absatz-Standardschriftart11111111111111111111111111111"/>
    <w:rsid w:val="00513FE1"/>
  </w:style>
  <w:style w:type="character" w:customStyle="1" w:styleId="WW-Absatz-Standardschriftart111111111111111111111111111111">
    <w:name w:val="WW-Absatz-Standardschriftart111111111111111111111111111111"/>
    <w:rsid w:val="00513FE1"/>
  </w:style>
  <w:style w:type="character" w:customStyle="1" w:styleId="WW-Absatz-Standardschriftart1111111111111111111111111111111">
    <w:name w:val="WW-Absatz-Standardschriftart1111111111111111111111111111111"/>
    <w:rsid w:val="00513FE1"/>
  </w:style>
  <w:style w:type="character" w:customStyle="1" w:styleId="WW-Absatz-Standardschriftart11111111111111111111111111111111">
    <w:name w:val="WW-Absatz-Standardschriftart11111111111111111111111111111111"/>
    <w:rsid w:val="00513FE1"/>
  </w:style>
  <w:style w:type="character" w:customStyle="1" w:styleId="WW-Absatz-Standardschriftart111111111111111111111111111111111">
    <w:name w:val="WW-Absatz-Standardschriftart111111111111111111111111111111111"/>
    <w:rsid w:val="00513FE1"/>
  </w:style>
  <w:style w:type="character" w:customStyle="1" w:styleId="WW-Absatz-Standardschriftart1111111111111111111111111111111111">
    <w:name w:val="WW-Absatz-Standardschriftart1111111111111111111111111111111111"/>
    <w:rsid w:val="00513FE1"/>
  </w:style>
  <w:style w:type="character" w:customStyle="1" w:styleId="WW-Absatz-Standardschriftart11111111111111111111111111111111111">
    <w:name w:val="WW-Absatz-Standardschriftart11111111111111111111111111111111111"/>
    <w:rsid w:val="00513FE1"/>
  </w:style>
  <w:style w:type="character" w:customStyle="1" w:styleId="WW-Absatz-Standardschriftart111111111111111111111111111111111111">
    <w:name w:val="WW-Absatz-Standardschriftart111111111111111111111111111111111111"/>
    <w:rsid w:val="00513FE1"/>
  </w:style>
  <w:style w:type="character" w:customStyle="1" w:styleId="WW-Absatz-Standardschriftart1111111111111111111111111111111111111">
    <w:name w:val="WW-Absatz-Standardschriftart1111111111111111111111111111111111111"/>
    <w:rsid w:val="00513FE1"/>
  </w:style>
  <w:style w:type="character" w:customStyle="1" w:styleId="WW-Absatz-Standardschriftart11111111111111111111111111111111111111">
    <w:name w:val="WW-Absatz-Standardschriftart11111111111111111111111111111111111111"/>
    <w:rsid w:val="00513FE1"/>
  </w:style>
  <w:style w:type="character" w:customStyle="1" w:styleId="WW-Absatz-Standardschriftart111111111111111111111111111111111111111">
    <w:name w:val="WW-Absatz-Standardschriftart111111111111111111111111111111111111111"/>
    <w:rsid w:val="00513FE1"/>
  </w:style>
  <w:style w:type="character" w:customStyle="1" w:styleId="3">
    <w:name w:val="Основной шрифт абзаца3"/>
    <w:rsid w:val="00513FE1"/>
  </w:style>
  <w:style w:type="character" w:customStyle="1" w:styleId="WW-Absatz-Standardschriftart1111111111111111111111111111111111111111">
    <w:name w:val="WW-Absatz-Standardschriftart1111111111111111111111111111111111111111"/>
    <w:rsid w:val="00513FE1"/>
  </w:style>
  <w:style w:type="character" w:customStyle="1" w:styleId="WW-Absatz-Standardschriftart11111111111111111111111111111111111111111">
    <w:name w:val="WW-Absatz-Standardschriftart11111111111111111111111111111111111111111"/>
    <w:rsid w:val="00513FE1"/>
  </w:style>
  <w:style w:type="character" w:customStyle="1" w:styleId="20">
    <w:name w:val="Основной шрифт абзаца2"/>
    <w:rsid w:val="00513FE1"/>
  </w:style>
  <w:style w:type="character" w:customStyle="1" w:styleId="WW-Absatz-Standardschriftart111111111111111111111111111111111111111111">
    <w:name w:val="WW-Absatz-Standardschriftart111111111111111111111111111111111111111111"/>
    <w:rsid w:val="00513FE1"/>
  </w:style>
  <w:style w:type="character" w:customStyle="1" w:styleId="WW-Absatz-Standardschriftart1111111111111111111111111111111111111111111">
    <w:name w:val="WW-Absatz-Standardschriftart1111111111111111111111111111111111111111111"/>
    <w:rsid w:val="00513FE1"/>
  </w:style>
  <w:style w:type="character" w:customStyle="1" w:styleId="WW-Absatz-Standardschriftart11111111111111111111111111111111111111111111">
    <w:name w:val="WW-Absatz-Standardschriftart11111111111111111111111111111111111111111111"/>
    <w:rsid w:val="00513FE1"/>
  </w:style>
  <w:style w:type="character" w:customStyle="1" w:styleId="10">
    <w:name w:val="Основной шрифт абзаца1"/>
    <w:rsid w:val="00513FE1"/>
  </w:style>
  <w:style w:type="character" w:styleId="a3">
    <w:name w:val="page number"/>
    <w:basedOn w:val="10"/>
    <w:rsid w:val="00513FE1"/>
  </w:style>
  <w:style w:type="character" w:customStyle="1" w:styleId="11">
    <w:name w:val="Знак Знак1"/>
    <w:rsid w:val="00513FE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513FE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513FE1"/>
  </w:style>
  <w:style w:type="character" w:customStyle="1" w:styleId="a6">
    <w:name w:val="Верхний колонтитул Знак"/>
    <w:uiPriority w:val="99"/>
    <w:rsid w:val="00513FE1"/>
    <w:rPr>
      <w:sz w:val="24"/>
      <w:szCs w:val="24"/>
    </w:rPr>
  </w:style>
  <w:style w:type="paragraph" w:customStyle="1" w:styleId="a7">
    <w:name w:val="Заголовок"/>
    <w:basedOn w:val="a"/>
    <w:next w:val="a8"/>
    <w:rsid w:val="00513FE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513FE1"/>
    <w:pPr>
      <w:spacing w:after="120"/>
    </w:pPr>
  </w:style>
  <w:style w:type="paragraph" w:styleId="a9">
    <w:name w:val="List"/>
    <w:basedOn w:val="a8"/>
    <w:rsid w:val="00513FE1"/>
    <w:rPr>
      <w:rFonts w:ascii="Arial" w:hAnsi="Arial" w:cs="Tahoma"/>
    </w:rPr>
  </w:style>
  <w:style w:type="paragraph" w:customStyle="1" w:styleId="40">
    <w:name w:val="Название4"/>
    <w:basedOn w:val="a"/>
    <w:rsid w:val="00513FE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513FE1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513FE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513FE1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513FE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513FE1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513FE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513FE1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513FE1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513FE1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513FE1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513FE1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513FE1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513FE1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513FE1"/>
    <w:pPr>
      <w:suppressLineNumbers/>
    </w:pPr>
  </w:style>
  <w:style w:type="paragraph" w:customStyle="1" w:styleId="ae">
    <w:name w:val="Заголовок таблицы"/>
    <w:basedOn w:val="ad"/>
    <w:rsid w:val="00513FE1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uiPriority w:val="1"/>
    <w:qFormat/>
    <w:rsid w:val="006829BE"/>
    <w:pPr>
      <w:suppressAutoHyphens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4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CB10F-876A-47D9-BFFF-C82B70638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cp:lastModifiedBy>User2306</cp:lastModifiedBy>
  <cp:revision>3</cp:revision>
  <cp:lastPrinted>2020-04-22T06:48:00Z</cp:lastPrinted>
  <dcterms:created xsi:type="dcterms:W3CDTF">2020-04-27T11:31:00Z</dcterms:created>
  <dcterms:modified xsi:type="dcterms:W3CDTF">2020-04-27T11:49:00Z</dcterms:modified>
</cp:coreProperties>
</file>