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375A9" w:rsidRDefault="000375A9">
      <w:pPr>
        <w:spacing w:line="240" w:lineRule="auto"/>
        <w:jc w:val="center"/>
        <w:rPr>
          <w:b/>
          <w:bCs/>
          <w:sz w:val="28"/>
        </w:rPr>
      </w:pPr>
    </w:p>
    <w:p w:rsidR="000375A9" w:rsidRDefault="00A60E01" w:rsidP="000375A9">
      <w:pPr>
        <w:spacing w:before="240" w:after="24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AC4D30" w:rsidRDefault="00AC4D30" w:rsidP="000375A9">
      <w:pPr>
        <w:spacing w:line="240" w:lineRule="auto"/>
        <w:jc w:val="both"/>
        <w:rPr>
          <w:sz w:val="28"/>
          <w:szCs w:val="28"/>
          <w:u w:val="single"/>
        </w:rPr>
      </w:pPr>
      <w:r w:rsidRPr="00AC4D30">
        <w:rPr>
          <w:sz w:val="28"/>
          <w:szCs w:val="28"/>
          <w:u w:val="single"/>
        </w:rPr>
        <w:t>24.04.2020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A60E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C4D30">
        <w:rPr>
          <w:sz w:val="28"/>
          <w:szCs w:val="28"/>
          <w:u w:val="single"/>
        </w:rPr>
        <w:t>585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375A9" w:rsidRPr="000375A9" w:rsidRDefault="000375A9">
      <w:pPr>
        <w:spacing w:line="100" w:lineRule="atLeast"/>
        <w:jc w:val="center"/>
        <w:rPr>
          <w:sz w:val="20"/>
          <w:szCs w:val="20"/>
        </w:rPr>
      </w:pP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922A7">
        <w:rPr>
          <w:b/>
          <w:bCs/>
          <w:sz w:val="28"/>
          <w:szCs w:val="28"/>
        </w:rPr>
        <w:t xml:space="preserve"> внесении  изменений  и </w:t>
      </w:r>
      <w:r w:rsidR="00654757">
        <w:rPr>
          <w:b/>
          <w:bCs/>
          <w:sz w:val="28"/>
          <w:szCs w:val="28"/>
        </w:rPr>
        <w:t xml:space="preserve"> утверждении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0375A9" w:rsidRDefault="00AE3BF3" w:rsidP="000375A9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от 27.03.2020 №48/461 </w:t>
      </w:r>
      <w:r w:rsidR="00AB3725">
        <w:rPr>
          <w:color w:val="030000"/>
          <w:sz w:val="28"/>
          <w:szCs w:val="28"/>
          <w:shd w:val="clear" w:color="auto" w:fill="FFFFFF"/>
        </w:rPr>
        <w:t>«</w:t>
      </w:r>
      <w:r w:rsidR="00AB3725" w:rsidRPr="00EE46FB">
        <w:rPr>
          <w:color w:val="030000"/>
          <w:sz w:val="28"/>
          <w:szCs w:val="28"/>
          <w:shd w:val="clear" w:color="auto" w:fill="FFFFFF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</w:t>
      </w:r>
      <w:r w:rsidR="00AB3725" w:rsidRPr="00EE46FB">
        <w:rPr>
          <w:sz w:val="28"/>
          <w:szCs w:val="28"/>
        </w:rPr>
        <w:t xml:space="preserve"> период 2021 и 2022 годов</w:t>
      </w:r>
      <w:r w:rsidR="00AB3725">
        <w:t xml:space="preserve">» 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6D49AF" w:rsidRPr="000375A9" w:rsidRDefault="000375A9" w:rsidP="000375A9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922A7">
        <w:rPr>
          <w:sz w:val="28"/>
          <w:szCs w:val="28"/>
        </w:rPr>
        <w:t xml:space="preserve">Внести изменения </w:t>
      </w:r>
      <w:r w:rsidR="0082763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 w:rsidR="00C922A7">
        <w:rPr>
          <w:bCs/>
          <w:sz w:val="28"/>
          <w:szCs w:val="28"/>
        </w:rPr>
        <w:t xml:space="preserve">, </w:t>
      </w:r>
      <w:r w:rsidR="00C922A7" w:rsidRPr="00006A0E">
        <w:rPr>
          <w:bCs/>
          <w:sz w:val="28"/>
          <w:szCs w:val="28"/>
        </w:rPr>
        <w:t xml:space="preserve">утвержденный  постановлением  администрации  города Вятские Поляны  от </w:t>
      </w:r>
      <w:r w:rsidR="00C922A7" w:rsidRPr="00C922A7">
        <w:rPr>
          <w:sz w:val="28"/>
          <w:szCs w:val="28"/>
        </w:rPr>
        <w:t>30.12.2019</w:t>
      </w:r>
      <w:r w:rsidR="00C922A7">
        <w:rPr>
          <w:sz w:val="28"/>
          <w:szCs w:val="28"/>
        </w:rPr>
        <w:t xml:space="preserve"> № </w:t>
      </w:r>
      <w:r w:rsidR="00C922A7" w:rsidRPr="00C922A7">
        <w:rPr>
          <w:sz w:val="28"/>
          <w:szCs w:val="28"/>
        </w:rPr>
        <w:t>1891</w:t>
      </w:r>
      <w:r w:rsidR="006D03FC">
        <w:rPr>
          <w:sz w:val="28"/>
          <w:szCs w:val="28"/>
        </w:rPr>
        <w:t xml:space="preserve"> (</w:t>
      </w:r>
      <w:r w:rsidR="00AB3725">
        <w:rPr>
          <w:sz w:val="28"/>
          <w:szCs w:val="28"/>
        </w:rPr>
        <w:t>в редакции постановлени</w:t>
      </w:r>
      <w:r w:rsidR="001D330E">
        <w:rPr>
          <w:sz w:val="28"/>
          <w:szCs w:val="28"/>
        </w:rPr>
        <w:t>я</w:t>
      </w:r>
      <w:r w:rsidR="005B608C">
        <w:rPr>
          <w:sz w:val="28"/>
          <w:szCs w:val="28"/>
        </w:rPr>
        <w:t xml:space="preserve"> от 13.03.2020 № 390)</w:t>
      </w:r>
      <w:r w:rsidR="0082763D">
        <w:rPr>
          <w:sz w:val="28"/>
          <w:szCs w:val="28"/>
        </w:rPr>
        <w:t>, утвердив его в новой редакции согласно приложению</w:t>
      </w:r>
      <w:r w:rsidR="008165ED">
        <w:rPr>
          <w:sz w:val="28"/>
          <w:szCs w:val="28"/>
        </w:rPr>
        <w:t>.</w:t>
      </w:r>
      <w:r w:rsidR="00C922A7" w:rsidRPr="00C922A7">
        <w:rPr>
          <w:sz w:val="28"/>
          <w:szCs w:val="28"/>
        </w:rPr>
        <w:tab/>
      </w:r>
    </w:p>
    <w:p w:rsidR="006D49AF" w:rsidRDefault="0082763D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0375A9">
        <w:rPr>
          <w:sz w:val="28"/>
          <w:szCs w:val="28"/>
        </w:rPr>
        <w:t xml:space="preserve"> 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0375A9" w:rsidRDefault="000E2536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040071">
        <w:rPr>
          <w:sz w:val="28"/>
          <w:szCs w:val="28"/>
        </w:rPr>
        <w:t>а города</w:t>
      </w:r>
      <w:r w:rsidR="00B019DE">
        <w:rPr>
          <w:sz w:val="28"/>
          <w:szCs w:val="28"/>
        </w:rPr>
        <w:t xml:space="preserve"> Вятские Поляны                   </w:t>
      </w:r>
      <w:r w:rsidR="008165ED">
        <w:rPr>
          <w:sz w:val="28"/>
          <w:szCs w:val="28"/>
        </w:rPr>
        <w:t xml:space="preserve">  </w:t>
      </w:r>
    </w:p>
    <w:p w:rsidR="008165ED" w:rsidRDefault="000375A9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165ED">
        <w:rPr>
          <w:sz w:val="28"/>
          <w:szCs w:val="28"/>
        </w:rPr>
        <w:t>В.А. Машкин</w:t>
      </w:r>
    </w:p>
    <w:p w:rsidR="006D49AF" w:rsidRPr="006D49AF" w:rsidRDefault="006D49AF" w:rsidP="008165ED">
      <w:pPr>
        <w:spacing w:line="240" w:lineRule="auto"/>
        <w:jc w:val="both"/>
        <w:rPr>
          <w:sz w:val="36"/>
          <w:szCs w:val="36"/>
        </w:rPr>
      </w:pPr>
    </w:p>
    <w:p w:rsidR="008165ED" w:rsidRPr="006D49AF" w:rsidRDefault="006D49AF" w:rsidP="008165E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sectPr w:rsidR="00C922A7" w:rsidRPr="00E93E17" w:rsidSect="000375A9">
      <w:headerReference w:type="default" r:id="rId9"/>
      <w:headerReference w:type="first" r:id="rId10"/>
      <w:pgSz w:w="11905" w:h="16837"/>
      <w:pgMar w:top="426" w:right="850" w:bottom="142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5D6" w:rsidRDefault="007665D6" w:rsidP="00410FE2">
      <w:pPr>
        <w:spacing w:line="240" w:lineRule="auto"/>
      </w:pPr>
      <w:r>
        <w:separator/>
      </w:r>
    </w:p>
  </w:endnote>
  <w:endnote w:type="continuationSeparator" w:id="1">
    <w:p w:rsidR="007665D6" w:rsidRDefault="007665D6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5D6" w:rsidRDefault="007665D6" w:rsidP="00410FE2">
      <w:pPr>
        <w:spacing w:line="240" w:lineRule="auto"/>
      </w:pPr>
      <w:r>
        <w:separator/>
      </w:r>
    </w:p>
  </w:footnote>
  <w:footnote w:type="continuationSeparator" w:id="1">
    <w:p w:rsidR="007665D6" w:rsidRDefault="007665D6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375A9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2885"/>
    <w:rsid w:val="001B3F06"/>
    <w:rsid w:val="001B4211"/>
    <w:rsid w:val="001B6AF4"/>
    <w:rsid w:val="001D330E"/>
    <w:rsid w:val="001E017D"/>
    <w:rsid w:val="001F1112"/>
    <w:rsid w:val="00204512"/>
    <w:rsid w:val="00205024"/>
    <w:rsid w:val="0020572B"/>
    <w:rsid w:val="002065ED"/>
    <w:rsid w:val="002065F6"/>
    <w:rsid w:val="00210557"/>
    <w:rsid w:val="002235EB"/>
    <w:rsid w:val="00224683"/>
    <w:rsid w:val="00230BFE"/>
    <w:rsid w:val="002430B9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C6498"/>
    <w:rsid w:val="004D7955"/>
    <w:rsid w:val="004F2BB1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1C4"/>
    <w:rsid w:val="0064646B"/>
    <w:rsid w:val="00654757"/>
    <w:rsid w:val="006568BC"/>
    <w:rsid w:val="00657BE1"/>
    <w:rsid w:val="00657FE9"/>
    <w:rsid w:val="00660ECB"/>
    <w:rsid w:val="00676FFB"/>
    <w:rsid w:val="006841F4"/>
    <w:rsid w:val="006878E3"/>
    <w:rsid w:val="00696B2E"/>
    <w:rsid w:val="006A46E4"/>
    <w:rsid w:val="006A4C18"/>
    <w:rsid w:val="006A50E4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3F28"/>
    <w:rsid w:val="007266B7"/>
    <w:rsid w:val="007402C7"/>
    <w:rsid w:val="00743F3D"/>
    <w:rsid w:val="007508F9"/>
    <w:rsid w:val="00752ED5"/>
    <w:rsid w:val="00753338"/>
    <w:rsid w:val="00766388"/>
    <w:rsid w:val="007665D6"/>
    <w:rsid w:val="00773760"/>
    <w:rsid w:val="007741DE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165ED"/>
    <w:rsid w:val="0082763D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C4D30"/>
    <w:rsid w:val="00AD5E30"/>
    <w:rsid w:val="00AE374F"/>
    <w:rsid w:val="00AE3BF3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BF69B5"/>
    <w:rsid w:val="00C001F1"/>
    <w:rsid w:val="00C125EC"/>
    <w:rsid w:val="00C15A6B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22A7"/>
    <w:rsid w:val="00C96C7A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9899F-BAB9-4EF2-9E86-06F092E6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5</cp:revision>
  <cp:lastPrinted>2020-04-22T06:59:00Z</cp:lastPrinted>
  <dcterms:created xsi:type="dcterms:W3CDTF">2020-04-27T11:56:00Z</dcterms:created>
  <dcterms:modified xsi:type="dcterms:W3CDTF">2020-04-27T12:01:00Z</dcterms:modified>
</cp:coreProperties>
</file>