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ad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71"/>
      </w:tblGrid>
      <w:tr w:rsidR="00FF07B3" w:rsidTr="00FF07B3">
        <w:tc>
          <w:tcPr>
            <w:tcW w:w="4271" w:type="dxa"/>
          </w:tcPr>
          <w:p w:rsidR="00FF07B3" w:rsidRDefault="00B50131" w:rsidP="00FF0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FF07B3" w:rsidRDefault="00FF07B3" w:rsidP="00FF07B3">
            <w:pPr>
              <w:rPr>
                <w:sz w:val="28"/>
                <w:szCs w:val="28"/>
              </w:rPr>
            </w:pPr>
          </w:p>
          <w:p w:rsidR="00FF07B3" w:rsidRDefault="00FF07B3" w:rsidP="00FF0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FF07B3" w:rsidRDefault="00FF07B3" w:rsidP="00FF07B3">
            <w:pPr>
              <w:rPr>
                <w:sz w:val="28"/>
                <w:szCs w:val="28"/>
              </w:rPr>
            </w:pPr>
          </w:p>
          <w:p w:rsidR="00FF07B3" w:rsidRDefault="00FF07B3" w:rsidP="00FF0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города Вятские Поляны </w:t>
            </w:r>
          </w:p>
          <w:p w:rsidR="00FF07B3" w:rsidRDefault="00FF07B3" w:rsidP="00E61618">
            <w:pPr>
              <w:tabs>
                <w:tab w:val="left" w:pos="59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C20903">
              <w:rPr>
                <w:sz w:val="28"/>
                <w:szCs w:val="28"/>
              </w:rPr>
              <w:t xml:space="preserve"> 17.04.2025</w:t>
            </w:r>
            <w:r w:rsidR="00E61618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№</w:t>
            </w:r>
            <w:r w:rsidR="00FB510F">
              <w:rPr>
                <w:sz w:val="28"/>
                <w:szCs w:val="28"/>
              </w:rPr>
              <w:t xml:space="preserve"> </w:t>
            </w:r>
            <w:r w:rsidR="00C20903">
              <w:rPr>
                <w:sz w:val="28"/>
                <w:szCs w:val="28"/>
              </w:rPr>
              <w:t>635</w:t>
            </w:r>
          </w:p>
          <w:p w:rsidR="00150B2E" w:rsidRDefault="00150B2E" w:rsidP="00150B2E">
            <w:pPr>
              <w:tabs>
                <w:tab w:val="left" w:pos="5985"/>
              </w:tabs>
              <w:rPr>
                <w:sz w:val="28"/>
                <w:szCs w:val="28"/>
              </w:rPr>
            </w:pPr>
          </w:p>
          <w:p w:rsidR="00150B2E" w:rsidRDefault="001561DE" w:rsidP="00150B2E">
            <w:pPr>
              <w:tabs>
                <w:tab w:val="left" w:pos="5985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(П</w:t>
            </w:r>
            <w:r w:rsidR="00150B2E">
              <w:rPr>
                <w:sz w:val="28"/>
                <w:szCs w:val="28"/>
              </w:rPr>
              <w:t xml:space="preserve">риложение № 1 </w:t>
            </w:r>
            <w:proofErr w:type="gramEnd"/>
          </w:p>
          <w:p w:rsidR="00150B2E" w:rsidRDefault="00150B2E" w:rsidP="00150B2E">
            <w:pPr>
              <w:tabs>
                <w:tab w:val="left" w:pos="59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150B2E" w:rsidRDefault="00150B2E" w:rsidP="00150B2E">
            <w:pPr>
              <w:tabs>
                <w:tab w:val="left" w:pos="59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 Вятские Поляны</w:t>
            </w:r>
          </w:p>
          <w:p w:rsidR="00150B2E" w:rsidRDefault="00150B2E" w:rsidP="00150B2E">
            <w:pPr>
              <w:tabs>
                <w:tab w:val="left" w:pos="59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09.04.2025 № 579)</w:t>
            </w:r>
          </w:p>
        </w:tc>
      </w:tr>
    </w:tbl>
    <w:p w:rsidR="00FF07B3" w:rsidRDefault="00FF07B3" w:rsidP="00FF07B3">
      <w:pPr>
        <w:tabs>
          <w:tab w:val="left" w:pos="5985"/>
        </w:tabs>
        <w:rPr>
          <w:sz w:val="28"/>
          <w:szCs w:val="28"/>
        </w:rPr>
      </w:pPr>
    </w:p>
    <w:p w:rsidR="00E65222" w:rsidRDefault="00E65222" w:rsidP="00FF07B3">
      <w:pPr>
        <w:tabs>
          <w:tab w:val="left" w:pos="5985"/>
        </w:tabs>
        <w:jc w:val="center"/>
        <w:rPr>
          <w:b/>
          <w:sz w:val="28"/>
          <w:szCs w:val="28"/>
        </w:rPr>
      </w:pPr>
    </w:p>
    <w:p w:rsidR="00DA64A4" w:rsidRDefault="00FF07B3" w:rsidP="00FF07B3">
      <w:pPr>
        <w:tabs>
          <w:tab w:val="left" w:pos="5985"/>
        </w:tabs>
        <w:jc w:val="center"/>
        <w:rPr>
          <w:sz w:val="28"/>
          <w:szCs w:val="28"/>
        </w:rPr>
      </w:pPr>
      <w:r w:rsidRPr="00E65222">
        <w:rPr>
          <w:sz w:val="28"/>
          <w:szCs w:val="28"/>
        </w:rPr>
        <w:t>ПЕРЕЧЕНЬ</w:t>
      </w:r>
    </w:p>
    <w:p w:rsidR="00131FEB" w:rsidRDefault="00E61618" w:rsidP="00131FEB">
      <w:pPr>
        <w:tabs>
          <w:tab w:val="left" w:pos="5985"/>
        </w:tabs>
        <w:jc w:val="center"/>
        <w:rPr>
          <w:sz w:val="28"/>
          <w:szCs w:val="28"/>
        </w:rPr>
      </w:pPr>
      <w:r w:rsidRPr="00DB2F34">
        <w:rPr>
          <w:sz w:val="28"/>
          <w:szCs w:val="28"/>
        </w:rPr>
        <w:t>этап</w:t>
      </w:r>
      <w:r>
        <w:rPr>
          <w:sz w:val="28"/>
          <w:szCs w:val="28"/>
        </w:rPr>
        <w:t>ов</w:t>
      </w:r>
      <w:r w:rsidRPr="00DB2F34">
        <w:rPr>
          <w:sz w:val="28"/>
          <w:szCs w:val="28"/>
        </w:rPr>
        <w:t xml:space="preserve"> работ</w:t>
      </w:r>
      <w:r>
        <w:rPr>
          <w:sz w:val="28"/>
          <w:szCs w:val="28"/>
        </w:rPr>
        <w:t xml:space="preserve"> по благоустройству </w:t>
      </w:r>
      <w:r w:rsidRPr="0088159F">
        <w:rPr>
          <w:sz w:val="28"/>
          <w:szCs w:val="28"/>
        </w:rPr>
        <w:t>общественн</w:t>
      </w:r>
      <w:r>
        <w:rPr>
          <w:sz w:val="28"/>
          <w:szCs w:val="28"/>
        </w:rPr>
        <w:t>ой</w:t>
      </w:r>
      <w:r w:rsidRPr="0088159F">
        <w:rPr>
          <w:sz w:val="28"/>
          <w:szCs w:val="28"/>
        </w:rPr>
        <w:t xml:space="preserve"> территори</w:t>
      </w:r>
      <w:r>
        <w:rPr>
          <w:sz w:val="28"/>
          <w:szCs w:val="28"/>
        </w:rPr>
        <w:t>и</w:t>
      </w:r>
      <w:r w:rsidRPr="0088159F">
        <w:rPr>
          <w:sz w:val="28"/>
          <w:szCs w:val="28"/>
        </w:rPr>
        <w:t xml:space="preserve"> </w:t>
      </w:r>
      <w:r w:rsidR="00131FEB">
        <w:rPr>
          <w:sz w:val="28"/>
          <w:szCs w:val="28"/>
        </w:rPr>
        <w:t>п</w:t>
      </w:r>
      <w:r>
        <w:rPr>
          <w:sz w:val="28"/>
          <w:szCs w:val="28"/>
        </w:rPr>
        <w:t>лощадь</w:t>
      </w:r>
      <w:r w:rsidR="00F8354A">
        <w:rPr>
          <w:sz w:val="28"/>
          <w:szCs w:val="28"/>
        </w:rPr>
        <w:t xml:space="preserve"> </w:t>
      </w:r>
      <w:r w:rsidR="00131FEB">
        <w:rPr>
          <w:sz w:val="28"/>
          <w:szCs w:val="28"/>
        </w:rPr>
        <w:t xml:space="preserve">                   </w:t>
      </w:r>
      <w:r w:rsidR="00F8354A">
        <w:rPr>
          <w:sz w:val="28"/>
          <w:szCs w:val="28"/>
        </w:rPr>
        <w:t>им. Г.С. Шпагина</w:t>
      </w:r>
      <w:r>
        <w:rPr>
          <w:sz w:val="28"/>
          <w:szCs w:val="28"/>
        </w:rPr>
        <w:t xml:space="preserve">, </w:t>
      </w:r>
      <w:r w:rsidRPr="004F7989">
        <w:rPr>
          <w:sz w:val="28"/>
          <w:szCs w:val="28"/>
        </w:rPr>
        <w:t>подлежащ</w:t>
      </w:r>
      <w:r>
        <w:rPr>
          <w:sz w:val="28"/>
          <w:szCs w:val="28"/>
        </w:rPr>
        <w:t>ей</w:t>
      </w:r>
      <w:r w:rsidRPr="004F7989">
        <w:rPr>
          <w:sz w:val="28"/>
          <w:szCs w:val="28"/>
        </w:rPr>
        <w:t xml:space="preserve"> благоустройству в </w:t>
      </w:r>
      <w:r>
        <w:rPr>
          <w:sz w:val="28"/>
          <w:szCs w:val="28"/>
        </w:rPr>
        <w:t>202</w:t>
      </w:r>
      <w:r w:rsidR="00131FEB">
        <w:rPr>
          <w:sz w:val="28"/>
          <w:szCs w:val="28"/>
        </w:rPr>
        <w:t>6</w:t>
      </w:r>
      <w:r>
        <w:rPr>
          <w:sz w:val="28"/>
          <w:szCs w:val="28"/>
        </w:rPr>
        <w:t xml:space="preserve"> году, по которым будет проходить онлайн</w:t>
      </w:r>
      <w:r w:rsidR="00131FEB">
        <w:rPr>
          <w:sz w:val="28"/>
          <w:szCs w:val="28"/>
        </w:rPr>
        <w:t>-</w:t>
      </w:r>
      <w:r>
        <w:rPr>
          <w:sz w:val="28"/>
          <w:szCs w:val="28"/>
        </w:rPr>
        <w:t xml:space="preserve">голосование в электронной форме на единой федеральной платформе, 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</w:t>
      </w:r>
    </w:p>
    <w:p w:rsidR="00E61618" w:rsidRPr="00EA08A4" w:rsidRDefault="00E61618" w:rsidP="00E61618">
      <w:pPr>
        <w:tabs>
          <w:tab w:val="left" w:pos="5985"/>
        </w:tabs>
        <w:spacing w:after="480"/>
        <w:jc w:val="center"/>
        <w:rPr>
          <w:sz w:val="28"/>
          <w:szCs w:val="28"/>
        </w:rPr>
      </w:pPr>
      <w:r>
        <w:rPr>
          <w:sz w:val="28"/>
          <w:szCs w:val="28"/>
        </w:rPr>
        <w:t>на 2018-2030 годы</w:t>
      </w:r>
    </w:p>
    <w:tbl>
      <w:tblPr>
        <w:tblStyle w:val="ad"/>
        <w:tblW w:w="9775" w:type="dxa"/>
        <w:tblLook w:val="04A0"/>
      </w:tblPr>
      <w:tblGrid>
        <w:gridCol w:w="1406"/>
        <w:gridCol w:w="8369"/>
      </w:tblGrid>
      <w:tr w:rsidR="00FF07B3" w:rsidRPr="00FF07B3" w:rsidTr="00FF07B3">
        <w:trPr>
          <w:trHeight w:val="512"/>
        </w:trPr>
        <w:tc>
          <w:tcPr>
            <w:tcW w:w="1406" w:type="dxa"/>
          </w:tcPr>
          <w:p w:rsidR="00FF07B3" w:rsidRPr="007E001D" w:rsidRDefault="00FF07B3" w:rsidP="00FF07B3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 w:rsidRPr="007E001D">
              <w:rPr>
                <w:sz w:val="28"/>
                <w:szCs w:val="28"/>
              </w:rPr>
              <w:t>№ п/п</w:t>
            </w:r>
          </w:p>
        </w:tc>
        <w:tc>
          <w:tcPr>
            <w:tcW w:w="8369" w:type="dxa"/>
          </w:tcPr>
          <w:p w:rsidR="00FF07B3" w:rsidRPr="007E001D" w:rsidRDefault="00FF07B3" w:rsidP="00E65222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 w:rsidRPr="007E001D">
              <w:rPr>
                <w:sz w:val="28"/>
                <w:szCs w:val="28"/>
              </w:rPr>
              <w:t xml:space="preserve">Наименование </w:t>
            </w:r>
            <w:r w:rsidR="00E65222" w:rsidRPr="007E001D">
              <w:rPr>
                <w:sz w:val="28"/>
                <w:szCs w:val="28"/>
              </w:rPr>
              <w:t xml:space="preserve">этапа работ по благоустройству </w:t>
            </w:r>
          </w:p>
        </w:tc>
      </w:tr>
      <w:tr w:rsidR="00FF07B3" w:rsidRPr="00FF07B3" w:rsidTr="00FF07B3">
        <w:trPr>
          <w:trHeight w:val="512"/>
        </w:trPr>
        <w:tc>
          <w:tcPr>
            <w:tcW w:w="1406" w:type="dxa"/>
          </w:tcPr>
          <w:p w:rsidR="00FF07B3" w:rsidRPr="007E001D" w:rsidRDefault="006628E1" w:rsidP="00FF07B3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 w:rsidRPr="007E001D">
              <w:rPr>
                <w:sz w:val="28"/>
                <w:szCs w:val="28"/>
              </w:rPr>
              <w:t>1</w:t>
            </w:r>
          </w:p>
        </w:tc>
        <w:tc>
          <w:tcPr>
            <w:tcW w:w="8369" w:type="dxa"/>
          </w:tcPr>
          <w:p w:rsidR="00FF07B3" w:rsidRPr="007E001D" w:rsidRDefault="007E001D" w:rsidP="00E96517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 w:rsidRPr="007E001D">
              <w:rPr>
                <w:sz w:val="28"/>
                <w:szCs w:val="28"/>
              </w:rPr>
              <w:t>Устройство клумб с освещением на площади им. Г.С. Шпагина</w:t>
            </w:r>
          </w:p>
        </w:tc>
      </w:tr>
      <w:tr w:rsidR="00E65222" w:rsidRPr="00FF07B3" w:rsidTr="00FF07B3">
        <w:trPr>
          <w:trHeight w:val="512"/>
        </w:trPr>
        <w:tc>
          <w:tcPr>
            <w:tcW w:w="1406" w:type="dxa"/>
          </w:tcPr>
          <w:p w:rsidR="00E65222" w:rsidRPr="007E001D" w:rsidRDefault="006628E1" w:rsidP="00FF07B3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 w:rsidRPr="007E001D">
              <w:rPr>
                <w:sz w:val="28"/>
                <w:szCs w:val="28"/>
              </w:rPr>
              <w:t>2</w:t>
            </w:r>
          </w:p>
        </w:tc>
        <w:tc>
          <w:tcPr>
            <w:tcW w:w="8369" w:type="dxa"/>
          </w:tcPr>
          <w:p w:rsidR="00A30728" w:rsidRDefault="00A30728" w:rsidP="007E001D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Обновление ступеней с цветниками и освещения на площади </w:t>
            </w:r>
          </w:p>
          <w:p w:rsidR="00E65222" w:rsidRPr="007E001D" w:rsidRDefault="00A30728" w:rsidP="007E001D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им. Г.С. Шпагина.</w:t>
            </w:r>
          </w:p>
        </w:tc>
      </w:tr>
    </w:tbl>
    <w:p w:rsidR="00FF07B3" w:rsidRDefault="00FF07B3" w:rsidP="00FF07B3">
      <w:pPr>
        <w:tabs>
          <w:tab w:val="left" w:pos="5985"/>
        </w:tabs>
        <w:jc w:val="center"/>
        <w:rPr>
          <w:sz w:val="28"/>
          <w:szCs w:val="28"/>
        </w:rPr>
      </w:pPr>
    </w:p>
    <w:p w:rsidR="00766FAC" w:rsidRPr="00FF07B3" w:rsidRDefault="00766FAC" w:rsidP="00FF07B3">
      <w:pPr>
        <w:tabs>
          <w:tab w:val="left" w:pos="59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  <w:r w:rsidR="00150B2E">
        <w:rPr>
          <w:sz w:val="28"/>
          <w:szCs w:val="28"/>
        </w:rPr>
        <w:t xml:space="preserve"> </w:t>
      </w:r>
      <w:r w:rsidR="00D71C00">
        <w:rPr>
          <w:sz w:val="28"/>
          <w:szCs w:val="28"/>
        </w:rPr>
        <w:t xml:space="preserve"> </w:t>
      </w:r>
      <w:r w:rsidR="0019261B">
        <w:rPr>
          <w:sz w:val="28"/>
          <w:szCs w:val="28"/>
        </w:rPr>
        <w:t xml:space="preserve"> </w:t>
      </w:r>
      <w:r w:rsidR="005628CB">
        <w:rPr>
          <w:sz w:val="28"/>
          <w:szCs w:val="28"/>
        </w:rPr>
        <w:t xml:space="preserve"> </w:t>
      </w:r>
      <w:r w:rsidR="00656046">
        <w:rPr>
          <w:sz w:val="28"/>
          <w:szCs w:val="28"/>
        </w:rPr>
        <w:t xml:space="preserve"> </w:t>
      </w:r>
      <w:r w:rsidR="00E51A44">
        <w:rPr>
          <w:sz w:val="28"/>
          <w:szCs w:val="28"/>
        </w:rPr>
        <w:t xml:space="preserve"> </w:t>
      </w:r>
      <w:r w:rsidR="0051527A">
        <w:rPr>
          <w:sz w:val="28"/>
          <w:szCs w:val="28"/>
        </w:rPr>
        <w:t xml:space="preserve"> </w:t>
      </w:r>
      <w:r w:rsidR="00367DF7">
        <w:rPr>
          <w:sz w:val="28"/>
          <w:szCs w:val="28"/>
        </w:rPr>
        <w:t xml:space="preserve"> </w:t>
      </w:r>
      <w:r w:rsidR="003643B9">
        <w:rPr>
          <w:sz w:val="28"/>
          <w:szCs w:val="28"/>
        </w:rPr>
        <w:t xml:space="preserve"> </w:t>
      </w:r>
      <w:r w:rsidR="001B1E7D">
        <w:rPr>
          <w:sz w:val="28"/>
          <w:szCs w:val="28"/>
        </w:rPr>
        <w:t xml:space="preserve"> </w:t>
      </w:r>
      <w:bookmarkStart w:id="0" w:name="_GoBack"/>
      <w:bookmarkEnd w:id="0"/>
      <w:r w:rsidR="00941185">
        <w:rPr>
          <w:sz w:val="28"/>
          <w:szCs w:val="28"/>
        </w:rPr>
        <w:t xml:space="preserve"> </w:t>
      </w:r>
      <w:r w:rsidR="00575EC5">
        <w:rPr>
          <w:sz w:val="28"/>
          <w:szCs w:val="28"/>
        </w:rPr>
        <w:t xml:space="preserve"> </w:t>
      </w:r>
      <w:r w:rsidR="00F51CF6">
        <w:rPr>
          <w:sz w:val="28"/>
          <w:szCs w:val="28"/>
        </w:rPr>
        <w:t xml:space="preserve"> </w:t>
      </w:r>
      <w:r w:rsidR="005979DA">
        <w:rPr>
          <w:sz w:val="28"/>
          <w:szCs w:val="28"/>
        </w:rPr>
        <w:t xml:space="preserve"> </w:t>
      </w:r>
      <w:r w:rsidR="00A30728">
        <w:rPr>
          <w:sz w:val="28"/>
          <w:szCs w:val="28"/>
        </w:rPr>
        <w:t xml:space="preserve"> </w:t>
      </w:r>
      <w:r w:rsidR="001D5DC6">
        <w:rPr>
          <w:sz w:val="28"/>
          <w:szCs w:val="28"/>
        </w:rPr>
        <w:t xml:space="preserve"> </w:t>
      </w:r>
      <w:r w:rsidR="00D1110F">
        <w:rPr>
          <w:sz w:val="28"/>
          <w:szCs w:val="28"/>
        </w:rPr>
        <w:t xml:space="preserve"> </w:t>
      </w:r>
      <w:r w:rsidR="00B207B6">
        <w:rPr>
          <w:sz w:val="28"/>
          <w:szCs w:val="28"/>
        </w:rPr>
        <w:t xml:space="preserve"> </w:t>
      </w:r>
      <w:r w:rsidR="00132CA3">
        <w:rPr>
          <w:sz w:val="28"/>
          <w:szCs w:val="28"/>
        </w:rPr>
        <w:t xml:space="preserve"> </w:t>
      </w:r>
      <w:r w:rsidR="00644080">
        <w:rPr>
          <w:sz w:val="28"/>
          <w:szCs w:val="28"/>
        </w:rPr>
        <w:t xml:space="preserve"> </w:t>
      </w:r>
      <w:r w:rsidR="00F820A9">
        <w:rPr>
          <w:sz w:val="28"/>
          <w:szCs w:val="28"/>
        </w:rPr>
        <w:t xml:space="preserve">   </w:t>
      </w:r>
      <w:r w:rsidR="007E001D">
        <w:rPr>
          <w:sz w:val="28"/>
          <w:szCs w:val="28"/>
        </w:rPr>
        <w:t xml:space="preserve"> </w:t>
      </w:r>
      <w:r w:rsidR="00ED11B1">
        <w:rPr>
          <w:sz w:val="28"/>
          <w:szCs w:val="28"/>
        </w:rPr>
        <w:t xml:space="preserve"> </w:t>
      </w:r>
      <w:r w:rsidR="007F22DB">
        <w:rPr>
          <w:sz w:val="28"/>
          <w:szCs w:val="28"/>
        </w:rPr>
        <w:t xml:space="preserve"> </w:t>
      </w:r>
      <w:r w:rsidR="00611780">
        <w:rPr>
          <w:sz w:val="28"/>
          <w:szCs w:val="28"/>
        </w:rPr>
        <w:t xml:space="preserve"> </w:t>
      </w:r>
      <w:r w:rsidR="004A5086">
        <w:rPr>
          <w:sz w:val="28"/>
          <w:szCs w:val="28"/>
        </w:rPr>
        <w:t xml:space="preserve"> </w:t>
      </w:r>
      <w:r w:rsidR="00D04592">
        <w:rPr>
          <w:sz w:val="28"/>
          <w:szCs w:val="28"/>
        </w:rPr>
        <w:t xml:space="preserve"> </w:t>
      </w:r>
      <w:r w:rsidR="000053DF">
        <w:rPr>
          <w:sz w:val="28"/>
          <w:szCs w:val="28"/>
        </w:rPr>
        <w:t xml:space="preserve"> </w:t>
      </w:r>
      <w:r w:rsidR="0054377F">
        <w:rPr>
          <w:sz w:val="28"/>
          <w:szCs w:val="28"/>
        </w:rPr>
        <w:t xml:space="preserve"> </w:t>
      </w:r>
      <w:r w:rsidR="0004578F">
        <w:rPr>
          <w:sz w:val="28"/>
          <w:szCs w:val="28"/>
        </w:rPr>
        <w:t xml:space="preserve"> </w:t>
      </w:r>
      <w:r w:rsidR="00C02468">
        <w:rPr>
          <w:sz w:val="28"/>
          <w:szCs w:val="28"/>
        </w:rPr>
        <w:t xml:space="preserve"> </w:t>
      </w:r>
      <w:r w:rsidR="006D586C">
        <w:rPr>
          <w:sz w:val="28"/>
          <w:szCs w:val="28"/>
        </w:rPr>
        <w:t xml:space="preserve"> </w:t>
      </w:r>
      <w:r w:rsidR="00E91571">
        <w:rPr>
          <w:sz w:val="28"/>
          <w:szCs w:val="28"/>
        </w:rPr>
        <w:t xml:space="preserve"> </w:t>
      </w:r>
      <w:r w:rsidR="001C369F">
        <w:rPr>
          <w:sz w:val="28"/>
          <w:szCs w:val="28"/>
        </w:rPr>
        <w:t xml:space="preserve"> </w:t>
      </w:r>
      <w:r w:rsidR="00B823FD">
        <w:rPr>
          <w:sz w:val="28"/>
          <w:szCs w:val="28"/>
        </w:rPr>
        <w:t xml:space="preserve"> </w:t>
      </w:r>
      <w:r w:rsidR="0041059D">
        <w:rPr>
          <w:sz w:val="28"/>
          <w:szCs w:val="28"/>
        </w:rPr>
        <w:t xml:space="preserve"> </w:t>
      </w:r>
      <w:r w:rsidR="00BC6461">
        <w:rPr>
          <w:sz w:val="28"/>
          <w:szCs w:val="28"/>
        </w:rPr>
        <w:t xml:space="preserve"> </w:t>
      </w:r>
      <w:r w:rsidR="00DA5F6C">
        <w:rPr>
          <w:sz w:val="28"/>
          <w:szCs w:val="28"/>
        </w:rPr>
        <w:t xml:space="preserve"> </w:t>
      </w:r>
    </w:p>
    <w:sectPr w:rsidR="00766FAC" w:rsidRPr="00FF07B3" w:rsidSect="00322B08">
      <w:headerReference w:type="default" r:id="rId7"/>
      <w:pgSz w:w="11906" w:h="16838"/>
      <w:pgMar w:top="993" w:right="893" w:bottom="568" w:left="1605" w:header="375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32A" w:rsidRDefault="00C4332A">
      <w:r>
        <w:separator/>
      </w:r>
    </w:p>
  </w:endnote>
  <w:endnote w:type="continuationSeparator" w:id="0">
    <w:p w:rsidR="00C4332A" w:rsidRDefault="00C433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32A" w:rsidRDefault="00C4332A">
      <w:r>
        <w:separator/>
      </w:r>
    </w:p>
  </w:footnote>
  <w:footnote w:type="continuationSeparator" w:id="0">
    <w:p w:rsidR="00C4332A" w:rsidRDefault="00C433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01A" w:rsidRDefault="001445F4">
    <w:pPr>
      <w:pStyle w:val="a7"/>
      <w:jc w:val="center"/>
    </w:pPr>
    <w:r>
      <w:fldChar w:fldCharType="begin"/>
    </w:r>
    <w:r w:rsidR="001C369F">
      <w:instrText xml:space="preserve"> PAGE   \* MERGEFORMAT </w:instrText>
    </w:r>
    <w:r>
      <w:fldChar w:fldCharType="separate"/>
    </w:r>
    <w:r w:rsidR="00766FAC">
      <w:rPr>
        <w:noProof/>
      </w:rPr>
      <w:t>10</w:t>
    </w:r>
    <w:r>
      <w:rPr>
        <w:noProof/>
      </w:rPr>
      <w:fldChar w:fldCharType="end"/>
    </w:r>
  </w:p>
  <w:p w:rsidR="005B03F7" w:rsidRDefault="005B03F7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B3D2606"/>
    <w:multiLevelType w:val="multilevel"/>
    <w:tmpl w:val="CC5EF0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7842031"/>
    <w:multiLevelType w:val="hybridMultilevel"/>
    <w:tmpl w:val="6FF0E740"/>
    <w:lvl w:ilvl="0" w:tplc="FF6ECB64">
      <w:start w:val="1"/>
      <w:numFmt w:val="decimal"/>
      <w:lvlText w:val="%1."/>
      <w:lvlJc w:val="left"/>
      <w:pPr>
        <w:ind w:left="1722" w:hanging="108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5">
    <w:nsid w:val="28E770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1460A96"/>
    <w:multiLevelType w:val="hybridMultilevel"/>
    <w:tmpl w:val="FC0CF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37358"/>
    <w:multiLevelType w:val="hybridMultilevel"/>
    <w:tmpl w:val="A73404BC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46C43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870EC"/>
    <w:multiLevelType w:val="hybridMultilevel"/>
    <w:tmpl w:val="11A44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4D7775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C77F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82655FA"/>
    <w:multiLevelType w:val="hybridMultilevel"/>
    <w:tmpl w:val="41A8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A95C4C"/>
    <w:multiLevelType w:val="hybridMultilevel"/>
    <w:tmpl w:val="2C52ACB0"/>
    <w:lvl w:ilvl="0" w:tplc="475CF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9415A9"/>
    <w:multiLevelType w:val="hybridMultilevel"/>
    <w:tmpl w:val="589E20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DC73A39"/>
    <w:multiLevelType w:val="hybridMultilevel"/>
    <w:tmpl w:val="3E3601E2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4" w:hanging="360"/>
      </w:pPr>
    </w:lvl>
    <w:lvl w:ilvl="2" w:tplc="0419001B" w:tentative="1">
      <w:start w:val="1"/>
      <w:numFmt w:val="lowerRoman"/>
      <w:lvlText w:val="%3."/>
      <w:lvlJc w:val="right"/>
      <w:pPr>
        <w:ind w:left="3104" w:hanging="180"/>
      </w:pPr>
    </w:lvl>
    <w:lvl w:ilvl="3" w:tplc="0419000F" w:tentative="1">
      <w:start w:val="1"/>
      <w:numFmt w:val="decimal"/>
      <w:lvlText w:val="%4."/>
      <w:lvlJc w:val="left"/>
      <w:pPr>
        <w:ind w:left="3824" w:hanging="360"/>
      </w:pPr>
    </w:lvl>
    <w:lvl w:ilvl="4" w:tplc="04190019" w:tentative="1">
      <w:start w:val="1"/>
      <w:numFmt w:val="lowerLetter"/>
      <w:lvlText w:val="%5."/>
      <w:lvlJc w:val="left"/>
      <w:pPr>
        <w:ind w:left="4544" w:hanging="360"/>
      </w:pPr>
    </w:lvl>
    <w:lvl w:ilvl="5" w:tplc="0419001B" w:tentative="1">
      <w:start w:val="1"/>
      <w:numFmt w:val="lowerRoman"/>
      <w:lvlText w:val="%6."/>
      <w:lvlJc w:val="right"/>
      <w:pPr>
        <w:ind w:left="5264" w:hanging="180"/>
      </w:pPr>
    </w:lvl>
    <w:lvl w:ilvl="6" w:tplc="0419000F" w:tentative="1">
      <w:start w:val="1"/>
      <w:numFmt w:val="decimal"/>
      <w:lvlText w:val="%7."/>
      <w:lvlJc w:val="left"/>
      <w:pPr>
        <w:ind w:left="5984" w:hanging="360"/>
      </w:pPr>
    </w:lvl>
    <w:lvl w:ilvl="7" w:tplc="04190019" w:tentative="1">
      <w:start w:val="1"/>
      <w:numFmt w:val="lowerLetter"/>
      <w:lvlText w:val="%8."/>
      <w:lvlJc w:val="left"/>
      <w:pPr>
        <w:ind w:left="6704" w:hanging="360"/>
      </w:pPr>
    </w:lvl>
    <w:lvl w:ilvl="8" w:tplc="0419001B" w:tentative="1">
      <w:start w:val="1"/>
      <w:numFmt w:val="lowerRoman"/>
      <w:lvlText w:val="%9."/>
      <w:lvlJc w:val="right"/>
      <w:pPr>
        <w:ind w:left="74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4"/>
  </w:num>
  <w:num w:numId="6">
    <w:abstractNumId w:val="10"/>
  </w:num>
  <w:num w:numId="7">
    <w:abstractNumId w:val="15"/>
  </w:num>
  <w:num w:numId="8">
    <w:abstractNumId w:val="7"/>
  </w:num>
  <w:num w:numId="9">
    <w:abstractNumId w:val="11"/>
  </w:num>
  <w:num w:numId="10">
    <w:abstractNumId w:val="13"/>
  </w:num>
  <w:num w:numId="11">
    <w:abstractNumId w:val="5"/>
  </w:num>
  <w:num w:numId="12">
    <w:abstractNumId w:val="14"/>
  </w:num>
  <w:num w:numId="13">
    <w:abstractNumId w:val="12"/>
  </w:num>
  <w:num w:numId="14">
    <w:abstractNumId w:val="9"/>
  </w:num>
  <w:num w:numId="15">
    <w:abstractNumId w:val="3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96827"/>
    <w:rsid w:val="00000EA1"/>
    <w:rsid w:val="000053DF"/>
    <w:rsid w:val="0004578F"/>
    <w:rsid w:val="00060D43"/>
    <w:rsid w:val="00075446"/>
    <w:rsid w:val="000C0AF2"/>
    <w:rsid w:val="000F0242"/>
    <w:rsid w:val="000F526A"/>
    <w:rsid w:val="00100C41"/>
    <w:rsid w:val="00131FEB"/>
    <w:rsid w:val="00132CA3"/>
    <w:rsid w:val="00142B24"/>
    <w:rsid w:val="001445F4"/>
    <w:rsid w:val="00150B2E"/>
    <w:rsid w:val="001561DE"/>
    <w:rsid w:val="0017348E"/>
    <w:rsid w:val="0018017B"/>
    <w:rsid w:val="0019261B"/>
    <w:rsid w:val="001B1E7D"/>
    <w:rsid w:val="001C369F"/>
    <w:rsid w:val="001D5DC6"/>
    <w:rsid w:val="0022412F"/>
    <w:rsid w:val="00231E37"/>
    <w:rsid w:val="0026494F"/>
    <w:rsid w:val="002A2DEF"/>
    <w:rsid w:val="002B1F7C"/>
    <w:rsid w:val="002D03F1"/>
    <w:rsid w:val="002D0817"/>
    <w:rsid w:val="002F639F"/>
    <w:rsid w:val="003139D2"/>
    <w:rsid w:val="0031424E"/>
    <w:rsid w:val="003156B8"/>
    <w:rsid w:val="00322B08"/>
    <w:rsid w:val="003271D2"/>
    <w:rsid w:val="00345A87"/>
    <w:rsid w:val="00353189"/>
    <w:rsid w:val="003643B9"/>
    <w:rsid w:val="00367DF7"/>
    <w:rsid w:val="003947DC"/>
    <w:rsid w:val="003B1215"/>
    <w:rsid w:val="003B47B7"/>
    <w:rsid w:val="003D3B1C"/>
    <w:rsid w:val="003D5067"/>
    <w:rsid w:val="0041059D"/>
    <w:rsid w:val="00474CC1"/>
    <w:rsid w:val="0048407A"/>
    <w:rsid w:val="00485646"/>
    <w:rsid w:val="004A5086"/>
    <w:rsid w:val="004B00D1"/>
    <w:rsid w:val="004E59F8"/>
    <w:rsid w:val="00512C7C"/>
    <w:rsid w:val="00513C6E"/>
    <w:rsid w:val="0051527A"/>
    <w:rsid w:val="00525EE9"/>
    <w:rsid w:val="00527E94"/>
    <w:rsid w:val="0054377F"/>
    <w:rsid w:val="005628CB"/>
    <w:rsid w:val="005745C5"/>
    <w:rsid w:val="005748B4"/>
    <w:rsid w:val="00575EC5"/>
    <w:rsid w:val="00596827"/>
    <w:rsid w:val="005979DA"/>
    <w:rsid w:val="005B03F7"/>
    <w:rsid w:val="005D359C"/>
    <w:rsid w:val="005F4E80"/>
    <w:rsid w:val="005F5A6A"/>
    <w:rsid w:val="00611780"/>
    <w:rsid w:val="00644080"/>
    <w:rsid w:val="006540B1"/>
    <w:rsid w:val="00654FD4"/>
    <w:rsid w:val="00656046"/>
    <w:rsid w:val="006628E1"/>
    <w:rsid w:val="00665F79"/>
    <w:rsid w:val="00667961"/>
    <w:rsid w:val="00690EC3"/>
    <w:rsid w:val="006B032E"/>
    <w:rsid w:val="006B1E54"/>
    <w:rsid w:val="006B1EEB"/>
    <w:rsid w:val="006C3B37"/>
    <w:rsid w:val="006D1CC9"/>
    <w:rsid w:val="006D586C"/>
    <w:rsid w:val="00700B75"/>
    <w:rsid w:val="00737C0D"/>
    <w:rsid w:val="00760314"/>
    <w:rsid w:val="00766FAC"/>
    <w:rsid w:val="0078210E"/>
    <w:rsid w:val="007842B9"/>
    <w:rsid w:val="0078708A"/>
    <w:rsid w:val="007936C8"/>
    <w:rsid w:val="007B0CDA"/>
    <w:rsid w:val="007B6642"/>
    <w:rsid w:val="007E001D"/>
    <w:rsid w:val="007F22DB"/>
    <w:rsid w:val="008140AA"/>
    <w:rsid w:val="00816D3B"/>
    <w:rsid w:val="0086415E"/>
    <w:rsid w:val="00903430"/>
    <w:rsid w:val="00910BA1"/>
    <w:rsid w:val="00913CBA"/>
    <w:rsid w:val="00920A17"/>
    <w:rsid w:val="00941185"/>
    <w:rsid w:val="00955B06"/>
    <w:rsid w:val="0097150F"/>
    <w:rsid w:val="00986E30"/>
    <w:rsid w:val="00994F45"/>
    <w:rsid w:val="009A580F"/>
    <w:rsid w:val="009B53D4"/>
    <w:rsid w:val="009E124C"/>
    <w:rsid w:val="009E1D29"/>
    <w:rsid w:val="009E7054"/>
    <w:rsid w:val="009F2986"/>
    <w:rsid w:val="009F3BEB"/>
    <w:rsid w:val="009F77AD"/>
    <w:rsid w:val="00A00EAE"/>
    <w:rsid w:val="00A2714B"/>
    <w:rsid w:val="00A30728"/>
    <w:rsid w:val="00A917B0"/>
    <w:rsid w:val="00AB477A"/>
    <w:rsid w:val="00AD1706"/>
    <w:rsid w:val="00B02A38"/>
    <w:rsid w:val="00B06AC8"/>
    <w:rsid w:val="00B207B6"/>
    <w:rsid w:val="00B339F2"/>
    <w:rsid w:val="00B47467"/>
    <w:rsid w:val="00B50131"/>
    <w:rsid w:val="00B51150"/>
    <w:rsid w:val="00B7169B"/>
    <w:rsid w:val="00B823FD"/>
    <w:rsid w:val="00BA24B4"/>
    <w:rsid w:val="00BB3DA7"/>
    <w:rsid w:val="00BC6461"/>
    <w:rsid w:val="00C00639"/>
    <w:rsid w:val="00C01F83"/>
    <w:rsid w:val="00C02468"/>
    <w:rsid w:val="00C13FCF"/>
    <w:rsid w:val="00C20903"/>
    <w:rsid w:val="00C4332A"/>
    <w:rsid w:val="00C91744"/>
    <w:rsid w:val="00CB0198"/>
    <w:rsid w:val="00CC0A96"/>
    <w:rsid w:val="00CC13FA"/>
    <w:rsid w:val="00CF557F"/>
    <w:rsid w:val="00D04592"/>
    <w:rsid w:val="00D1110F"/>
    <w:rsid w:val="00D3663A"/>
    <w:rsid w:val="00D430A0"/>
    <w:rsid w:val="00D4481E"/>
    <w:rsid w:val="00D617E5"/>
    <w:rsid w:val="00D71536"/>
    <w:rsid w:val="00D71C00"/>
    <w:rsid w:val="00D7631D"/>
    <w:rsid w:val="00D93551"/>
    <w:rsid w:val="00DA0281"/>
    <w:rsid w:val="00DA5F6C"/>
    <w:rsid w:val="00DA64A4"/>
    <w:rsid w:val="00DC3397"/>
    <w:rsid w:val="00DE2558"/>
    <w:rsid w:val="00DF001A"/>
    <w:rsid w:val="00E032B2"/>
    <w:rsid w:val="00E24614"/>
    <w:rsid w:val="00E51A44"/>
    <w:rsid w:val="00E61618"/>
    <w:rsid w:val="00E65222"/>
    <w:rsid w:val="00E66ABA"/>
    <w:rsid w:val="00E769CB"/>
    <w:rsid w:val="00E91571"/>
    <w:rsid w:val="00E92208"/>
    <w:rsid w:val="00E96517"/>
    <w:rsid w:val="00EA08A4"/>
    <w:rsid w:val="00EC3F73"/>
    <w:rsid w:val="00ED11B1"/>
    <w:rsid w:val="00ED6455"/>
    <w:rsid w:val="00ED73B2"/>
    <w:rsid w:val="00F02482"/>
    <w:rsid w:val="00F027A7"/>
    <w:rsid w:val="00F17F40"/>
    <w:rsid w:val="00F51CF6"/>
    <w:rsid w:val="00F57F9A"/>
    <w:rsid w:val="00F701E0"/>
    <w:rsid w:val="00F816BF"/>
    <w:rsid w:val="00F820A9"/>
    <w:rsid w:val="00F8354A"/>
    <w:rsid w:val="00FA37C8"/>
    <w:rsid w:val="00FB510F"/>
    <w:rsid w:val="00FB7E21"/>
    <w:rsid w:val="00FD7C7A"/>
    <w:rsid w:val="00FF07B3"/>
    <w:rsid w:val="00FF6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1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7631D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D7631D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7631D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56B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7631D"/>
  </w:style>
  <w:style w:type="character" w:customStyle="1" w:styleId="WW8Num1z1">
    <w:name w:val="WW8Num1z1"/>
    <w:rsid w:val="00D7631D"/>
  </w:style>
  <w:style w:type="character" w:customStyle="1" w:styleId="WW8Num1z2">
    <w:name w:val="WW8Num1z2"/>
    <w:rsid w:val="00D7631D"/>
  </w:style>
  <w:style w:type="character" w:customStyle="1" w:styleId="WW8Num1z3">
    <w:name w:val="WW8Num1z3"/>
    <w:rsid w:val="00D7631D"/>
  </w:style>
  <w:style w:type="character" w:customStyle="1" w:styleId="WW8Num1z4">
    <w:name w:val="WW8Num1z4"/>
    <w:rsid w:val="00D7631D"/>
  </w:style>
  <w:style w:type="character" w:customStyle="1" w:styleId="WW8Num1z5">
    <w:name w:val="WW8Num1z5"/>
    <w:rsid w:val="00D7631D"/>
  </w:style>
  <w:style w:type="character" w:customStyle="1" w:styleId="WW8Num1z6">
    <w:name w:val="WW8Num1z6"/>
    <w:rsid w:val="00D7631D"/>
  </w:style>
  <w:style w:type="character" w:customStyle="1" w:styleId="WW8Num1z7">
    <w:name w:val="WW8Num1z7"/>
    <w:rsid w:val="00D7631D"/>
  </w:style>
  <w:style w:type="character" w:customStyle="1" w:styleId="WW8Num1z8">
    <w:name w:val="WW8Num1z8"/>
    <w:rsid w:val="00D7631D"/>
  </w:style>
  <w:style w:type="character" w:customStyle="1" w:styleId="WW8Num2z0">
    <w:name w:val="WW8Num2z0"/>
    <w:rsid w:val="00D7631D"/>
  </w:style>
  <w:style w:type="character" w:customStyle="1" w:styleId="WW8Num2z1">
    <w:name w:val="WW8Num2z1"/>
    <w:rsid w:val="00D7631D"/>
  </w:style>
  <w:style w:type="character" w:customStyle="1" w:styleId="WW8Num2z2">
    <w:name w:val="WW8Num2z2"/>
    <w:rsid w:val="00D7631D"/>
  </w:style>
  <w:style w:type="character" w:customStyle="1" w:styleId="WW8Num2z3">
    <w:name w:val="WW8Num2z3"/>
    <w:rsid w:val="00D7631D"/>
  </w:style>
  <w:style w:type="character" w:customStyle="1" w:styleId="WW8Num2z4">
    <w:name w:val="WW8Num2z4"/>
    <w:rsid w:val="00D7631D"/>
  </w:style>
  <w:style w:type="character" w:customStyle="1" w:styleId="WW8Num2z5">
    <w:name w:val="WW8Num2z5"/>
    <w:rsid w:val="00D7631D"/>
  </w:style>
  <w:style w:type="character" w:customStyle="1" w:styleId="WW8Num2z6">
    <w:name w:val="WW8Num2z6"/>
    <w:rsid w:val="00D7631D"/>
  </w:style>
  <w:style w:type="character" w:customStyle="1" w:styleId="WW8Num2z7">
    <w:name w:val="WW8Num2z7"/>
    <w:rsid w:val="00D7631D"/>
  </w:style>
  <w:style w:type="character" w:customStyle="1" w:styleId="WW8Num2z8">
    <w:name w:val="WW8Num2z8"/>
    <w:rsid w:val="00D7631D"/>
  </w:style>
  <w:style w:type="character" w:customStyle="1" w:styleId="WW8Num3z0">
    <w:name w:val="WW8Num3z0"/>
    <w:rsid w:val="00D7631D"/>
  </w:style>
  <w:style w:type="character" w:customStyle="1" w:styleId="WW8Num3z1">
    <w:name w:val="WW8Num3z1"/>
    <w:rsid w:val="00D7631D"/>
  </w:style>
  <w:style w:type="character" w:customStyle="1" w:styleId="WW8Num3z2">
    <w:name w:val="WW8Num3z2"/>
    <w:rsid w:val="00D7631D"/>
  </w:style>
  <w:style w:type="character" w:customStyle="1" w:styleId="WW8Num3z3">
    <w:name w:val="WW8Num3z3"/>
    <w:rsid w:val="00D7631D"/>
  </w:style>
  <w:style w:type="character" w:customStyle="1" w:styleId="WW8Num3z4">
    <w:name w:val="WW8Num3z4"/>
    <w:rsid w:val="00D7631D"/>
  </w:style>
  <w:style w:type="character" w:customStyle="1" w:styleId="WW8Num3z5">
    <w:name w:val="WW8Num3z5"/>
    <w:rsid w:val="00D7631D"/>
  </w:style>
  <w:style w:type="character" w:customStyle="1" w:styleId="WW8Num3z6">
    <w:name w:val="WW8Num3z6"/>
    <w:rsid w:val="00D7631D"/>
  </w:style>
  <w:style w:type="character" w:customStyle="1" w:styleId="WW8Num3z7">
    <w:name w:val="WW8Num3z7"/>
    <w:rsid w:val="00D7631D"/>
  </w:style>
  <w:style w:type="character" w:customStyle="1" w:styleId="WW8Num3z8">
    <w:name w:val="WW8Num3z8"/>
    <w:rsid w:val="00D7631D"/>
  </w:style>
  <w:style w:type="character" w:customStyle="1" w:styleId="4">
    <w:name w:val="Основной шрифт абзаца4"/>
    <w:rsid w:val="00D7631D"/>
  </w:style>
  <w:style w:type="character" w:customStyle="1" w:styleId="3">
    <w:name w:val="Основной шрифт абзаца3"/>
    <w:rsid w:val="00D7631D"/>
  </w:style>
  <w:style w:type="character" w:customStyle="1" w:styleId="20">
    <w:name w:val="Основной шрифт абзаца2"/>
    <w:rsid w:val="00D7631D"/>
  </w:style>
  <w:style w:type="character" w:customStyle="1" w:styleId="Absatz-Standardschriftart">
    <w:name w:val="Absatz-Standardschriftart"/>
    <w:rsid w:val="00D7631D"/>
  </w:style>
  <w:style w:type="character" w:customStyle="1" w:styleId="WW-Absatz-Standardschriftart">
    <w:name w:val="WW-Absatz-Standardschriftart"/>
    <w:rsid w:val="00D7631D"/>
  </w:style>
  <w:style w:type="character" w:customStyle="1" w:styleId="WW-Absatz-Standardschriftart1">
    <w:name w:val="WW-Absatz-Standardschriftart1"/>
    <w:rsid w:val="00D7631D"/>
  </w:style>
  <w:style w:type="character" w:customStyle="1" w:styleId="WW-Absatz-Standardschriftart11">
    <w:name w:val="WW-Absatz-Standardschriftart11"/>
    <w:rsid w:val="00D7631D"/>
  </w:style>
  <w:style w:type="character" w:customStyle="1" w:styleId="WW-Absatz-Standardschriftart111">
    <w:name w:val="WW-Absatz-Standardschriftart111"/>
    <w:rsid w:val="00D7631D"/>
  </w:style>
  <w:style w:type="character" w:customStyle="1" w:styleId="WW-Absatz-Standardschriftart1111">
    <w:name w:val="WW-Absatz-Standardschriftart1111"/>
    <w:rsid w:val="00D7631D"/>
  </w:style>
  <w:style w:type="character" w:customStyle="1" w:styleId="11">
    <w:name w:val="Основной шрифт абзаца1"/>
    <w:rsid w:val="00D7631D"/>
  </w:style>
  <w:style w:type="character" w:styleId="a3">
    <w:name w:val="page number"/>
    <w:basedOn w:val="11"/>
    <w:rsid w:val="00D7631D"/>
  </w:style>
  <w:style w:type="character" w:customStyle="1" w:styleId="21">
    <w:name w:val="Заголовок 2 Знак"/>
    <w:basedOn w:val="11"/>
    <w:rsid w:val="00D7631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11"/>
    <w:rsid w:val="00D7631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12">
    <w:name w:val="Заголовок1"/>
    <w:basedOn w:val="a"/>
    <w:next w:val="a4"/>
    <w:rsid w:val="00D7631D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4">
    <w:name w:val="Body Text"/>
    <w:basedOn w:val="a"/>
    <w:rsid w:val="00D7631D"/>
    <w:pPr>
      <w:spacing w:after="120"/>
    </w:pPr>
  </w:style>
  <w:style w:type="paragraph" w:styleId="a5">
    <w:name w:val="List"/>
    <w:basedOn w:val="a4"/>
    <w:rsid w:val="00D7631D"/>
    <w:rPr>
      <w:rFonts w:cs="Tahoma"/>
      <w:sz w:val="20"/>
    </w:rPr>
  </w:style>
  <w:style w:type="paragraph" w:styleId="a6">
    <w:name w:val="caption"/>
    <w:basedOn w:val="a"/>
    <w:qFormat/>
    <w:rsid w:val="00D7631D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D7631D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D7631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D7631D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D7631D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D7631D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D7631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4">
    <w:name w:val="Указатель1"/>
    <w:basedOn w:val="a"/>
    <w:rsid w:val="00D7631D"/>
    <w:pPr>
      <w:suppressLineNumbers/>
    </w:pPr>
    <w:rPr>
      <w:rFonts w:cs="Tahoma"/>
      <w:sz w:val="20"/>
    </w:rPr>
  </w:style>
  <w:style w:type="paragraph" w:customStyle="1" w:styleId="ConsPlusNormal">
    <w:name w:val="ConsPlusNormal"/>
    <w:rsid w:val="00D7631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rsid w:val="00D7631D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rsid w:val="00D7631D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/>
    </w:rPr>
  </w:style>
  <w:style w:type="paragraph" w:styleId="a7">
    <w:name w:val="header"/>
    <w:basedOn w:val="a"/>
    <w:link w:val="a8"/>
    <w:uiPriority w:val="99"/>
    <w:rsid w:val="00D7631D"/>
    <w:pPr>
      <w:tabs>
        <w:tab w:val="center" w:pos="4677"/>
        <w:tab w:val="right" w:pos="9355"/>
      </w:tabs>
    </w:pPr>
  </w:style>
  <w:style w:type="paragraph" w:customStyle="1" w:styleId="a9">
    <w:name w:val="Знак Знак Знак Знак Знак Знак Знак"/>
    <w:basedOn w:val="a"/>
    <w:rsid w:val="00D7631D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a">
    <w:name w:val="footer"/>
    <w:basedOn w:val="a"/>
    <w:rsid w:val="00D7631D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Cell">
    <w:name w:val="ConsPlusCell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Nonformat0">
    <w:name w:val="ConsPlusNonformat"/>
    <w:next w:val="a"/>
    <w:rsid w:val="00D7631D"/>
    <w:pPr>
      <w:widowControl w:val="0"/>
      <w:suppressAutoHyphens/>
      <w:autoSpaceDE w:val="0"/>
    </w:pPr>
    <w:rPr>
      <w:rFonts w:ascii="Courier New" w:eastAsia="Courier New" w:hAnsi="Courier New" w:cs="Courier New"/>
      <w:lang w:eastAsia="zh-CN" w:bidi="hi-IN"/>
    </w:rPr>
  </w:style>
  <w:style w:type="paragraph" w:customStyle="1" w:styleId="ConsPlusTitle0">
    <w:name w:val="ConsPlusTitle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 w:bidi="hi-IN"/>
    </w:rPr>
  </w:style>
  <w:style w:type="paragraph" w:customStyle="1" w:styleId="ab">
    <w:name w:val="Содержимое таблицы"/>
    <w:basedOn w:val="a"/>
    <w:rsid w:val="00D7631D"/>
    <w:pPr>
      <w:suppressLineNumbers/>
    </w:pPr>
  </w:style>
  <w:style w:type="paragraph" w:customStyle="1" w:styleId="ac">
    <w:name w:val="Заголовок таблицы"/>
    <w:basedOn w:val="ab"/>
    <w:rsid w:val="00D7631D"/>
    <w:pPr>
      <w:jc w:val="center"/>
    </w:pPr>
    <w:rPr>
      <w:b/>
      <w:bCs/>
    </w:rPr>
  </w:style>
  <w:style w:type="paragraph" w:customStyle="1" w:styleId="ConsPlusNormal0">
    <w:name w:val="ConsPlusNormal"/>
    <w:rsid w:val="00D7631D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8">
    <w:name w:val="Верхний колонтитул Знак"/>
    <w:basedOn w:val="a0"/>
    <w:link w:val="a7"/>
    <w:uiPriority w:val="99"/>
    <w:rsid w:val="002B1F7C"/>
    <w:rPr>
      <w:sz w:val="24"/>
      <w:szCs w:val="24"/>
      <w:lang w:eastAsia="zh-CN"/>
    </w:rPr>
  </w:style>
  <w:style w:type="table" w:styleId="ad">
    <w:name w:val="Table Grid"/>
    <w:basedOn w:val="a1"/>
    <w:uiPriority w:val="59"/>
    <w:rsid w:val="00690E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3271D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271D2"/>
    <w:rPr>
      <w:rFonts w:ascii="Tahoma" w:hAnsi="Tahoma" w:cs="Tahoma"/>
      <w:sz w:val="16"/>
      <w:szCs w:val="16"/>
      <w:lang w:eastAsia="zh-CN"/>
    </w:rPr>
  </w:style>
  <w:style w:type="paragraph" w:styleId="af0">
    <w:name w:val="List Paragraph"/>
    <w:basedOn w:val="a"/>
    <w:uiPriority w:val="34"/>
    <w:qFormat/>
    <w:rsid w:val="0078708A"/>
    <w:pPr>
      <w:ind w:left="720"/>
      <w:contextualSpacing/>
    </w:pPr>
  </w:style>
  <w:style w:type="paragraph" w:styleId="af1">
    <w:name w:val="Normal (Web)"/>
    <w:basedOn w:val="a"/>
    <w:rsid w:val="003156B8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styleId="HTML">
    <w:name w:val="HTML Preformatted"/>
    <w:basedOn w:val="a"/>
    <w:link w:val="HTML0"/>
    <w:rsid w:val="003156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156B8"/>
    <w:rPr>
      <w:rFonts w:ascii="Courier New" w:eastAsia="Calibri" w:hAnsi="Courier New" w:cs="Courier New"/>
    </w:rPr>
  </w:style>
  <w:style w:type="character" w:customStyle="1" w:styleId="80">
    <w:name w:val="Заголовок 8 Знак"/>
    <w:basedOn w:val="a0"/>
    <w:link w:val="8"/>
    <w:uiPriority w:val="9"/>
    <w:semiHidden/>
    <w:rsid w:val="003156B8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paragraph" w:styleId="32">
    <w:name w:val="Body Text 3"/>
    <w:basedOn w:val="a"/>
    <w:link w:val="33"/>
    <w:uiPriority w:val="99"/>
    <w:semiHidden/>
    <w:unhideWhenUsed/>
    <w:rsid w:val="003156B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3156B8"/>
    <w:rPr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rsid w:val="006B1E54"/>
    <w:rPr>
      <w:b/>
      <w:bCs/>
      <w:sz w:val="3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vt:lpstr>
    </vt:vector>
  </TitlesOfParts>
  <Company>Reanimator Extreme Edition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dc:title>
  <dc:creator>ConsultantPlus</dc:creator>
  <cp:lastModifiedBy>User</cp:lastModifiedBy>
  <cp:revision>2</cp:revision>
  <cp:lastPrinted>2024-01-29T11:19:00Z</cp:lastPrinted>
  <dcterms:created xsi:type="dcterms:W3CDTF">2025-04-22T08:38:00Z</dcterms:created>
  <dcterms:modified xsi:type="dcterms:W3CDTF">2025-04-22T08:38:00Z</dcterms:modified>
</cp:coreProperties>
</file>