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60993" w:rsidRDefault="00360993" w:rsidP="00360993">
      <w:pPr>
        <w:spacing w:after="240" w:line="240" w:lineRule="auto"/>
        <w:jc w:val="both"/>
        <w:rPr>
          <w:sz w:val="28"/>
          <w:szCs w:val="28"/>
        </w:rPr>
      </w:pPr>
      <w:r w:rsidRPr="00360993">
        <w:rPr>
          <w:sz w:val="28"/>
          <w:szCs w:val="28"/>
          <w:u w:val="single"/>
        </w:rPr>
        <w:t>21.01.2019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</w:t>
      </w:r>
      <w:r w:rsidR="00A60E01">
        <w:rPr>
          <w:sz w:val="28"/>
          <w:szCs w:val="28"/>
        </w:rPr>
        <w:t xml:space="preserve"> №</w:t>
      </w:r>
      <w:r w:rsidRPr="00360993">
        <w:rPr>
          <w:sz w:val="28"/>
          <w:szCs w:val="28"/>
          <w:u w:val="single"/>
        </w:rPr>
        <w:t xml:space="preserve"> 70</w:t>
      </w:r>
    </w:p>
    <w:p w:rsidR="00A60E01" w:rsidRDefault="00A60E01" w:rsidP="00360993">
      <w:pPr>
        <w:spacing w:after="24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0A47CF">
        <w:rPr>
          <w:b/>
          <w:bCs/>
          <w:sz w:val="28"/>
          <w:szCs w:val="28"/>
        </w:rPr>
        <w:t xml:space="preserve">б утверждении </w:t>
      </w:r>
      <w:r w:rsidR="00895657">
        <w:rPr>
          <w:b/>
          <w:bCs/>
          <w:sz w:val="28"/>
          <w:szCs w:val="28"/>
        </w:rPr>
        <w:t xml:space="preserve"> план</w:t>
      </w:r>
      <w:r w:rsidR="000A47CF">
        <w:rPr>
          <w:b/>
          <w:bCs/>
          <w:sz w:val="28"/>
          <w:szCs w:val="28"/>
        </w:rPr>
        <w:t>а</w:t>
      </w:r>
      <w:r w:rsidR="00360993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(переч</w:t>
      </w:r>
      <w:r w:rsidR="00E63F21">
        <w:rPr>
          <w:b/>
          <w:bCs/>
          <w:sz w:val="28"/>
          <w:szCs w:val="28"/>
        </w:rPr>
        <w:t>н</w:t>
      </w:r>
      <w:r w:rsidR="000A47CF">
        <w:rPr>
          <w:b/>
          <w:bCs/>
          <w:sz w:val="28"/>
          <w:szCs w:val="28"/>
        </w:rPr>
        <w:t>я</w:t>
      </w:r>
      <w:r w:rsidR="00112BA8">
        <w:rPr>
          <w:b/>
          <w:bCs/>
          <w:sz w:val="28"/>
          <w:szCs w:val="28"/>
        </w:rPr>
        <w:t xml:space="preserve">)  работ по ремонту, содержанию автомобильных дорог, их участков </w:t>
      </w:r>
      <w:r w:rsidR="00466A10">
        <w:rPr>
          <w:b/>
          <w:bCs/>
          <w:sz w:val="28"/>
          <w:szCs w:val="28"/>
        </w:rPr>
        <w:t>и сооружений на них</w:t>
      </w:r>
      <w:r w:rsidR="00360993">
        <w:rPr>
          <w:b/>
          <w:bCs/>
          <w:sz w:val="28"/>
          <w:szCs w:val="28"/>
        </w:rPr>
        <w:t xml:space="preserve"> </w:t>
      </w:r>
      <w:r w:rsidR="00895657">
        <w:rPr>
          <w:b/>
          <w:bCs/>
          <w:sz w:val="28"/>
          <w:szCs w:val="28"/>
        </w:rPr>
        <w:t>на 201</w:t>
      </w:r>
      <w:r w:rsidR="000A47CF">
        <w:rPr>
          <w:b/>
          <w:bCs/>
          <w:sz w:val="28"/>
          <w:szCs w:val="28"/>
        </w:rPr>
        <w:t>9</w:t>
      </w:r>
      <w:r w:rsidR="00895657">
        <w:rPr>
          <w:b/>
          <w:bCs/>
          <w:sz w:val="28"/>
          <w:szCs w:val="28"/>
        </w:rPr>
        <w:t xml:space="preserve"> год </w:t>
      </w:r>
      <w:r w:rsidR="00112BA8">
        <w:rPr>
          <w:b/>
          <w:bCs/>
          <w:sz w:val="28"/>
          <w:szCs w:val="28"/>
        </w:rPr>
        <w:t>и план на 201</w:t>
      </w:r>
      <w:r w:rsidR="000A47CF">
        <w:rPr>
          <w:b/>
          <w:bCs/>
          <w:sz w:val="28"/>
          <w:szCs w:val="28"/>
        </w:rPr>
        <w:t>9</w:t>
      </w:r>
      <w:r w:rsidR="00112BA8">
        <w:rPr>
          <w:b/>
          <w:bCs/>
          <w:sz w:val="28"/>
          <w:szCs w:val="28"/>
        </w:rPr>
        <w:t xml:space="preserve"> год </w:t>
      </w:r>
      <w:r w:rsidR="00895657">
        <w:rPr>
          <w:b/>
          <w:bCs/>
          <w:sz w:val="28"/>
          <w:szCs w:val="28"/>
        </w:rPr>
        <w:t xml:space="preserve">по реализации </w:t>
      </w:r>
      <w:r>
        <w:rPr>
          <w:b/>
          <w:bCs/>
          <w:sz w:val="28"/>
          <w:szCs w:val="28"/>
        </w:rPr>
        <w:t xml:space="preserve"> 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E63F21">
        <w:rPr>
          <w:rFonts w:eastAsia="NSimSun"/>
          <w:b/>
          <w:bCs/>
          <w:sz w:val="28"/>
          <w:szCs w:val="28"/>
        </w:rPr>
        <w:t>1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2C48EA" w:rsidRDefault="002C48EA" w:rsidP="002C48E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уточнением объема финансирования, руководствуясь постановлением администрации города Вятские Поляны от 07.05.2013 № 697 «О разработке, реализации и оценке эффективности реализации  муниципальных программ муниципального образования городского округа город Вятские Поляны Кировской области», администрация города Вятские Поляны ПОСТАНОВЛЯЕТ:</w:t>
      </w:r>
    </w:p>
    <w:p w:rsidR="00E63F21" w:rsidRPr="00E63F21" w:rsidRDefault="000A47CF" w:rsidP="00360993">
      <w:pPr>
        <w:numPr>
          <w:ilvl w:val="2"/>
          <w:numId w:val="2"/>
        </w:numPr>
        <w:tabs>
          <w:tab w:val="clear" w:pos="1440"/>
          <w:tab w:val="num" w:pos="1134"/>
        </w:tabs>
        <w:autoSpaceDE w:val="0"/>
        <w:ind w:left="0" w:firstLine="706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="002C48EA" w:rsidRPr="00E63F21">
        <w:rPr>
          <w:sz w:val="28"/>
          <w:szCs w:val="28"/>
        </w:rPr>
        <w:t xml:space="preserve">твердить  </w:t>
      </w:r>
      <w:r w:rsidR="00E63F21" w:rsidRPr="00E63F21">
        <w:rPr>
          <w:bCs/>
          <w:sz w:val="28"/>
          <w:szCs w:val="28"/>
        </w:rPr>
        <w:t>план (переч</w:t>
      </w:r>
      <w:r w:rsidR="007A227B">
        <w:rPr>
          <w:bCs/>
          <w:sz w:val="28"/>
          <w:szCs w:val="28"/>
        </w:rPr>
        <w:t>ень</w:t>
      </w:r>
      <w:r w:rsidR="00E63F21" w:rsidRPr="00E63F21">
        <w:rPr>
          <w:bCs/>
          <w:sz w:val="28"/>
          <w:szCs w:val="28"/>
        </w:rPr>
        <w:t>)  работ по ремонту, содержанию автомобильных дорог, их участков и сооружений на них на 201</w:t>
      </w:r>
      <w:r>
        <w:rPr>
          <w:bCs/>
          <w:sz w:val="28"/>
          <w:szCs w:val="28"/>
        </w:rPr>
        <w:t>9</w:t>
      </w:r>
      <w:r w:rsidR="00E63F21" w:rsidRPr="00E63F21">
        <w:rPr>
          <w:bCs/>
          <w:sz w:val="28"/>
          <w:szCs w:val="28"/>
        </w:rPr>
        <w:t xml:space="preserve"> год и план на 201</w:t>
      </w:r>
      <w:r>
        <w:rPr>
          <w:bCs/>
          <w:sz w:val="28"/>
          <w:szCs w:val="28"/>
        </w:rPr>
        <w:t>9</w:t>
      </w:r>
      <w:r w:rsidR="00E63F21" w:rsidRPr="00E63F21">
        <w:rPr>
          <w:bCs/>
          <w:sz w:val="28"/>
          <w:szCs w:val="28"/>
        </w:rPr>
        <w:t xml:space="preserve"> год по реализации  муниципальной программы  муниципального образования городского  округа  город Вятские Поляны Кировской области  «Развитие транспортной системы» на 2014-202</w:t>
      </w:r>
      <w:r w:rsidR="007A227B">
        <w:rPr>
          <w:bCs/>
          <w:sz w:val="28"/>
          <w:szCs w:val="28"/>
        </w:rPr>
        <w:t>1</w:t>
      </w:r>
      <w:r w:rsidR="00E63F21" w:rsidRPr="00E63F21">
        <w:rPr>
          <w:bCs/>
          <w:sz w:val="28"/>
          <w:szCs w:val="28"/>
        </w:rPr>
        <w:t xml:space="preserve"> годы»</w:t>
      </w:r>
      <w:r w:rsidR="00521520">
        <w:rPr>
          <w:bCs/>
          <w:sz w:val="28"/>
          <w:szCs w:val="28"/>
        </w:rPr>
        <w:t>:</w:t>
      </w:r>
    </w:p>
    <w:p w:rsidR="00290836" w:rsidRDefault="008818DE" w:rsidP="00360993">
      <w:pPr>
        <w:tabs>
          <w:tab w:val="left" w:pos="1276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48EA">
        <w:rPr>
          <w:sz w:val="28"/>
          <w:szCs w:val="28"/>
        </w:rPr>
        <w:t>1</w:t>
      </w:r>
      <w:r w:rsidR="00A3644A">
        <w:rPr>
          <w:sz w:val="28"/>
          <w:szCs w:val="28"/>
        </w:rPr>
        <w:t>.</w:t>
      </w:r>
      <w:r w:rsidR="00360993">
        <w:rPr>
          <w:sz w:val="28"/>
          <w:szCs w:val="28"/>
        </w:rPr>
        <w:t xml:space="preserve"> </w:t>
      </w:r>
      <w:r w:rsidR="000043BD" w:rsidRPr="00F70103">
        <w:rPr>
          <w:sz w:val="28"/>
          <w:szCs w:val="28"/>
        </w:rPr>
        <w:t>П</w:t>
      </w:r>
      <w:r w:rsidR="00290836" w:rsidRPr="00F70103">
        <w:rPr>
          <w:sz w:val="28"/>
          <w:szCs w:val="28"/>
        </w:rPr>
        <w:t>лан  (перечень)  работ по ремонту, содержанию автомобильных дорог, их участков и сооружений  на них на 201</w:t>
      </w:r>
      <w:r w:rsidR="000A47CF">
        <w:rPr>
          <w:sz w:val="28"/>
          <w:szCs w:val="28"/>
        </w:rPr>
        <w:t>9</w:t>
      </w:r>
      <w:r w:rsidR="00290836" w:rsidRPr="00F70103">
        <w:rPr>
          <w:sz w:val="28"/>
          <w:szCs w:val="28"/>
        </w:rPr>
        <w:t xml:space="preserve"> год </w:t>
      </w:r>
      <w:r w:rsidR="000043BD" w:rsidRPr="00F70103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</w:t>
      </w:r>
      <w:r w:rsidR="00290836" w:rsidRPr="00F70103">
        <w:rPr>
          <w:sz w:val="28"/>
          <w:szCs w:val="28"/>
        </w:rPr>
        <w:t>согласно приложению № 1.</w:t>
      </w:r>
    </w:p>
    <w:p w:rsidR="00552453" w:rsidRPr="00F70103" w:rsidRDefault="00552453" w:rsidP="002D5A99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bookmarkStart w:id="0" w:name="_GoBack"/>
      <w:bookmarkEnd w:id="0"/>
    </w:p>
    <w:p w:rsidR="005D79E5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C48EA">
        <w:rPr>
          <w:sz w:val="28"/>
          <w:szCs w:val="28"/>
        </w:rPr>
        <w:t>2</w:t>
      </w:r>
      <w:r w:rsidR="009111FB">
        <w:rPr>
          <w:sz w:val="28"/>
          <w:szCs w:val="28"/>
        </w:rPr>
        <w:t>.</w:t>
      </w:r>
      <w:r w:rsidR="00360993">
        <w:rPr>
          <w:sz w:val="28"/>
          <w:szCs w:val="28"/>
        </w:rPr>
        <w:t xml:space="preserve"> </w:t>
      </w:r>
      <w:r w:rsidR="00827935">
        <w:rPr>
          <w:sz w:val="28"/>
          <w:szCs w:val="28"/>
        </w:rPr>
        <w:t>П</w:t>
      </w:r>
      <w:r w:rsidR="00112BA8">
        <w:rPr>
          <w:sz w:val="28"/>
          <w:szCs w:val="28"/>
        </w:rPr>
        <w:t>лан на 201</w:t>
      </w:r>
      <w:r w:rsidR="000A47CF">
        <w:rPr>
          <w:sz w:val="28"/>
          <w:szCs w:val="28"/>
        </w:rPr>
        <w:t>9</w:t>
      </w:r>
      <w:r w:rsidR="005B78BA" w:rsidRPr="005D79E5">
        <w:rPr>
          <w:sz w:val="28"/>
          <w:szCs w:val="28"/>
        </w:rPr>
        <w:t xml:space="preserve">по реализации муниципальной программы </w:t>
      </w:r>
      <w:r w:rsidR="00A60E01" w:rsidRPr="005D79E5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транспортной системы» на 20</w:t>
      </w:r>
      <w:r w:rsidR="006A50E4" w:rsidRPr="005D79E5">
        <w:rPr>
          <w:sz w:val="28"/>
          <w:szCs w:val="28"/>
        </w:rPr>
        <w:t>14</w:t>
      </w:r>
      <w:r w:rsidR="00A60E01" w:rsidRPr="005D79E5">
        <w:rPr>
          <w:sz w:val="28"/>
          <w:szCs w:val="28"/>
        </w:rPr>
        <w:t>-20</w:t>
      </w:r>
      <w:r w:rsidR="006A50E4" w:rsidRPr="005D79E5">
        <w:rPr>
          <w:sz w:val="28"/>
          <w:szCs w:val="28"/>
        </w:rPr>
        <w:t>2</w:t>
      </w:r>
      <w:r w:rsidR="00EB3DEC">
        <w:rPr>
          <w:sz w:val="28"/>
          <w:szCs w:val="28"/>
        </w:rPr>
        <w:t>1</w:t>
      </w:r>
      <w:r w:rsidR="00A60E01" w:rsidRPr="005D79E5">
        <w:rPr>
          <w:sz w:val="28"/>
          <w:szCs w:val="28"/>
        </w:rPr>
        <w:t xml:space="preserve"> годы </w:t>
      </w:r>
      <w:r w:rsidR="00827935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согласно </w:t>
      </w:r>
      <w:r w:rsidR="00F63125">
        <w:rPr>
          <w:sz w:val="28"/>
          <w:szCs w:val="28"/>
        </w:rPr>
        <w:t xml:space="preserve"> приложению № 2.</w:t>
      </w:r>
    </w:p>
    <w:p w:rsidR="00A60E01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0993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67D05" w:rsidRPr="00E93E17" w:rsidRDefault="00267D05" w:rsidP="00E93E17">
      <w:pPr>
        <w:autoSpaceDE w:val="0"/>
        <w:spacing w:line="240" w:lineRule="auto"/>
        <w:ind w:left="1080"/>
        <w:jc w:val="both"/>
        <w:rPr>
          <w:sz w:val="72"/>
          <w:szCs w:val="72"/>
        </w:rPr>
      </w:pPr>
    </w:p>
    <w:p w:rsidR="00C06C03" w:rsidRDefault="00B019DE" w:rsidP="00E93E17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города   Вятские Поляны                                          </w:t>
      </w:r>
    </w:p>
    <w:p w:rsidR="00B019DE" w:rsidRDefault="00C06C03" w:rsidP="00E93E17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B019DE">
        <w:rPr>
          <w:sz w:val="28"/>
          <w:szCs w:val="28"/>
        </w:rPr>
        <w:t>В.А. Машкин</w:t>
      </w:r>
    </w:p>
    <w:p w:rsidR="00E93E17" w:rsidRPr="00E93E17" w:rsidRDefault="00E93E17" w:rsidP="00E93E17">
      <w:pPr>
        <w:pBdr>
          <w:bottom w:val="single" w:sz="4" w:space="1" w:color="auto"/>
        </w:pBdr>
        <w:spacing w:line="240" w:lineRule="auto"/>
        <w:jc w:val="both"/>
        <w:rPr>
          <w:sz w:val="36"/>
          <w:szCs w:val="36"/>
        </w:rPr>
      </w:pPr>
    </w:p>
    <w:p w:rsidR="00E93E17" w:rsidRPr="00C06C03" w:rsidRDefault="00E93E17" w:rsidP="00E93E17">
      <w:pPr>
        <w:jc w:val="both"/>
        <w:rPr>
          <w:sz w:val="28"/>
          <w:szCs w:val="28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Л.Ф. Медведева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C06C03" w:rsidRDefault="00C06C0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C06C03" w:rsidRDefault="00C06C0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0A47CF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A47CF" w:rsidRDefault="000A47CF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C06C03" w:rsidP="00521520">
      <w:pPr>
        <w:tabs>
          <w:tab w:val="left" w:pos="2025"/>
          <w:tab w:val="left" w:pos="4820"/>
        </w:tabs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019DE">
        <w:rPr>
          <w:sz w:val="28"/>
          <w:szCs w:val="28"/>
        </w:rPr>
        <w:t>Приложение №1</w:t>
      </w:r>
    </w:p>
    <w:p w:rsidR="007402C7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402C7" w:rsidRDefault="007402C7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06C03">
        <w:rPr>
          <w:sz w:val="28"/>
          <w:szCs w:val="28"/>
        </w:rPr>
        <w:t>21.01.2019</w:t>
      </w:r>
      <w:r>
        <w:rPr>
          <w:sz w:val="28"/>
          <w:szCs w:val="28"/>
        </w:rPr>
        <w:t xml:space="preserve">  №  </w:t>
      </w:r>
      <w:r w:rsidR="00C06C03">
        <w:rPr>
          <w:sz w:val="28"/>
          <w:szCs w:val="28"/>
        </w:rPr>
        <w:t>70</w:t>
      </w:r>
    </w:p>
    <w:p w:rsidR="00B019DE" w:rsidRDefault="00B019DE" w:rsidP="00B019DE">
      <w:pPr>
        <w:autoSpaceDE w:val="0"/>
        <w:spacing w:line="240" w:lineRule="auto"/>
        <w:jc w:val="both"/>
        <w:rPr>
          <w:sz w:val="28"/>
          <w:szCs w:val="28"/>
        </w:rPr>
      </w:pPr>
    </w:p>
    <w:p w:rsidR="00C06C03" w:rsidRDefault="00C06C03" w:rsidP="00B019DE">
      <w:pPr>
        <w:autoSpaceDE w:val="0"/>
        <w:spacing w:line="240" w:lineRule="auto"/>
        <w:jc w:val="both"/>
        <w:rPr>
          <w:sz w:val="28"/>
          <w:szCs w:val="28"/>
        </w:rPr>
      </w:pP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 xml:space="preserve">ПЛАН  (ПЕРЕЧЕНЬ)  </w:t>
      </w: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>работ по ремонту, содержанию автомобильных дорог, их участков и сооружений  на них на 201</w:t>
      </w:r>
      <w:r w:rsidR="00111226">
        <w:rPr>
          <w:b/>
          <w:sz w:val="28"/>
          <w:szCs w:val="28"/>
        </w:rPr>
        <w:t>9</w:t>
      </w:r>
      <w:r w:rsidRPr="00126F57">
        <w:rPr>
          <w:b/>
          <w:sz w:val="28"/>
          <w:szCs w:val="28"/>
        </w:rPr>
        <w:t xml:space="preserve"> год</w:t>
      </w:r>
    </w:p>
    <w:p w:rsidR="00B019DE" w:rsidRPr="00137ADB" w:rsidRDefault="00B019DE" w:rsidP="00B019DE">
      <w:pPr>
        <w:jc w:val="center"/>
        <w:rPr>
          <w:b/>
          <w:sz w:val="28"/>
          <w:szCs w:val="28"/>
        </w:rPr>
      </w:pPr>
    </w:p>
    <w:p w:rsidR="00B019DE" w:rsidRPr="008D7D70" w:rsidRDefault="00B019DE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rFonts w:eastAsia="Times New Roman" w:cs="Times New Roman"/>
          <w:kern w:val="0"/>
          <w:sz w:val="28"/>
          <w:szCs w:val="28"/>
          <w:lang w:eastAsia="ru-RU"/>
        </w:rPr>
        <w:t xml:space="preserve">1. Ремонт </w:t>
      </w:r>
      <w:r w:rsidR="00EB26E4">
        <w:rPr>
          <w:rFonts w:eastAsia="Times New Roman" w:cs="Times New Roman"/>
          <w:kern w:val="0"/>
          <w:sz w:val="28"/>
          <w:szCs w:val="28"/>
          <w:lang w:eastAsia="ru-RU"/>
        </w:rPr>
        <w:t>проезжей части  ул. Дзержинского от ул. Тойменка до ул. Строительная</w:t>
      </w:r>
      <w:r w:rsidRPr="008D7D70">
        <w:rPr>
          <w:sz w:val="28"/>
          <w:szCs w:val="28"/>
        </w:rPr>
        <w:t xml:space="preserve"> 0,</w:t>
      </w:r>
      <w:r w:rsidR="00EB26E4">
        <w:rPr>
          <w:sz w:val="28"/>
          <w:szCs w:val="28"/>
        </w:rPr>
        <w:t>452</w:t>
      </w:r>
      <w:r w:rsidRPr="008D7D70">
        <w:rPr>
          <w:sz w:val="28"/>
          <w:szCs w:val="28"/>
        </w:rPr>
        <w:t xml:space="preserve"> км  -4</w:t>
      </w:r>
      <w:r w:rsidR="00EB26E4">
        <w:rPr>
          <w:sz w:val="28"/>
          <w:szCs w:val="28"/>
        </w:rPr>
        <w:t>571,0</w:t>
      </w:r>
      <w:r w:rsidRPr="008D7D70">
        <w:rPr>
          <w:sz w:val="28"/>
          <w:szCs w:val="28"/>
        </w:rPr>
        <w:t xml:space="preserve"> тыс. руб. в том числе за счет средств областного бюджета </w:t>
      </w:r>
      <w:r w:rsidR="00EB26E4">
        <w:rPr>
          <w:sz w:val="28"/>
          <w:szCs w:val="28"/>
        </w:rPr>
        <w:t>4437</w:t>
      </w:r>
      <w:r w:rsidRPr="008D7D70">
        <w:rPr>
          <w:sz w:val="28"/>
          <w:szCs w:val="28"/>
        </w:rPr>
        <w:t>,0</w:t>
      </w:r>
      <w:r w:rsidR="00EB26E4">
        <w:rPr>
          <w:sz w:val="28"/>
          <w:szCs w:val="28"/>
        </w:rPr>
        <w:t>00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C06C03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городского бюджета 2</w:t>
      </w:r>
      <w:r w:rsidR="00EB26E4">
        <w:rPr>
          <w:sz w:val="28"/>
          <w:szCs w:val="28"/>
        </w:rPr>
        <w:t>34</w:t>
      </w:r>
      <w:r w:rsidRPr="008D7D70">
        <w:rPr>
          <w:sz w:val="28"/>
          <w:szCs w:val="28"/>
        </w:rPr>
        <w:t>,</w:t>
      </w:r>
      <w:r w:rsidR="00EB26E4">
        <w:rPr>
          <w:sz w:val="28"/>
          <w:szCs w:val="28"/>
        </w:rPr>
        <w:t>000</w:t>
      </w:r>
      <w:r w:rsidRPr="008D7D70">
        <w:rPr>
          <w:sz w:val="28"/>
          <w:szCs w:val="28"/>
        </w:rPr>
        <w:t xml:space="preserve"> тыс. руб.</w:t>
      </w:r>
    </w:p>
    <w:p w:rsidR="00B019DE" w:rsidRPr="008D7D70" w:rsidRDefault="00F62E00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019DE" w:rsidRPr="008D7D70">
        <w:rPr>
          <w:sz w:val="28"/>
          <w:szCs w:val="28"/>
        </w:rPr>
        <w:t xml:space="preserve">. Содержание автомобильных дорог городских улиц 93,3 км.- </w:t>
      </w:r>
      <w:r>
        <w:rPr>
          <w:sz w:val="28"/>
          <w:szCs w:val="28"/>
        </w:rPr>
        <w:t>3268,1</w:t>
      </w:r>
      <w:r w:rsidR="00B019DE" w:rsidRPr="008D7D70">
        <w:rPr>
          <w:sz w:val="28"/>
          <w:szCs w:val="28"/>
        </w:rPr>
        <w:t xml:space="preserve"> тыс. руб. </w:t>
      </w:r>
    </w:p>
    <w:p w:rsidR="00B019DE" w:rsidRDefault="00F62E00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019DE" w:rsidRPr="008D7D70">
        <w:rPr>
          <w:sz w:val="28"/>
          <w:szCs w:val="28"/>
        </w:rPr>
        <w:t>. Содержание автомобильных дорог общего пользования местного значения 20,1 км- 21</w:t>
      </w:r>
      <w:r>
        <w:rPr>
          <w:sz w:val="28"/>
          <w:szCs w:val="28"/>
        </w:rPr>
        <w:t>19</w:t>
      </w:r>
      <w:r w:rsidR="00B019DE" w:rsidRPr="008D7D70">
        <w:rPr>
          <w:sz w:val="28"/>
          <w:szCs w:val="28"/>
        </w:rPr>
        <w:t>,0 тыс.руб. в том числе за счет средств областного бюджета 20</w:t>
      </w:r>
      <w:r>
        <w:rPr>
          <w:sz w:val="28"/>
          <w:szCs w:val="28"/>
        </w:rPr>
        <w:t>13</w:t>
      </w:r>
      <w:r w:rsidR="00B019DE" w:rsidRPr="008D7D70">
        <w:rPr>
          <w:sz w:val="28"/>
          <w:szCs w:val="28"/>
        </w:rPr>
        <w:t>,0 тыс. руб., софинансирование за счет средств</w:t>
      </w:r>
      <w:r w:rsidR="00C06C03">
        <w:rPr>
          <w:sz w:val="28"/>
          <w:szCs w:val="28"/>
        </w:rPr>
        <w:t xml:space="preserve"> </w:t>
      </w:r>
      <w:r w:rsidR="00B019DE" w:rsidRPr="008D7D70">
        <w:rPr>
          <w:sz w:val="28"/>
          <w:szCs w:val="28"/>
        </w:rPr>
        <w:t>городского бюджета 10</w:t>
      </w:r>
      <w:r>
        <w:rPr>
          <w:sz w:val="28"/>
          <w:szCs w:val="28"/>
        </w:rPr>
        <w:t>6</w:t>
      </w:r>
      <w:r w:rsidR="00B019DE" w:rsidRPr="008D7D70">
        <w:rPr>
          <w:sz w:val="28"/>
          <w:szCs w:val="28"/>
        </w:rPr>
        <w:t>,0 тыс. руб.</w:t>
      </w:r>
    </w:p>
    <w:p w:rsidR="00F62E00" w:rsidRPr="008D7D70" w:rsidRDefault="00F62E00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Устранение деформаций и повреждений, заделка выбоин-1000, 000 тыс.руб.  </w:t>
      </w:r>
    </w:p>
    <w:p w:rsidR="004527D5" w:rsidRDefault="0056566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7</w:t>
      </w:r>
      <w:r w:rsidR="00B019DE" w:rsidRPr="008D7D70">
        <w:rPr>
          <w:sz w:val="28"/>
          <w:szCs w:val="28"/>
        </w:rPr>
        <w:t xml:space="preserve">. </w:t>
      </w:r>
      <w:r w:rsidR="00AE374F">
        <w:rPr>
          <w:sz w:val="28"/>
          <w:szCs w:val="28"/>
        </w:rPr>
        <w:t>П</w:t>
      </w:r>
      <w:r w:rsidR="00B019DE" w:rsidRPr="008D7D70">
        <w:rPr>
          <w:sz w:val="28"/>
          <w:szCs w:val="28"/>
        </w:rPr>
        <w:t>роверка достоверности определения сметной стоимости</w:t>
      </w:r>
      <w:r w:rsidR="004527D5">
        <w:rPr>
          <w:sz w:val="28"/>
          <w:szCs w:val="28"/>
        </w:rPr>
        <w:t>–</w:t>
      </w:r>
      <w:r w:rsidR="0016757F">
        <w:rPr>
          <w:sz w:val="28"/>
          <w:szCs w:val="28"/>
        </w:rPr>
        <w:t xml:space="preserve">                              30, 0 тыс. руб.</w:t>
      </w:r>
    </w:p>
    <w:p w:rsidR="00AE374F" w:rsidRDefault="004527D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    Нанесение горизонтальной разметки–688,3 тыс.руб.</w:t>
      </w:r>
    </w:p>
    <w:p w:rsidR="00B019DE" w:rsidRPr="008D7D70" w:rsidRDefault="004527D5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   Раз</w:t>
      </w:r>
      <w:r w:rsidR="0016757F">
        <w:rPr>
          <w:sz w:val="28"/>
          <w:szCs w:val="28"/>
        </w:rPr>
        <w:t>работка комплексной схемы  организации дорожного движения  на автомобильных дорогах общего пользования</w:t>
      </w:r>
      <w:r>
        <w:rPr>
          <w:sz w:val="28"/>
          <w:szCs w:val="28"/>
        </w:rPr>
        <w:t>–99,0 тыс.руб.</w:t>
      </w:r>
    </w:p>
    <w:p w:rsidR="00B019DE" w:rsidRPr="008D7D70" w:rsidRDefault="00872942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019DE" w:rsidRPr="008D7D70">
        <w:rPr>
          <w:sz w:val="28"/>
          <w:szCs w:val="28"/>
        </w:rPr>
        <w:t>. Погашени</w:t>
      </w:r>
      <w:r w:rsidR="00126F57" w:rsidRPr="008D7D70">
        <w:rPr>
          <w:sz w:val="28"/>
          <w:szCs w:val="28"/>
        </w:rPr>
        <w:t xml:space="preserve">е </w:t>
      </w:r>
      <w:r w:rsidR="00B019DE" w:rsidRPr="008D7D70">
        <w:rPr>
          <w:sz w:val="28"/>
          <w:szCs w:val="28"/>
        </w:rPr>
        <w:t xml:space="preserve"> долга подрядным организациям за работы, выполненные  в 2017 годах:</w:t>
      </w:r>
    </w:p>
    <w:p w:rsidR="00B019DE" w:rsidRDefault="00B019DE" w:rsidP="00C06C03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8D7D70">
        <w:rPr>
          <w:sz w:val="28"/>
          <w:szCs w:val="28"/>
        </w:rPr>
        <w:t>Ямочный ремонт-</w:t>
      </w:r>
      <w:r w:rsidR="00F62E00">
        <w:rPr>
          <w:sz w:val="28"/>
          <w:szCs w:val="28"/>
        </w:rPr>
        <w:t>2261,8</w:t>
      </w:r>
      <w:r w:rsidRPr="008D7D70">
        <w:rPr>
          <w:sz w:val="28"/>
          <w:szCs w:val="28"/>
        </w:rPr>
        <w:t xml:space="preserve"> тыс. руб.</w:t>
      </w:r>
    </w:p>
    <w:sectPr w:rsidR="00B019DE" w:rsidSect="007402C7">
      <w:headerReference w:type="default" r:id="rId9"/>
      <w:headerReference w:type="first" r:id="rId10"/>
      <w:pgSz w:w="11905" w:h="16837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490" w:rsidRDefault="00576490" w:rsidP="00410FE2">
      <w:pPr>
        <w:spacing w:line="240" w:lineRule="auto"/>
      </w:pPr>
      <w:r>
        <w:separator/>
      </w:r>
    </w:p>
  </w:endnote>
  <w:endnote w:type="continuationSeparator" w:id="1">
    <w:p w:rsidR="00576490" w:rsidRDefault="00576490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490" w:rsidRDefault="00576490" w:rsidP="00410FE2">
      <w:pPr>
        <w:spacing w:line="240" w:lineRule="auto"/>
      </w:pPr>
      <w:r>
        <w:separator/>
      </w:r>
    </w:p>
  </w:footnote>
  <w:footnote w:type="continuationSeparator" w:id="1">
    <w:p w:rsidR="00576490" w:rsidRDefault="00576490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FE2" w:rsidRDefault="00410FE2" w:rsidP="00126F57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13BD9"/>
    <w:rsid w:val="00015BD7"/>
    <w:rsid w:val="000242AC"/>
    <w:rsid w:val="000254EC"/>
    <w:rsid w:val="00030F16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3A7F"/>
    <w:rsid w:val="000E4F04"/>
    <w:rsid w:val="000F46BB"/>
    <w:rsid w:val="000F5DC0"/>
    <w:rsid w:val="001063A9"/>
    <w:rsid w:val="00110989"/>
    <w:rsid w:val="00111226"/>
    <w:rsid w:val="00112B90"/>
    <w:rsid w:val="00112BA8"/>
    <w:rsid w:val="00114D8A"/>
    <w:rsid w:val="00115B44"/>
    <w:rsid w:val="001255AF"/>
    <w:rsid w:val="00126F57"/>
    <w:rsid w:val="00136DEA"/>
    <w:rsid w:val="00145DEC"/>
    <w:rsid w:val="0016757F"/>
    <w:rsid w:val="00171B74"/>
    <w:rsid w:val="0017521E"/>
    <w:rsid w:val="00176839"/>
    <w:rsid w:val="00180964"/>
    <w:rsid w:val="001A06B4"/>
    <w:rsid w:val="001A3BB6"/>
    <w:rsid w:val="001A5D0B"/>
    <w:rsid w:val="001B3F06"/>
    <w:rsid w:val="001B4211"/>
    <w:rsid w:val="001B6AF4"/>
    <w:rsid w:val="00204512"/>
    <w:rsid w:val="00205024"/>
    <w:rsid w:val="0020572B"/>
    <w:rsid w:val="002065ED"/>
    <w:rsid w:val="002065F6"/>
    <w:rsid w:val="00210557"/>
    <w:rsid w:val="00224683"/>
    <w:rsid w:val="00230BFE"/>
    <w:rsid w:val="002430B9"/>
    <w:rsid w:val="00267D05"/>
    <w:rsid w:val="0027132B"/>
    <w:rsid w:val="00271B82"/>
    <w:rsid w:val="0027468C"/>
    <w:rsid w:val="0027750F"/>
    <w:rsid w:val="00277F06"/>
    <w:rsid w:val="00290836"/>
    <w:rsid w:val="002A7B44"/>
    <w:rsid w:val="002B27A9"/>
    <w:rsid w:val="002B7D11"/>
    <w:rsid w:val="002C48EA"/>
    <w:rsid w:val="002D5A99"/>
    <w:rsid w:val="002E19D9"/>
    <w:rsid w:val="002E1D02"/>
    <w:rsid w:val="002F634E"/>
    <w:rsid w:val="00310616"/>
    <w:rsid w:val="00311905"/>
    <w:rsid w:val="0031214F"/>
    <w:rsid w:val="00313069"/>
    <w:rsid w:val="00321091"/>
    <w:rsid w:val="00327D72"/>
    <w:rsid w:val="0033620B"/>
    <w:rsid w:val="00343308"/>
    <w:rsid w:val="00345B92"/>
    <w:rsid w:val="0035561F"/>
    <w:rsid w:val="00360993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4B"/>
    <w:rsid w:val="00431BE3"/>
    <w:rsid w:val="004366C6"/>
    <w:rsid w:val="00447768"/>
    <w:rsid w:val="004527D5"/>
    <w:rsid w:val="00452E62"/>
    <w:rsid w:val="0046441E"/>
    <w:rsid w:val="0046461B"/>
    <w:rsid w:val="00466A10"/>
    <w:rsid w:val="004711F1"/>
    <w:rsid w:val="00483282"/>
    <w:rsid w:val="00495E47"/>
    <w:rsid w:val="004C045B"/>
    <w:rsid w:val="004C3962"/>
    <w:rsid w:val="004C5370"/>
    <w:rsid w:val="004D7955"/>
    <w:rsid w:val="004F2BB1"/>
    <w:rsid w:val="00506420"/>
    <w:rsid w:val="00511324"/>
    <w:rsid w:val="00521520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76490"/>
    <w:rsid w:val="005864E4"/>
    <w:rsid w:val="00594FB8"/>
    <w:rsid w:val="005B1AA1"/>
    <w:rsid w:val="005B7534"/>
    <w:rsid w:val="005B78BA"/>
    <w:rsid w:val="005D79E5"/>
    <w:rsid w:val="005F5E06"/>
    <w:rsid w:val="005F649E"/>
    <w:rsid w:val="005F710F"/>
    <w:rsid w:val="006015AD"/>
    <w:rsid w:val="006016DF"/>
    <w:rsid w:val="0060709C"/>
    <w:rsid w:val="006110ED"/>
    <w:rsid w:val="006354ED"/>
    <w:rsid w:val="0064646B"/>
    <w:rsid w:val="006568BC"/>
    <w:rsid w:val="00657BE1"/>
    <w:rsid w:val="00657FE9"/>
    <w:rsid w:val="00660ECB"/>
    <w:rsid w:val="00676FFB"/>
    <w:rsid w:val="006841F4"/>
    <w:rsid w:val="006878E3"/>
    <w:rsid w:val="006A46E4"/>
    <w:rsid w:val="006A4C18"/>
    <w:rsid w:val="006A50E4"/>
    <w:rsid w:val="006B23A3"/>
    <w:rsid w:val="006E0619"/>
    <w:rsid w:val="006E5A97"/>
    <w:rsid w:val="0071095E"/>
    <w:rsid w:val="00722A6E"/>
    <w:rsid w:val="007266B7"/>
    <w:rsid w:val="00737AC3"/>
    <w:rsid w:val="007402C7"/>
    <w:rsid w:val="00743F3D"/>
    <w:rsid w:val="007508F9"/>
    <w:rsid w:val="00753338"/>
    <w:rsid w:val="00766388"/>
    <w:rsid w:val="00773760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7935"/>
    <w:rsid w:val="008635DC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78C8"/>
    <w:rsid w:val="008D46F1"/>
    <w:rsid w:val="008D58C5"/>
    <w:rsid w:val="008D7D70"/>
    <w:rsid w:val="008E226E"/>
    <w:rsid w:val="008E57EB"/>
    <w:rsid w:val="008E607A"/>
    <w:rsid w:val="0090383B"/>
    <w:rsid w:val="009111FB"/>
    <w:rsid w:val="00915490"/>
    <w:rsid w:val="0093336C"/>
    <w:rsid w:val="009411BC"/>
    <w:rsid w:val="00941B04"/>
    <w:rsid w:val="00964186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54D"/>
    <w:rsid w:val="00A9203B"/>
    <w:rsid w:val="00AA027F"/>
    <w:rsid w:val="00AB4216"/>
    <w:rsid w:val="00AB523C"/>
    <w:rsid w:val="00AB6F40"/>
    <w:rsid w:val="00AC4CB3"/>
    <w:rsid w:val="00AD5E30"/>
    <w:rsid w:val="00AE374F"/>
    <w:rsid w:val="00B0060E"/>
    <w:rsid w:val="00B019DE"/>
    <w:rsid w:val="00B1268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A52D4"/>
    <w:rsid w:val="00BA65CB"/>
    <w:rsid w:val="00BA66AB"/>
    <w:rsid w:val="00BB3337"/>
    <w:rsid w:val="00BC00DB"/>
    <w:rsid w:val="00BD398E"/>
    <w:rsid w:val="00BD3D70"/>
    <w:rsid w:val="00BD7AAB"/>
    <w:rsid w:val="00BE42B4"/>
    <w:rsid w:val="00BE4D85"/>
    <w:rsid w:val="00BF2436"/>
    <w:rsid w:val="00BF43B6"/>
    <w:rsid w:val="00C06C03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6C7A"/>
    <w:rsid w:val="00CD7255"/>
    <w:rsid w:val="00CE0D67"/>
    <w:rsid w:val="00CE521F"/>
    <w:rsid w:val="00CE79BA"/>
    <w:rsid w:val="00CF4A4A"/>
    <w:rsid w:val="00CF5930"/>
    <w:rsid w:val="00D02C4D"/>
    <w:rsid w:val="00D03645"/>
    <w:rsid w:val="00D416B6"/>
    <w:rsid w:val="00D4349D"/>
    <w:rsid w:val="00D5679E"/>
    <w:rsid w:val="00D567A3"/>
    <w:rsid w:val="00D60F49"/>
    <w:rsid w:val="00D643C9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E114E3"/>
    <w:rsid w:val="00E31296"/>
    <w:rsid w:val="00E35790"/>
    <w:rsid w:val="00E43AA7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63EC"/>
    <w:rsid w:val="00F175DD"/>
    <w:rsid w:val="00F26F4A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8347B"/>
    <w:rsid w:val="00FA47AE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59904-0137-4BF1-835F-5F6C1CE8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4</cp:revision>
  <cp:lastPrinted>2019-01-21T12:30:00Z</cp:lastPrinted>
  <dcterms:created xsi:type="dcterms:W3CDTF">2019-01-29T11:08:00Z</dcterms:created>
  <dcterms:modified xsi:type="dcterms:W3CDTF">2019-01-29T11:14:00Z</dcterms:modified>
</cp:coreProperties>
</file>