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565665" w:rsidRDefault="002253CA">
      <w:pPr>
        <w:spacing w:after="482" w:line="100" w:lineRule="atLeast"/>
        <w:jc w:val="both"/>
        <w:rPr>
          <w:sz w:val="28"/>
          <w:szCs w:val="28"/>
        </w:rPr>
      </w:pPr>
      <w:r w:rsidRPr="002253CA">
        <w:rPr>
          <w:sz w:val="28"/>
          <w:szCs w:val="28"/>
          <w:u w:val="single"/>
        </w:rPr>
        <w:t>21.01.2019</w:t>
      </w:r>
      <w:r w:rsidR="00311905" w:rsidRPr="002253CA">
        <w:rPr>
          <w:sz w:val="28"/>
          <w:szCs w:val="28"/>
          <w:u w:val="single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A60E01">
        <w:rPr>
          <w:sz w:val="28"/>
          <w:szCs w:val="28"/>
        </w:rPr>
        <w:t xml:space="preserve"> №</w:t>
      </w:r>
      <w:r w:rsidRPr="002253CA">
        <w:rPr>
          <w:sz w:val="28"/>
          <w:szCs w:val="28"/>
          <w:u w:val="single"/>
        </w:rPr>
        <w:t xml:space="preserve"> 71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27D72">
        <w:rPr>
          <w:b/>
          <w:bCs/>
          <w:sz w:val="28"/>
          <w:szCs w:val="28"/>
        </w:rPr>
        <w:t xml:space="preserve"> внесении изменений  </w:t>
      </w:r>
      <w:r w:rsidR="00E63F21">
        <w:rPr>
          <w:b/>
          <w:bCs/>
          <w:sz w:val="28"/>
          <w:szCs w:val="28"/>
        </w:rPr>
        <w:t>в</w:t>
      </w:r>
      <w:r w:rsidR="00895657">
        <w:rPr>
          <w:b/>
          <w:bCs/>
          <w:sz w:val="28"/>
          <w:szCs w:val="28"/>
        </w:rPr>
        <w:t xml:space="preserve"> план </w:t>
      </w:r>
      <w:r w:rsidR="00112BA8">
        <w:rPr>
          <w:b/>
          <w:bCs/>
          <w:sz w:val="28"/>
          <w:szCs w:val="28"/>
        </w:rPr>
        <w:t>( переч</w:t>
      </w:r>
      <w:r w:rsidR="00E63F21">
        <w:rPr>
          <w:b/>
          <w:bCs/>
          <w:sz w:val="28"/>
          <w:szCs w:val="28"/>
        </w:rPr>
        <w:t>ень</w:t>
      </w:r>
      <w:r w:rsidR="00112BA8">
        <w:rPr>
          <w:b/>
          <w:bCs/>
          <w:sz w:val="28"/>
          <w:szCs w:val="28"/>
        </w:rPr>
        <w:t xml:space="preserve">)  работ по ремонту, содержанию автомобильных дорог, их участков </w:t>
      </w:r>
      <w:r w:rsidR="00466A10">
        <w:rPr>
          <w:b/>
          <w:bCs/>
          <w:sz w:val="28"/>
          <w:szCs w:val="28"/>
        </w:rPr>
        <w:t>и сооружений на них</w:t>
      </w:r>
      <w:r w:rsidR="002253CA"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 xml:space="preserve">на 2018 год </w:t>
      </w:r>
      <w:r w:rsidR="00112BA8">
        <w:rPr>
          <w:b/>
          <w:bCs/>
          <w:sz w:val="28"/>
          <w:szCs w:val="28"/>
        </w:rPr>
        <w:t xml:space="preserve">и план на 2018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 xml:space="preserve"> 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E63F21">
        <w:rPr>
          <w:rFonts w:eastAsia="NSimSun"/>
          <w:b/>
          <w:bCs/>
          <w:sz w:val="28"/>
          <w:szCs w:val="28"/>
        </w:rPr>
        <w:t>1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2C48EA" w:rsidRDefault="002C48EA" w:rsidP="002C48E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объема финансирования,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программ 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E63F21" w:rsidRPr="00E63F21" w:rsidRDefault="002C48EA" w:rsidP="002253CA">
      <w:pPr>
        <w:numPr>
          <w:ilvl w:val="2"/>
          <w:numId w:val="2"/>
        </w:numPr>
        <w:tabs>
          <w:tab w:val="clear" w:pos="1440"/>
          <w:tab w:val="num" w:pos="1134"/>
        </w:tabs>
        <w:autoSpaceDE w:val="0"/>
        <w:ind w:left="0" w:firstLine="706"/>
        <w:jc w:val="both"/>
        <w:rPr>
          <w:bCs/>
          <w:sz w:val="28"/>
          <w:szCs w:val="28"/>
        </w:rPr>
      </w:pPr>
      <w:bookmarkStart w:id="0" w:name="_GoBack"/>
      <w:bookmarkEnd w:id="0"/>
      <w:r w:rsidRPr="00E63F21">
        <w:rPr>
          <w:sz w:val="28"/>
          <w:szCs w:val="28"/>
        </w:rPr>
        <w:t xml:space="preserve">Внести и утвердить изменения в </w:t>
      </w:r>
      <w:r w:rsidR="00E63F21" w:rsidRPr="00E63F21">
        <w:rPr>
          <w:bCs/>
          <w:sz w:val="28"/>
          <w:szCs w:val="28"/>
        </w:rPr>
        <w:t>план (переч</w:t>
      </w:r>
      <w:r w:rsidR="007A227B">
        <w:rPr>
          <w:bCs/>
          <w:sz w:val="28"/>
          <w:szCs w:val="28"/>
        </w:rPr>
        <w:t>ень</w:t>
      </w:r>
      <w:r w:rsidR="00E63F21" w:rsidRPr="00E63F21">
        <w:rPr>
          <w:bCs/>
          <w:sz w:val="28"/>
          <w:szCs w:val="28"/>
        </w:rPr>
        <w:t>)  работ по ремонту, содержанию автомобильных дорог, их участков и сооружений на них на 2018 год и план на 2018 год по реализации  муниципальной программы  муниципального образования городского  округа  город Вятские Поляны Кировской области  «Развитие транспортной системы» на 2014-202</w:t>
      </w:r>
      <w:r w:rsidR="007A227B">
        <w:rPr>
          <w:bCs/>
          <w:sz w:val="28"/>
          <w:szCs w:val="28"/>
        </w:rPr>
        <w:t>1</w:t>
      </w:r>
      <w:r w:rsidR="00E63F21" w:rsidRPr="00E63F21">
        <w:rPr>
          <w:bCs/>
          <w:sz w:val="28"/>
          <w:szCs w:val="28"/>
        </w:rPr>
        <w:t xml:space="preserve"> годы»</w:t>
      </w:r>
      <w:r w:rsidR="00431BE3">
        <w:rPr>
          <w:bCs/>
          <w:sz w:val="28"/>
          <w:szCs w:val="28"/>
        </w:rPr>
        <w:t>, утвержденн</w:t>
      </w:r>
      <w:r w:rsidR="003A03A9">
        <w:rPr>
          <w:bCs/>
          <w:sz w:val="28"/>
          <w:szCs w:val="28"/>
        </w:rPr>
        <w:t>ы</w:t>
      </w:r>
      <w:r w:rsidR="00431BE3">
        <w:rPr>
          <w:bCs/>
          <w:sz w:val="28"/>
          <w:szCs w:val="28"/>
        </w:rPr>
        <w:t>й постановлением администрации города Вятские  Поляны от 12.01.2018 № 40</w:t>
      </w:r>
      <w:r w:rsidR="00E63F21" w:rsidRPr="00E63F21">
        <w:rPr>
          <w:bCs/>
          <w:sz w:val="28"/>
          <w:szCs w:val="28"/>
        </w:rPr>
        <w:t xml:space="preserve">(в редакции </w:t>
      </w:r>
      <w:r w:rsidR="00E63F21" w:rsidRPr="00E63F21">
        <w:rPr>
          <w:sz w:val="28"/>
          <w:szCs w:val="28"/>
        </w:rPr>
        <w:t xml:space="preserve"> постановлени</w:t>
      </w:r>
      <w:r w:rsidR="00431BE3">
        <w:rPr>
          <w:sz w:val="28"/>
          <w:szCs w:val="28"/>
        </w:rPr>
        <w:t>й</w:t>
      </w:r>
      <w:r w:rsidR="00E63F21" w:rsidRPr="00E63F21">
        <w:rPr>
          <w:sz w:val="28"/>
          <w:szCs w:val="28"/>
        </w:rPr>
        <w:t xml:space="preserve">  администрации города</w:t>
      </w:r>
      <w:r w:rsidR="002253CA">
        <w:rPr>
          <w:sz w:val="28"/>
          <w:szCs w:val="28"/>
        </w:rPr>
        <w:t xml:space="preserve"> </w:t>
      </w:r>
      <w:r w:rsidR="00E63F21" w:rsidRPr="00E63F21">
        <w:rPr>
          <w:sz w:val="28"/>
          <w:szCs w:val="28"/>
        </w:rPr>
        <w:t>Вятские Поляны от 21.05.2018 № 845</w:t>
      </w:r>
      <w:r w:rsidR="00431BE3">
        <w:rPr>
          <w:sz w:val="28"/>
          <w:szCs w:val="28"/>
        </w:rPr>
        <w:t>, от 11.07.2018 № 1131</w:t>
      </w:r>
      <w:r w:rsidR="00CD7255">
        <w:rPr>
          <w:sz w:val="28"/>
          <w:szCs w:val="28"/>
        </w:rPr>
        <w:t>, от 29.11.2018 № 1973</w:t>
      </w:r>
      <w:r w:rsidR="00E63F21" w:rsidRPr="00E63F21">
        <w:rPr>
          <w:sz w:val="28"/>
          <w:szCs w:val="28"/>
        </w:rPr>
        <w:t>)</w:t>
      </w:r>
      <w:r w:rsidR="00E93E17">
        <w:rPr>
          <w:bCs/>
          <w:sz w:val="28"/>
          <w:szCs w:val="28"/>
        </w:rPr>
        <w:t>:</w:t>
      </w:r>
    </w:p>
    <w:p w:rsidR="00290836" w:rsidRPr="00F70103" w:rsidRDefault="008818DE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C48EA">
        <w:rPr>
          <w:sz w:val="28"/>
          <w:szCs w:val="28"/>
        </w:rPr>
        <w:t>1</w:t>
      </w:r>
      <w:r w:rsidR="00A3644A">
        <w:rPr>
          <w:sz w:val="28"/>
          <w:szCs w:val="28"/>
        </w:rPr>
        <w:t>.</w:t>
      </w:r>
      <w:r w:rsidR="002253CA">
        <w:rPr>
          <w:sz w:val="28"/>
          <w:szCs w:val="28"/>
        </w:rPr>
        <w:t xml:space="preserve"> </w:t>
      </w:r>
      <w:r w:rsidR="000043BD" w:rsidRPr="00F70103">
        <w:rPr>
          <w:sz w:val="28"/>
          <w:szCs w:val="28"/>
        </w:rPr>
        <w:t>П</w:t>
      </w:r>
      <w:r w:rsidR="00290836" w:rsidRPr="00F70103">
        <w:rPr>
          <w:sz w:val="28"/>
          <w:szCs w:val="28"/>
        </w:rPr>
        <w:t xml:space="preserve">лан  (перечень)  работ по ремонту, содержанию автомобильных дорог, их участков и сооружений  на них на 2018 год </w:t>
      </w:r>
      <w:r w:rsidR="000043BD" w:rsidRPr="00F70103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</w:t>
      </w:r>
      <w:r w:rsidR="00290836" w:rsidRPr="00F70103">
        <w:rPr>
          <w:sz w:val="28"/>
          <w:szCs w:val="28"/>
        </w:rPr>
        <w:t>согласно приложению № 1.</w:t>
      </w:r>
    </w:p>
    <w:p w:rsidR="005D79E5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48EA">
        <w:rPr>
          <w:sz w:val="28"/>
          <w:szCs w:val="28"/>
        </w:rPr>
        <w:t>2</w:t>
      </w:r>
      <w:r w:rsidR="009111FB">
        <w:rPr>
          <w:sz w:val="28"/>
          <w:szCs w:val="28"/>
        </w:rPr>
        <w:t>.</w:t>
      </w:r>
      <w:r w:rsidR="002253CA">
        <w:rPr>
          <w:sz w:val="28"/>
          <w:szCs w:val="28"/>
        </w:rPr>
        <w:t xml:space="preserve"> </w:t>
      </w:r>
      <w:r w:rsidR="00827935">
        <w:rPr>
          <w:sz w:val="28"/>
          <w:szCs w:val="28"/>
        </w:rPr>
        <w:t>П</w:t>
      </w:r>
      <w:r w:rsidR="00112BA8">
        <w:rPr>
          <w:sz w:val="28"/>
          <w:szCs w:val="28"/>
        </w:rPr>
        <w:t xml:space="preserve">лан на 2018 </w:t>
      </w:r>
      <w:r w:rsidR="005B78BA" w:rsidRPr="005D79E5">
        <w:rPr>
          <w:sz w:val="28"/>
          <w:szCs w:val="28"/>
        </w:rPr>
        <w:t xml:space="preserve">по реализации муниципальной программы </w:t>
      </w:r>
      <w:r w:rsidR="00A60E01" w:rsidRPr="005D79E5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системы» на 20</w:t>
      </w:r>
      <w:r w:rsidR="006A50E4" w:rsidRPr="005D79E5">
        <w:rPr>
          <w:sz w:val="28"/>
          <w:szCs w:val="28"/>
        </w:rPr>
        <w:t>14</w:t>
      </w:r>
      <w:r w:rsidR="00A60E01" w:rsidRPr="005D79E5">
        <w:rPr>
          <w:sz w:val="28"/>
          <w:szCs w:val="28"/>
        </w:rPr>
        <w:t>-20</w:t>
      </w:r>
      <w:r w:rsidR="006A50E4" w:rsidRPr="005D79E5">
        <w:rPr>
          <w:sz w:val="28"/>
          <w:szCs w:val="28"/>
        </w:rPr>
        <w:t>2</w:t>
      </w:r>
      <w:r w:rsidR="00EB3DEC">
        <w:rPr>
          <w:sz w:val="28"/>
          <w:szCs w:val="28"/>
        </w:rPr>
        <w:t>1</w:t>
      </w:r>
      <w:r w:rsidR="00A60E01" w:rsidRPr="005D79E5">
        <w:rPr>
          <w:sz w:val="28"/>
          <w:szCs w:val="28"/>
        </w:rPr>
        <w:t xml:space="preserve"> годы </w:t>
      </w:r>
      <w:r w:rsidR="00827935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согласно </w:t>
      </w:r>
      <w:r w:rsidR="00F63125">
        <w:rPr>
          <w:sz w:val="28"/>
          <w:szCs w:val="28"/>
        </w:rPr>
        <w:t xml:space="preserve"> приложению № 2.</w:t>
      </w:r>
    </w:p>
    <w:p w:rsidR="00A60E01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253CA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E93E17" w:rsidRDefault="00267D05" w:rsidP="00E93E17">
      <w:pPr>
        <w:autoSpaceDE w:val="0"/>
        <w:spacing w:line="240" w:lineRule="auto"/>
        <w:ind w:left="1080"/>
        <w:jc w:val="both"/>
        <w:rPr>
          <w:sz w:val="72"/>
          <w:szCs w:val="72"/>
        </w:rPr>
      </w:pPr>
    </w:p>
    <w:p w:rsidR="002253CA" w:rsidRDefault="002253CA" w:rsidP="00E93E17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города </w:t>
      </w:r>
      <w:r w:rsidR="00B019DE">
        <w:rPr>
          <w:sz w:val="28"/>
          <w:szCs w:val="28"/>
        </w:rPr>
        <w:t xml:space="preserve">Вятские Поляны                                          </w:t>
      </w:r>
    </w:p>
    <w:p w:rsidR="00B019DE" w:rsidRDefault="002253CA" w:rsidP="00E93E17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B019DE">
        <w:rPr>
          <w:sz w:val="28"/>
          <w:szCs w:val="28"/>
        </w:rPr>
        <w:t>В.А. Машкин</w:t>
      </w:r>
    </w:p>
    <w:p w:rsidR="00E93E17" w:rsidRPr="00E93E17" w:rsidRDefault="00E93E17" w:rsidP="00E93E17">
      <w:pPr>
        <w:pBdr>
          <w:bottom w:val="single" w:sz="4" w:space="1" w:color="auto"/>
        </w:pBdr>
        <w:spacing w:line="240" w:lineRule="auto"/>
        <w:jc w:val="both"/>
        <w:rPr>
          <w:sz w:val="36"/>
          <w:szCs w:val="36"/>
        </w:rPr>
      </w:pPr>
    </w:p>
    <w:p w:rsidR="00E93E17" w:rsidRPr="00E93E17" w:rsidRDefault="00E93E17" w:rsidP="00E93E17">
      <w:pPr>
        <w:jc w:val="both"/>
        <w:rPr>
          <w:sz w:val="36"/>
          <w:szCs w:val="36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Л.Ф. Медведева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B019DE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19DE">
        <w:rPr>
          <w:sz w:val="28"/>
          <w:szCs w:val="28"/>
        </w:rPr>
        <w:t>Приложение №1</w:t>
      </w:r>
    </w:p>
    <w:p w:rsidR="007402C7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402C7" w:rsidRDefault="007402C7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253CA">
        <w:rPr>
          <w:sz w:val="28"/>
          <w:szCs w:val="28"/>
        </w:rPr>
        <w:t>21.01.2019</w:t>
      </w:r>
      <w:r>
        <w:rPr>
          <w:sz w:val="28"/>
          <w:szCs w:val="28"/>
        </w:rPr>
        <w:t xml:space="preserve">   №  </w:t>
      </w:r>
      <w:r w:rsidR="002253CA">
        <w:rPr>
          <w:sz w:val="28"/>
          <w:szCs w:val="28"/>
        </w:rPr>
        <w:t>71</w:t>
      </w:r>
    </w:p>
    <w:p w:rsidR="00B019DE" w:rsidRDefault="00B019DE" w:rsidP="00B019DE">
      <w:pPr>
        <w:autoSpaceDE w:val="0"/>
        <w:spacing w:line="240" w:lineRule="auto"/>
        <w:jc w:val="both"/>
        <w:rPr>
          <w:sz w:val="28"/>
          <w:szCs w:val="28"/>
        </w:rPr>
      </w:pPr>
    </w:p>
    <w:p w:rsidR="002253CA" w:rsidRDefault="002253CA" w:rsidP="00B019DE">
      <w:pPr>
        <w:autoSpaceDE w:val="0"/>
        <w:spacing w:line="240" w:lineRule="auto"/>
        <w:jc w:val="both"/>
        <w:rPr>
          <w:sz w:val="28"/>
          <w:szCs w:val="28"/>
        </w:rPr>
      </w:pP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 xml:space="preserve">ПЛАН  (ПЕРЕЧЕНЬ)  </w:t>
      </w: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>работ по ремонту, содержанию автомобильных дорог, их участков и сооружений  на них на 2018 год</w:t>
      </w:r>
    </w:p>
    <w:p w:rsidR="00B019DE" w:rsidRPr="00137ADB" w:rsidRDefault="00B019DE" w:rsidP="00B019DE">
      <w:pPr>
        <w:jc w:val="center"/>
        <w:rPr>
          <w:b/>
          <w:sz w:val="28"/>
          <w:szCs w:val="28"/>
        </w:rPr>
      </w:pPr>
    </w:p>
    <w:p w:rsidR="00B019DE" w:rsidRPr="008D7D70" w:rsidRDefault="00B019DE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rFonts w:eastAsia="Times New Roman" w:cs="Times New Roman"/>
          <w:kern w:val="0"/>
          <w:sz w:val="28"/>
          <w:szCs w:val="28"/>
          <w:lang w:eastAsia="ru-RU"/>
        </w:rPr>
        <w:t>1. Ремонт ул. Дзержинского от поворота на ж/д вокзал до газонаполнительной станции</w:t>
      </w:r>
      <w:r w:rsidRPr="008D7D70">
        <w:rPr>
          <w:sz w:val="28"/>
          <w:szCs w:val="28"/>
        </w:rPr>
        <w:t>, 0,57 км  -4315,815 тыс. руб. в том числе за счет средств областного бюджета 4100,024 тыс. руб., софинансирование за счет средств</w:t>
      </w:r>
      <w:r w:rsidR="002253CA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215,791 тыс. руб.</w:t>
      </w:r>
    </w:p>
    <w:p w:rsidR="00B019DE" w:rsidRPr="008D7D70" w:rsidRDefault="00B019DE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2.</w:t>
      </w:r>
      <w:r w:rsidR="002253CA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Ремонт</w:t>
      </w:r>
      <w:r w:rsidRPr="008D7D70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 дороги ул. Ленина</w:t>
      </w:r>
      <w:r w:rsidRPr="008D7D70">
        <w:rPr>
          <w:sz w:val="28"/>
          <w:szCs w:val="28"/>
        </w:rPr>
        <w:t>, 3,448 км</w:t>
      </w:r>
      <w:r w:rsidR="002253CA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- областной бюджет 31030,75 тыс.руб., городской бюджет - 1633,3 тыс.руб.</w:t>
      </w:r>
    </w:p>
    <w:p w:rsidR="006E0619" w:rsidRPr="008D7D70" w:rsidRDefault="006E0619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3. Ремонт участка  проезжей части ул. Кукина от ул</w:t>
      </w:r>
      <w:r w:rsidR="00565665" w:rsidRPr="008D7D70">
        <w:rPr>
          <w:sz w:val="28"/>
          <w:szCs w:val="28"/>
        </w:rPr>
        <w:t>. Кирова, 0,328 км.,                     1</w:t>
      </w:r>
      <w:r w:rsidR="00B819CA">
        <w:rPr>
          <w:sz w:val="28"/>
          <w:szCs w:val="28"/>
        </w:rPr>
        <w:t>836</w:t>
      </w:r>
      <w:r w:rsidR="00565665" w:rsidRPr="008D7D70">
        <w:rPr>
          <w:sz w:val="28"/>
          <w:szCs w:val="28"/>
        </w:rPr>
        <w:t>,</w:t>
      </w:r>
      <w:r w:rsidR="00B819CA">
        <w:rPr>
          <w:sz w:val="28"/>
          <w:szCs w:val="28"/>
        </w:rPr>
        <w:t>0</w:t>
      </w:r>
      <w:r w:rsidR="00565665" w:rsidRPr="008D7D70">
        <w:rPr>
          <w:sz w:val="28"/>
          <w:szCs w:val="28"/>
        </w:rPr>
        <w:t xml:space="preserve"> тыс.руб. городской бюджет</w:t>
      </w:r>
      <w:r w:rsidR="00126F57" w:rsidRPr="008D7D70">
        <w:rPr>
          <w:sz w:val="28"/>
          <w:szCs w:val="28"/>
        </w:rPr>
        <w:t>.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4</w:t>
      </w:r>
      <w:r w:rsidR="00B019DE" w:rsidRPr="008D7D70">
        <w:rPr>
          <w:sz w:val="28"/>
          <w:szCs w:val="28"/>
        </w:rPr>
        <w:t xml:space="preserve">. </w:t>
      </w:r>
      <w:r w:rsidR="00271B82" w:rsidRPr="008D7D70">
        <w:rPr>
          <w:sz w:val="28"/>
          <w:szCs w:val="28"/>
        </w:rPr>
        <w:t>Устранение деформаций и повреждений покрытия на автомобильной дороге  г. Вятские Поляны –</w:t>
      </w:r>
      <w:r w:rsidR="002253CA">
        <w:rPr>
          <w:sz w:val="28"/>
          <w:szCs w:val="28"/>
        </w:rPr>
        <w:t xml:space="preserve"> </w:t>
      </w:r>
      <w:r w:rsidR="00271B82" w:rsidRPr="008D7D70">
        <w:rPr>
          <w:sz w:val="28"/>
          <w:szCs w:val="28"/>
        </w:rPr>
        <w:t>Н.</w:t>
      </w:r>
      <w:r w:rsidR="002253CA">
        <w:rPr>
          <w:sz w:val="28"/>
          <w:szCs w:val="28"/>
        </w:rPr>
        <w:t xml:space="preserve"> </w:t>
      </w:r>
      <w:r w:rsidR="00271B82" w:rsidRPr="008D7D70">
        <w:rPr>
          <w:sz w:val="28"/>
          <w:szCs w:val="28"/>
        </w:rPr>
        <w:t>Шуни</w:t>
      </w:r>
      <w:r w:rsidR="006E0619" w:rsidRPr="008D7D70">
        <w:rPr>
          <w:sz w:val="28"/>
          <w:szCs w:val="28"/>
        </w:rPr>
        <w:t>,</w:t>
      </w:r>
      <w:r w:rsidR="00B019DE" w:rsidRPr="008D7D70">
        <w:rPr>
          <w:sz w:val="28"/>
          <w:szCs w:val="28"/>
        </w:rPr>
        <w:t xml:space="preserve"> протяженностью 1</w:t>
      </w:r>
      <w:r w:rsidR="006E0619" w:rsidRPr="008D7D70">
        <w:rPr>
          <w:sz w:val="28"/>
          <w:szCs w:val="28"/>
        </w:rPr>
        <w:t>,4</w:t>
      </w:r>
      <w:r w:rsidR="00B019DE" w:rsidRPr="008D7D70">
        <w:rPr>
          <w:sz w:val="28"/>
          <w:szCs w:val="28"/>
        </w:rPr>
        <w:t xml:space="preserve"> км-251,185 тыс. руб. областной бюджет- 236,976 тыс. руб., городской бюджет - 14,209 тыс.руб.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5</w:t>
      </w:r>
      <w:r w:rsidR="00B019DE" w:rsidRPr="008D7D70">
        <w:rPr>
          <w:sz w:val="28"/>
          <w:szCs w:val="28"/>
        </w:rPr>
        <w:t xml:space="preserve">. </w:t>
      </w:r>
      <w:r w:rsidR="002253CA">
        <w:rPr>
          <w:sz w:val="28"/>
          <w:szCs w:val="28"/>
        </w:rPr>
        <w:t xml:space="preserve"> </w:t>
      </w:r>
      <w:r w:rsidR="00B019DE" w:rsidRPr="008D7D70">
        <w:rPr>
          <w:sz w:val="28"/>
          <w:szCs w:val="28"/>
        </w:rPr>
        <w:t xml:space="preserve">Содержание автомобильных дорог городских улиц 93,3 км.- </w:t>
      </w:r>
      <w:r w:rsidR="006E0619" w:rsidRPr="008D7D70">
        <w:rPr>
          <w:sz w:val="28"/>
          <w:szCs w:val="28"/>
        </w:rPr>
        <w:t>8641,6</w:t>
      </w:r>
      <w:r w:rsidR="00B019DE" w:rsidRPr="008D7D70">
        <w:rPr>
          <w:sz w:val="28"/>
          <w:szCs w:val="28"/>
        </w:rPr>
        <w:t xml:space="preserve"> тыс. руб. 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6</w:t>
      </w:r>
      <w:r w:rsidR="00B019DE" w:rsidRPr="008D7D70">
        <w:rPr>
          <w:sz w:val="28"/>
          <w:szCs w:val="28"/>
        </w:rPr>
        <w:t>. Содержание автомобильных дорог общего пользования местного значения 20,1 км- 2128,0 тыс.руб. в том числе за счет средств областного бюджета 2021,0 тыс. руб., софинансирование за счет средств</w:t>
      </w:r>
      <w:r w:rsidR="002253CA">
        <w:rPr>
          <w:sz w:val="28"/>
          <w:szCs w:val="28"/>
        </w:rPr>
        <w:t xml:space="preserve"> </w:t>
      </w:r>
      <w:r w:rsidR="00B019DE" w:rsidRPr="008D7D70">
        <w:rPr>
          <w:sz w:val="28"/>
          <w:szCs w:val="28"/>
        </w:rPr>
        <w:t>городского бюджета 107,0 тыс. руб.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7</w:t>
      </w:r>
      <w:r w:rsidR="00B019DE" w:rsidRPr="008D7D70">
        <w:rPr>
          <w:sz w:val="28"/>
          <w:szCs w:val="28"/>
        </w:rPr>
        <w:t>. Проектирование и проверка достоверности определения сметной стоимости- 5</w:t>
      </w:r>
      <w:r w:rsidR="006E0619" w:rsidRPr="008D7D70">
        <w:rPr>
          <w:sz w:val="28"/>
          <w:szCs w:val="28"/>
        </w:rPr>
        <w:t>1,8</w:t>
      </w:r>
      <w:r w:rsidR="00B019DE" w:rsidRPr="008D7D70">
        <w:rPr>
          <w:sz w:val="28"/>
          <w:szCs w:val="28"/>
        </w:rPr>
        <w:t xml:space="preserve"> тыс. руб.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8</w:t>
      </w:r>
      <w:r w:rsidR="00B019DE" w:rsidRPr="008D7D70">
        <w:rPr>
          <w:sz w:val="28"/>
          <w:szCs w:val="28"/>
        </w:rPr>
        <w:t>. Погашени</w:t>
      </w:r>
      <w:r w:rsidR="00126F57" w:rsidRPr="008D7D70">
        <w:rPr>
          <w:sz w:val="28"/>
          <w:szCs w:val="28"/>
        </w:rPr>
        <w:t xml:space="preserve">е </w:t>
      </w:r>
      <w:r w:rsidR="00B019DE" w:rsidRPr="008D7D70">
        <w:rPr>
          <w:sz w:val="28"/>
          <w:szCs w:val="28"/>
        </w:rPr>
        <w:t xml:space="preserve"> долга подрядным организациям за работы, выполненные в 2015, в 2017 годах:</w:t>
      </w:r>
    </w:p>
    <w:p w:rsidR="00B019DE" w:rsidRPr="008D7D70" w:rsidRDefault="00B019DE" w:rsidP="008D7D70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8D7D70">
        <w:rPr>
          <w:sz w:val="28"/>
          <w:szCs w:val="28"/>
        </w:rPr>
        <w:lastRenderedPageBreak/>
        <w:t>Щебенение  подъездной дороги к полигону ТБО -1068,828 тыс. руб.</w:t>
      </w:r>
    </w:p>
    <w:p w:rsidR="00B019DE" w:rsidRPr="008D7D70" w:rsidRDefault="00B019DE" w:rsidP="008D7D70">
      <w:pPr>
        <w:pStyle w:val="af1"/>
        <w:snapToGrid w:val="0"/>
        <w:spacing w:line="360" w:lineRule="auto"/>
        <w:jc w:val="both"/>
        <w:rPr>
          <w:b/>
          <w:sz w:val="28"/>
          <w:szCs w:val="28"/>
        </w:rPr>
      </w:pPr>
      <w:r w:rsidRPr="008D7D70">
        <w:rPr>
          <w:sz w:val="28"/>
          <w:szCs w:val="28"/>
        </w:rPr>
        <w:t>Ямочный ремонт-1101,41 тыс. руб.</w:t>
      </w:r>
    </w:p>
    <w:p w:rsidR="00B019DE" w:rsidRDefault="00B019DE" w:rsidP="00B019DE">
      <w:pPr>
        <w:autoSpaceDE w:val="0"/>
        <w:jc w:val="both"/>
        <w:rPr>
          <w:sz w:val="28"/>
          <w:szCs w:val="28"/>
        </w:rPr>
      </w:pPr>
    </w:p>
    <w:p w:rsidR="002253CA" w:rsidRDefault="002253CA" w:rsidP="002253CA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2253CA" w:rsidSect="002253CA">
      <w:headerReference w:type="first" r:id="rId9"/>
      <w:pgSz w:w="11905" w:h="16837"/>
      <w:pgMar w:top="1134" w:right="850" w:bottom="851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E4A" w:rsidRDefault="008C4E4A" w:rsidP="00410FE2">
      <w:pPr>
        <w:spacing w:line="240" w:lineRule="auto"/>
      </w:pPr>
      <w:r>
        <w:separator/>
      </w:r>
    </w:p>
  </w:endnote>
  <w:endnote w:type="continuationSeparator" w:id="1">
    <w:p w:rsidR="008C4E4A" w:rsidRDefault="008C4E4A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E4A" w:rsidRDefault="008C4E4A" w:rsidP="00410FE2">
      <w:pPr>
        <w:spacing w:line="240" w:lineRule="auto"/>
      </w:pPr>
      <w:r>
        <w:separator/>
      </w:r>
    </w:p>
  </w:footnote>
  <w:footnote w:type="continuationSeparator" w:id="1">
    <w:p w:rsidR="008C4E4A" w:rsidRDefault="008C4E4A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13BD9"/>
    <w:rsid w:val="00015BD7"/>
    <w:rsid w:val="000242AC"/>
    <w:rsid w:val="000254EC"/>
    <w:rsid w:val="00030F16"/>
    <w:rsid w:val="00061809"/>
    <w:rsid w:val="00071A49"/>
    <w:rsid w:val="00072460"/>
    <w:rsid w:val="00075E5E"/>
    <w:rsid w:val="00083D39"/>
    <w:rsid w:val="00095222"/>
    <w:rsid w:val="000A303F"/>
    <w:rsid w:val="000A5B27"/>
    <w:rsid w:val="000B151C"/>
    <w:rsid w:val="000B5A80"/>
    <w:rsid w:val="000C0201"/>
    <w:rsid w:val="000C39E6"/>
    <w:rsid w:val="000E3A7F"/>
    <w:rsid w:val="000E4F04"/>
    <w:rsid w:val="000F46BB"/>
    <w:rsid w:val="000F5DC0"/>
    <w:rsid w:val="001063A9"/>
    <w:rsid w:val="00110989"/>
    <w:rsid w:val="00112B90"/>
    <w:rsid w:val="00112BA8"/>
    <w:rsid w:val="00114D8A"/>
    <w:rsid w:val="00115B44"/>
    <w:rsid w:val="00123F5C"/>
    <w:rsid w:val="001255AF"/>
    <w:rsid w:val="00126F57"/>
    <w:rsid w:val="00136DEA"/>
    <w:rsid w:val="00145DEC"/>
    <w:rsid w:val="00171B74"/>
    <w:rsid w:val="0017521E"/>
    <w:rsid w:val="00176839"/>
    <w:rsid w:val="00180964"/>
    <w:rsid w:val="001A06B4"/>
    <w:rsid w:val="001A3BB6"/>
    <w:rsid w:val="001A5D0B"/>
    <w:rsid w:val="001B3F06"/>
    <w:rsid w:val="001B4211"/>
    <w:rsid w:val="001B6AF4"/>
    <w:rsid w:val="00204512"/>
    <w:rsid w:val="00205024"/>
    <w:rsid w:val="0020572B"/>
    <w:rsid w:val="002065ED"/>
    <w:rsid w:val="002065F6"/>
    <w:rsid w:val="00210557"/>
    <w:rsid w:val="00224683"/>
    <w:rsid w:val="002253CA"/>
    <w:rsid w:val="00230BFE"/>
    <w:rsid w:val="002430B9"/>
    <w:rsid w:val="00267D05"/>
    <w:rsid w:val="0027132B"/>
    <w:rsid w:val="00271B82"/>
    <w:rsid w:val="0027468C"/>
    <w:rsid w:val="0027750F"/>
    <w:rsid w:val="00290836"/>
    <w:rsid w:val="002A7B44"/>
    <w:rsid w:val="002B27A9"/>
    <w:rsid w:val="002B7D11"/>
    <w:rsid w:val="002C48EA"/>
    <w:rsid w:val="002D5A99"/>
    <w:rsid w:val="002E19D9"/>
    <w:rsid w:val="002E1D02"/>
    <w:rsid w:val="002F634E"/>
    <w:rsid w:val="00310616"/>
    <w:rsid w:val="00311905"/>
    <w:rsid w:val="0031214F"/>
    <w:rsid w:val="00313069"/>
    <w:rsid w:val="00321091"/>
    <w:rsid w:val="00327D72"/>
    <w:rsid w:val="0033620B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401EE5"/>
    <w:rsid w:val="00410FE2"/>
    <w:rsid w:val="00422B71"/>
    <w:rsid w:val="004238BF"/>
    <w:rsid w:val="0042524B"/>
    <w:rsid w:val="00431BE3"/>
    <w:rsid w:val="004366C6"/>
    <w:rsid w:val="00447768"/>
    <w:rsid w:val="00452427"/>
    <w:rsid w:val="00452E62"/>
    <w:rsid w:val="0046441E"/>
    <w:rsid w:val="0046461B"/>
    <w:rsid w:val="00466A10"/>
    <w:rsid w:val="004711F1"/>
    <w:rsid w:val="00483282"/>
    <w:rsid w:val="00495E47"/>
    <w:rsid w:val="004C045B"/>
    <w:rsid w:val="004C3962"/>
    <w:rsid w:val="004C5370"/>
    <w:rsid w:val="004D7955"/>
    <w:rsid w:val="004F2BB1"/>
    <w:rsid w:val="00506420"/>
    <w:rsid w:val="00511324"/>
    <w:rsid w:val="00546BA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710F"/>
    <w:rsid w:val="005F78C0"/>
    <w:rsid w:val="006015AD"/>
    <w:rsid w:val="006016DF"/>
    <w:rsid w:val="0060709C"/>
    <w:rsid w:val="006110ED"/>
    <w:rsid w:val="006354ED"/>
    <w:rsid w:val="0064646B"/>
    <w:rsid w:val="006568BC"/>
    <w:rsid w:val="00657BE1"/>
    <w:rsid w:val="00657FE9"/>
    <w:rsid w:val="00660ECB"/>
    <w:rsid w:val="00676FFB"/>
    <w:rsid w:val="006841F4"/>
    <w:rsid w:val="006878E3"/>
    <w:rsid w:val="006A46E4"/>
    <w:rsid w:val="006A4C18"/>
    <w:rsid w:val="006A50E4"/>
    <w:rsid w:val="006B23A3"/>
    <w:rsid w:val="006E0619"/>
    <w:rsid w:val="006E5A97"/>
    <w:rsid w:val="0071095E"/>
    <w:rsid w:val="00722A6E"/>
    <w:rsid w:val="007266B7"/>
    <w:rsid w:val="007402C7"/>
    <w:rsid w:val="00743F3D"/>
    <w:rsid w:val="007508F9"/>
    <w:rsid w:val="00753338"/>
    <w:rsid w:val="00766388"/>
    <w:rsid w:val="00773760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635DC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4E4A"/>
    <w:rsid w:val="008C78C8"/>
    <w:rsid w:val="008D46F1"/>
    <w:rsid w:val="008D58C5"/>
    <w:rsid w:val="008D7D70"/>
    <w:rsid w:val="008E226E"/>
    <w:rsid w:val="008E57EB"/>
    <w:rsid w:val="008E607A"/>
    <w:rsid w:val="0090383B"/>
    <w:rsid w:val="009111FB"/>
    <w:rsid w:val="00915490"/>
    <w:rsid w:val="0093336C"/>
    <w:rsid w:val="009411BC"/>
    <w:rsid w:val="00941B04"/>
    <w:rsid w:val="00964186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54D"/>
    <w:rsid w:val="00A9203B"/>
    <w:rsid w:val="00AA027F"/>
    <w:rsid w:val="00AB4216"/>
    <w:rsid w:val="00AB523C"/>
    <w:rsid w:val="00AB6F40"/>
    <w:rsid w:val="00AC4CB3"/>
    <w:rsid w:val="00AD5E30"/>
    <w:rsid w:val="00B0060E"/>
    <w:rsid w:val="00B019DE"/>
    <w:rsid w:val="00B12680"/>
    <w:rsid w:val="00B250EC"/>
    <w:rsid w:val="00B25CAF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19CA"/>
    <w:rsid w:val="00B8391E"/>
    <w:rsid w:val="00B83ABC"/>
    <w:rsid w:val="00B9084C"/>
    <w:rsid w:val="00B95E30"/>
    <w:rsid w:val="00BA52D4"/>
    <w:rsid w:val="00BA65CB"/>
    <w:rsid w:val="00BA66AB"/>
    <w:rsid w:val="00BB3337"/>
    <w:rsid w:val="00BC00DB"/>
    <w:rsid w:val="00BD3D70"/>
    <w:rsid w:val="00BD7AAB"/>
    <w:rsid w:val="00BE4D85"/>
    <w:rsid w:val="00BF2436"/>
    <w:rsid w:val="00BF43B6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6C7A"/>
    <w:rsid w:val="00CD7255"/>
    <w:rsid w:val="00CE0D67"/>
    <w:rsid w:val="00CE521F"/>
    <w:rsid w:val="00CE79BA"/>
    <w:rsid w:val="00CF1541"/>
    <w:rsid w:val="00CF4A4A"/>
    <w:rsid w:val="00CF5930"/>
    <w:rsid w:val="00D02C4D"/>
    <w:rsid w:val="00D03645"/>
    <w:rsid w:val="00D416B6"/>
    <w:rsid w:val="00D4349D"/>
    <w:rsid w:val="00D5679E"/>
    <w:rsid w:val="00D60F49"/>
    <w:rsid w:val="00D643C9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DF0E74"/>
    <w:rsid w:val="00E114E3"/>
    <w:rsid w:val="00E31296"/>
    <w:rsid w:val="00E35790"/>
    <w:rsid w:val="00E43AA7"/>
    <w:rsid w:val="00E6297D"/>
    <w:rsid w:val="00E63F21"/>
    <w:rsid w:val="00E700D0"/>
    <w:rsid w:val="00E93E17"/>
    <w:rsid w:val="00EA4D0B"/>
    <w:rsid w:val="00EB3DEC"/>
    <w:rsid w:val="00EC7A90"/>
    <w:rsid w:val="00ED0968"/>
    <w:rsid w:val="00EE10B3"/>
    <w:rsid w:val="00EE662F"/>
    <w:rsid w:val="00EF3930"/>
    <w:rsid w:val="00F11E6E"/>
    <w:rsid w:val="00F163EC"/>
    <w:rsid w:val="00F175DD"/>
    <w:rsid w:val="00F26F4A"/>
    <w:rsid w:val="00F41BA3"/>
    <w:rsid w:val="00F465CA"/>
    <w:rsid w:val="00F46BCE"/>
    <w:rsid w:val="00F46EEA"/>
    <w:rsid w:val="00F50B81"/>
    <w:rsid w:val="00F63125"/>
    <w:rsid w:val="00F64030"/>
    <w:rsid w:val="00F67B13"/>
    <w:rsid w:val="00F70103"/>
    <w:rsid w:val="00F8347B"/>
    <w:rsid w:val="00FE1BEA"/>
    <w:rsid w:val="00FE5F77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B5EE2-D82C-48D3-918F-46BBCB90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3</cp:revision>
  <cp:lastPrinted>2019-01-21T12:29:00Z</cp:lastPrinted>
  <dcterms:created xsi:type="dcterms:W3CDTF">2019-01-29T11:17:00Z</dcterms:created>
  <dcterms:modified xsi:type="dcterms:W3CDTF">2019-01-29T11:21:00Z</dcterms:modified>
</cp:coreProperties>
</file>