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017D1A" w:rsidP="003409A2">
      <w:pPr>
        <w:spacing w:line="240" w:lineRule="auto"/>
        <w:jc w:val="center"/>
        <w:rPr>
          <w:sz w:val="36"/>
          <w:szCs w:val="36"/>
          <w:u w:val="single"/>
        </w:rPr>
      </w:pPr>
      <w:r>
        <w:rPr>
          <w:sz w:val="28"/>
          <w:szCs w:val="28"/>
          <w:u w:val="single"/>
        </w:rPr>
        <w:t>25.05.2022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№ </w:t>
      </w:r>
      <w:r>
        <w:rPr>
          <w:sz w:val="28"/>
          <w:szCs w:val="28"/>
          <w:u w:val="single"/>
        </w:rPr>
        <w:t>773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91707" w:rsidRDefault="00391707" w:rsidP="003409A2">
      <w:pPr>
        <w:spacing w:line="240" w:lineRule="auto"/>
        <w:jc w:val="center"/>
        <w:rPr>
          <w:b/>
          <w:bCs/>
          <w:sz w:val="28"/>
          <w:szCs w:val="28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2369D">
        <w:rPr>
          <w:b/>
          <w:bCs/>
          <w:sz w:val="28"/>
          <w:szCs w:val="28"/>
        </w:rPr>
        <w:t xml:space="preserve"> внесении  изменений в </w:t>
      </w:r>
      <w:r w:rsidR="00AE3BF3">
        <w:rPr>
          <w:b/>
          <w:bCs/>
          <w:sz w:val="28"/>
          <w:szCs w:val="28"/>
        </w:rPr>
        <w:t xml:space="preserve"> </w:t>
      </w:r>
      <w:r w:rsidR="00112BA8">
        <w:rPr>
          <w:b/>
          <w:bCs/>
          <w:sz w:val="28"/>
          <w:szCs w:val="28"/>
        </w:rPr>
        <w:t>план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AE3BF3">
        <w:rPr>
          <w:rFonts w:eastAsia="NSimSun"/>
          <w:b/>
          <w:bCs/>
          <w:sz w:val="28"/>
          <w:szCs w:val="28"/>
        </w:rPr>
        <w:t>5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B14ADA">
        <w:rPr>
          <w:b/>
          <w:bCs/>
          <w:sz w:val="28"/>
          <w:szCs w:val="28"/>
        </w:rPr>
        <w:t>2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</w:t>
      </w:r>
      <w:proofErr w:type="spellStart"/>
      <w:r w:rsidR="00AB3725" w:rsidRPr="00EE46FB">
        <w:rPr>
          <w:color w:val="030000"/>
          <w:sz w:val="28"/>
          <w:szCs w:val="28"/>
          <w:shd w:val="clear" w:color="auto" w:fill="FFFFFF"/>
        </w:rPr>
        <w:t>Вятскополянской</w:t>
      </w:r>
      <w:proofErr w:type="spellEnd"/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 городской Думы </w:t>
      </w:r>
      <w:r w:rsidR="009B6096">
        <w:rPr>
          <w:color w:val="030000"/>
          <w:sz w:val="28"/>
          <w:szCs w:val="28"/>
          <w:shd w:val="clear" w:color="auto" w:fill="FFFFFF"/>
        </w:rPr>
        <w:t xml:space="preserve">               </w:t>
      </w:r>
      <w:r w:rsidR="00D32CC3" w:rsidRPr="00C40D40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от </w:t>
      </w:r>
      <w:r w:rsidR="00BA54D7">
        <w:rPr>
          <w:color w:val="030000"/>
          <w:kern w:val="0"/>
          <w:sz w:val="28"/>
          <w:szCs w:val="28"/>
          <w:shd w:val="clear" w:color="auto" w:fill="FFFFFF"/>
          <w:lang w:eastAsia="ru-RU"/>
        </w:rPr>
        <w:t>17</w:t>
      </w:r>
      <w:r w:rsidR="00D32CC3" w:rsidRPr="00C40D40">
        <w:rPr>
          <w:color w:val="030000"/>
          <w:kern w:val="0"/>
          <w:sz w:val="28"/>
          <w:szCs w:val="28"/>
          <w:shd w:val="clear" w:color="auto" w:fill="FFFFFF"/>
          <w:lang w:eastAsia="ru-RU"/>
        </w:rPr>
        <w:t>.</w:t>
      </w:r>
      <w:r w:rsidR="00B14ADA">
        <w:rPr>
          <w:color w:val="030000"/>
          <w:kern w:val="0"/>
          <w:sz w:val="28"/>
          <w:szCs w:val="28"/>
          <w:shd w:val="clear" w:color="auto" w:fill="FFFFFF"/>
          <w:lang w:eastAsia="ru-RU"/>
        </w:rPr>
        <w:t>0</w:t>
      </w:r>
      <w:r w:rsidR="00BA54D7">
        <w:rPr>
          <w:color w:val="030000"/>
          <w:kern w:val="0"/>
          <w:sz w:val="28"/>
          <w:szCs w:val="28"/>
          <w:shd w:val="clear" w:color="auto" w:fill="FFFFFF"/>
          <w:lang w:eastAsia="ru-RU"/>
        </w:rPr>
        <w:t>5</w:t>
      </w:r>
      <w:r w:rsidR="00D32CC3" w:rsidRPr="00C40D40">
        <w:rPr>
          <w:color w:val="030000"/>
          <w:kern w:val="0"/>
          <w:sz w:val="28"/>
          <w:szCs w:val="28"/>
          <w:shd w:val="clear" w:color="auto" w:fill="FFFFFF"/>
          <w:lang w:eastAsia="ru-RU"/>
        </w:rPr>
        <w:t>.202</w:t>
      </w:r>
      <w:r w:rsidR="00B14ADA">
        <w:rPr>
          <w:color w:val="030000"/>
          <w:kern w:val="0"/>
          <w:sz w:val="28"/>
          <w:szCs w:val="28"/>
          <w:shd w:val="clear" w:color="auto" w:fill="FFFFFF"/>
          <w:lang w:eastAsia="ru-RU"/>
        </w:rPr>
        <w:t>2</w:t>
      </w:r>
      <w:r w:rsidR="00D32CC3" w:rsidRPr="00C40D40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="00FC79A4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="00D32CC3" w:rsidRPr="00C40D40">
        <w:rPr>
          <w:color w:val="030000"/>
          <w:kern w:val="0"/>
          <w:sz w:val="28"/>
          <w:szCs w:val="28"/>
          <w:shd w:val="clear" w:color="auto" w:fill="FFFFFF"/>
          <w:lang w:eastAsia="ru-RU"/>
        </w:rPr>
        <w:t>№</w:t>
      </w:r>
      <w:r w:rsidR="00B14ADA">
        <w:rPr>
          <w:sz w:val="28"/>
          <w:szCs w:val="28"/>
        </w:rPr>
        <w:t xml:space="preserve"> </w:t>
      </w:r>
      <w:r w:rsidR="00BA54D7">
        <w:rPr>
          <w:sz w:val="28"/>
          <w:szCs w:val="28"/>
        </w:rPr>
        <w:t>8</w:t>
      </w:r>
      <w:r w:rsidR="0095455F">
        <w:rPr>
          <w:sz w:val="28"/>
          <w:szCs w:val="28"/>
        </w:rPr>
        <w:t>/</w:t>
      </w:r>
      <w:r w:rsidR="00BA54D7">
        <w:rPr>
          <w:sz w:val="28"/>
          <w:szCs w:val="28"/>
        </w:rPr>
        <w:t>67</w:t>
      </w:r>
      <w:r w:rsidR="00D32CC3">
        <w:rPr>
          <w:sz w:val="28"/>
          <w:szCs w:val="28"/>
        </w:rPr>
        <w:t xml:space="preserve"> </w:t>
      </w:r>
      <w:r w:rsidR="004D60D9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>« О в</w:t>
      </w:r>
      <w:r w:rsidR="00F2369D">
        <w:rPr>
          <w:sz w:val="28"/>
          <w:szCs w:val="28"/>
        </w:rPr>
        <w:t xml:space="preserve">несении изменений  в решение </w:t>
      </w:r>
      <w:proofErr w:type="spellStart"/>
      <w:r w:rsidR="007F21E8">
        <w:rPr>
          <w:sz w:val="28"/>
          <w:szCs w:val="28"/>
        </w:rPr>
        <w:t>Вятскополянской</w:t>
      </w:r>
      <w:proofErr w:type="spellEnd"/>
      <w:r w:rsidR="007F21E8">
        <w:rPr>
          <w:sz w:val="28"/>
          <w:szCs w:val="28"/>
        </w:rPr>
        <w:t xml:space="preserve">  </w:t>
      </w:r>
      <w:r w:rsidR="00F72194">
        <w:rPr>
          <w:sz w:val="28"/>
          <w:szCs w:val="28"/>
        </w:rPr>
        <w:t xml:space="preserve">городской </w:t>
      </w:r>
      <w:r w:rsidR="00F2369D">
        <w:rPr>
          <w:sz w:val="28"/>
          <w:szCs w:val="28"/>
        </w:rPr>
        <w:t>Думы от 14.12.202</w:t>
      </w:r>
      <w:r w:rsidR="00B14ADA">
        <w:rPr>
          <w:sz w:val="28"/>
          <w:szCs w:val="28"/>
        </w:rPr>
        <w:t>1</w:t>
      </w:r>
      <w:r w:rsidR="00F2369D">
        <w:rPr>
          <w:sz w:val="28"/>
          <w:szCs w:val="28"/>
        </w:rPr>
        <w:t xml:space="preserve"> №</w:t>
      </w:r>
      <w:r w:rsidR="0095455F">
        <w:rPr>
          <w:sz w:val="28"/>
          <w:szCs w:val="28"/>
        </w:rPr>
        <w:t>4/23</w:t>
      </w:r>
      <w:r w:rsidR="001B0B35">
        <w:rPr>
          <w:sz w:val="28"/>
          <w:szCs w:val="28"/>
        </w:rPr>
        <w:t xml:space="preserve"> «О</w:t>
      </w:r>
      <w:bookmarkStart w:id="0" w:name="_GoBack"/>
      <w:bookmarkEnd w:id="0"/>
      <w:r w:rsidR="001B0B35">
        <w:rPr>
          <w:sz w:val="28"/>
          <w:szCs w:val="28"/>
        </w:rPr>
        <w:t xml:space="preserve"> </w:t>
      </w:r>
      <w:r w:rsidR="00C208D0" w:rsidRPr="00C208D0">
        <w:rPr>
          <w:sz w:val="28"/>
          <w:szCs w:val="28"/>
        </w:rPr>
        <w:t>бюджете муниципального образования городского округа город Вятские Поляны Кировской области на 202</w:t>
      </w:r>
      <w:r w:rsidR="00B14ADA">
        <w:rPr>
          <w:sz w:val="28"/>
          <w:szCs w:val="28"/>
        </w:rPr>
        <w:t>2</w:t>
      </w:r>
      <w:r w:rsidR="00D05061">
        <w:rPr>
          <w:sz w:val="28"/>
          <w:szCs w:val="28"/>
        </w:rPr>
        <w:t xml:space="preserve"> </w:t>
      </w:r>
      <w:r w:rsidR="00C208D0" w:rsidRPr="00C208D0">
        <w:rPr>
          <w:sz w:val="28"/>
          <w:szCs w:val="28"/>
        </w:rPr>
        <w:t>год и на плановый период 202</w:t>
      </w:r>
      <w:r w:rsidR="00BA54D7">
        <w:rPr>
          <w:sz w:val="28"/>
          <w:szCs w:val="28"/>
        </w:rPr>
        <w:t>3</w:t>
      </w:r>
      <w:r w:rsidR="00C208D0" w:rsidRPr="00C208D0">
        <w:rPr>
          <w:sz w:val="28"/>
          <w:szCs w:val="28"/>
        </w:rPr>
        <w:t xml:space="preserve"> и 202</w:t>
      </w:r>
      <w:r w:rsidR="00B14ADA">
        <w:rPr>
          <w:sz w:val="28"/>
          <w:szCs w:val="28"/>
        </w:rPr>
        <w:t>4</w:t>
      </w:r>
      <w:r w:rsidR="00C208D0" w:rsidRPr="00C208D0">
        <w:rPr>
          <w:sz w:val="28"/>
          <w:szCs w:val="28"/>
        </w:rPr>
        <w:t xml:space="preserve"> годов»</w:t>
      </w:r>
      <w:r w:rsidR="00C208D0">
        <w:rPr>
          <w:sz w:val="28"/>
          <w:szCs w:val="28"/>
        </w:rPr>
        <w:t xml:space="preserve"> </w:t>
      </w:r>
      <w:r w:rsidR="00536695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 Вятские Поляны Кировской области» ПОСТАНОВЛЯЕТ:</w:t>
      </w:r>
      <w:proofErr w:type="gramEnd"/>
    </w:p>
    <w:p w:rsidR="00C922A7" w:rsidRP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C6498">
        <w:rPr>
          <w:sz w:val="28"/>
          <w:szCs w:val="28"/>
        </w:rPr>
        <w:t xml:space="preserve"> </w:t>
      </w:r>
      <w:r w:rsidR="00F2369D">
        <w:rPr>
          <w:sz w:val="28"/>
          <w:szCs w:val="28"/>
        </w:rPr>
        <w:t>Внести изменения в</w:t>
      </w:r>
      <w:r w:rsidR="0036005A">
        <w:rPr>
          <w:sz w:val="28"/>
          <w:szCs w:val="28"/>
        </w:rPr>
        <w:t xml:space="preserve"> 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-202</w:t>
      </w:r>
      <w:r w:rsidR="00AE3BF3">
        <w:rPr>
          <w:bCs/>
          <w:sz w:val="28"/>
          <w:szCs w:val="28"/>
        </w:rPr>
        <w:t>5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B14ADA">
        <w:rPr>
          <w:bCs/>
          <w:sz w:val="28"/>
          <w:szCs w:val="28"/>
        </w:rPr>
        <w:t>2</w:t>
      </w:r>
      <w:r w:rsidR="00AE3BF3">
        <w:rPr>
          <w:bCs/>
          <w:sz w:val="28"/>
          <w:szCs w:val="28"/>
        </w:rPr>
        <w:t xml:space="preserve"> год</w:t>
      </w:r>
      <w:r w:rsidR="0082763D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 xml:space="preserve"> (далее –</w:t>
      </w:r>
      <w:r w:rsidR="00C51B8A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>План)</w:t>
      </w:r>
      <w:r w:rsidR="00C51B8A">
        <w:rPr>
          <w:sz w:val="28"/>
          <w:szCs w:val="28"/>
        </w:rPr>
        <w:t>,</w:t>
      </w:r>
      <w:r w:rsidR="00F47FFA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 xml:space="preserve"> утвержденный постановлением  администрации  города Вятские Поляны  </w:t>
      </w:r>
      <w:r w:rsidR="00A4100B">
        <w:rPr>
          <w:sz w:val="28"/>
          <w:szCs w:val="28"/>
        </w:rPr>
        <w:t xml:space="preserve">от </w:t>
      </w:r>
      <w:r w:rsidR="009C0F78">
        <w:rPr>
          <w:sz w:val="28"/>
          <w:szCs w:val="28"/>
        </w:rPr>
        <w:t>1</w:t>
      </w:r>
      <w:r w:rsidR="00B14ADA">
        <w:rPr>
          <w:sz w:val="28"/>
          <w:szCs w:val="28"/>
        </w:rPr>
        <w:t>4</w:t>
      </w:r>
      <w:r w:rsidR="009C0F78">
        <w:rPr>
          <w:sz w:val="28"/>
          <w:szCs w:val="28"/>
        </w:rPr>
        <w:t>.01.202</w:t>
      </w:r>
      <w:r w:rsidR="00B14ADA">
        <w:rPr>
          <w:sz w:val="28"/>
          <w:szCs w:val="28"/>
        </w:rPr>
        <w:t>2</w:t>
      </w:r>
      <w:r w:rsidR="009C0F78">
        <w:rPr>
          <w:sz w:val="28"/>
          <w:szCs w:val="28"/>
        </w:rPr>
        <w:t xml:space="preserve"> № </w:t>
      </w:r>
      <w:r w:rsidR="00B14ADA">
        <w:rPr>
          <w:sz w:val="28"/>
          <w:szCs w:val="28"/>
        </w:rPr>
        <w:t>55</w:t>
      </w:r>
      <w:r w:rsidR="00002B4D">
        <w:rPr>
          <w:sz w:val="28"/>
          <w:szCs w:val="28"/>
        </w:rPr>
        <w:t xml:space="preserve"> </w:t>
      </w:r>
      <w:r w:rsidR="0095455F">
        <w:rPr>
          <w:sz w:val="28"/>
          <w:szCs w:val="28"/>
        </w:rPr>
        <w:t xml:space="preserve"> (в редакции от 01.02.2022 №163</w:t>
      </w:r>
      <w:r w:rsidR="000B6195">
        <w:rPr>
          <w:sz w:val="28"/>
          <w:szCs w:val="28"/>
        </w:rPr>
        <w:t>, от 29.03.2022  №432</w:t>
      </w:r>
      <w:r w:rsidR="0095455F">
        <w:rPr>
          <w:sz w:val="28"/>
          <w:szCs w:val="28"/>
        </w:rPr>
        <w:t>)</w:t>
      </w:r>
      <w:r w:rsidR="00FC79A4">
        <w:rPr>
          <w:sz w:val="28"/>
          <w:szCs w:val="28"/>
        </w:rPr>
        <w:t>,</w:t>
      </w:r>
      <w:r w:rsidR="00A4100B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 xml:space="preserve">изложив План в новой редакции </w:t>
      </w:r>
      <w:r w:rsidR="0082763D">
        <w:rPr>
          <w:sz w:val="28"/>
          <w:szCs w:val="28"/>
        </w:rPr>
        <w:t>согласно приложению</w:t>
      </w:r>
      <w:r w:rsidR="008165ED">
        <w:rPr>
          <w:sz w:val="28"/>
          <w:szCs w:val="28"/>
        </w:rPr>
        <w:t>.</w:t>
      </w:r>
    </w:p>
    <w:p w:rsidR="006D49AF" w:rsidRDefault="0082763D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C922A7">
        <w:rPr>
          <w:sz w:val="28"/>
          <w:szCs w:val="28"/>
        </w:rPr>
        <w:t xml:space="preserve"> </w:t>
      </w:r>
      <w:proofErr w:type="gramStart"/>
      <w:r w:rsidR="00A60E01" w:rsidRPr="005D79E5">
        <w:rPr>
          <w:sz w:val="28"/>
          <w:szCs w:val="28"/>
        </w:rPr>
        <w:t>Разместить</w:t>
      </w:r>
      <w:r w:rsidR="00C208D0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постановление</w:t>
      </w:r>
      <w:proofErr w:type="gramEnd"/>
      <w:r w:rsidR="00A60E01" w:rsidRPr="005D79E5">
        <w:rPr>
          <w:sz w:val="28"/>
          <w:szCs w:val="28"/>
        </w:rPr>
        <w:t xml:space="preserve"> на официальном сайте администрации города Вятские Поляны в информационно-телекоммуникационной сети «Интернет».</w:t>
      </w: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017D1A" w:rsidRDefault="000B6195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     </w:t>
      </w:r>
    </w:p>
    <w:p w:rsidR="008165ED" w:rsidRDefault="00017D1A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CA5AE5">
        <w:rPr>
          <w:sz w:val="28"/>
          <w:szCs w:val="28"/>
        </w:rPr>
        <w:t xml:space="preserve"> </w:t>
      </w:r>
      <w:r w:rsidR="000B6195">
        <w:rPr>
          <w:sz w:val="28"/>
          <w:szCs w:val="28"/>
        </w:rPr>
        <w:t xml:space="preserve">А.П. </w:t>
      </w:r>
      <w:proofErr w:type="spellStart"/>
      <w:r w:rsidR="000B6195">
        <w:rPr>
          <w:sz w:val="28"/>
          <w:szCs w:val="28"/>
        </w:rPr>
        <w:t>Солодянкин</w:t>
      </w:r>
      <w:proofErr w:type="spellEnd"/>
    </w:p>
    <w:p w:rsidR="006D49AF" w:rsidRDefault="006D49AF" w:rsidP="003409A2">
      <w:pPr>
        <w:spacing w:line="240" w:lineRule="auto"/>
        <w:jc w:val="both"/>
        <w:rPr>
          <w:sz w:val="36"/>
          <w:szCs w:val="36"/>
        </w:rPr>
      </w:pP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B14ADA" w:rsidRDefault="00B14ADA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муниципального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«Организация </w:t>
      </w:r>
    </w:p>
    <w:p w:rsidR="00C922A7" w:rsidRDefault="00C922A7" w:rsidP="00C3354C">
      <w:pPr>
        <w:tabs>
          <w:tab w:val="left" w:pos="7230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Default="00C922A7" w:rsidP="00C3354C">
      <w:pPr>
        <w:tabs>
          <w:tab w:val="left" w:pos="7088"/>
          <w:tab w:val="left" w:pos="737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Л.Ф. Медведева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sectPr w:rsidR="00C922A7" w:rsidRPr="00CA5AE5" w:rsidSect="00CA5AE5">
      <w:headerReference w:type="default" r:id="rId9"/>
      <w:pgSz w:w="11905" w:h="16837"/>
      <w:pgMar w:top="568" w:right="850" w:bottom="28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31E" w:rsidRDefault="000F231E" w:rsidP="00410FE2">
      <w:pPr>
        <w:spacing w:line="240" w:lineRule="auto"/>
      </w:pPr>
      <w:r>
        <w:separator/>
      </w:r>
    </w:p>
  </w:endnote>
  <w:endnote w:type="continuationSeparator" w:id="0">
    <w:p w:rsidR="000F231E" w:rsidRDefault="000F231E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31E" w:rsidRDefault="000F231E" w:rsidP="00410FE2">
      <w:pPr>
        <w:spacing w:line="240" w:lineRule="auto"/>
      </w:pPr>
      <w:r>
        <w:separator/>
      </w:r>
    </w:p>
  </w:footnote>
  <w:footnote w:type="continuationSeparator" w:id="0">
    <w:p w:rsidR="000F231E" w:rsidRDefault="000F231E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AE5" w:rsidRDefault="00CA5AE5">
    <w:pPr>
      <w:pStyle w:val="aa"/>
      <w:jc w:val="center"/>
    </w:pPr>
  </w:p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E226E"/>
    <w:rsid w:val="00002B4D"/>
    <w:rsid w:val="000043BD"/>
    <w:rsid w:val="00004C21"/>
    <w:rsid w:val="00006A0E"/>
    <w:rsid w:val="00013BD9"/>
    <w:rsid w:val="00015BD7"/>
    <w:rsid w:val="00017D1A"/>
    <w:rsid w:val="000242AC"/>
    <w:rsid w:val="000254EC"/>
    <w:rsid w:val="00030F16"/>
    <w:rsid w:val="00040071"/>
    <w:rsid w:val="000515F5"/>
    <w:rsid w:val="00057A0C"/>
    <w:rsid w:val="00061809"/>
    <w:rsid w:val="00072460"/>
    <w:rsid w:val="00074069"/>
    <w:rsid w:val="00075E5E"/>
    <w:rsid w:val="00083D39"/>
    <w:rsid w:val="00095222"/>
    <w:rsid w:val="000A303F"/>
    <w:rsid w:val="000A47CF"/>
    <w:rsid w:val="000A5B27"/>
    <w:rsid w:val="000B151C"/>
    <w:rsid w:val="000B5A80"/>
    <w:rsid w:val="000B6195"/>
    <w:rsid w:val="000C0201"/>
    <w:rsid w:val="000C39E6"/>
    <w:rsid w:val="000D39C3"/>
    <w:rsid w:val="000E2536"/>
    <w:rsid w:val="000E3A7F"/>
    <w:rsid w:val="000E4F04"/>
    <w:rsid w:val="000F231E"/>
    <w:rsid w:val="000F46BB"/>
    <w:rsid w:val="000F5DC0"/>
    <w:rsid w:val="000F6617"/>
    <w:rsid w:val="00101BEB"/>
    <w:rsid w:val="001063A9"/>
    <w:rsid w:val="0010707A"/>
    <w:rsid w:val="00110989"/>
    <w:rsid w:val="00111226"/>
    <w:rsid w:val="0011126D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6DE2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0B35"/>
    <w:rsid w:val="001B3F06"/>
    <w:rsid w:val="001B4211"/>
    <w:rsid w:val="001B6AF4"/>
    <w:rsid w:val="001C259C"/>
    <w:rsid w:val="001D330E"/>
    <w:rsid w:val="001E017D"/>
    <w:rsid w:val="001E297E"/>
    <w:rsid w:val="001F1112"/>
    <w:rsid w:val="001F5740"/>
    <w:rsid w:val="00204512"/>
    <w:rsid w:val="00205024"/>
    <w:rsid w:val="0020572B"/>
    <w:rsid w:val="002065ED"/>
    <w:rsid w:val="002065F6"/>
    <w:rsid w:val="00210557"/>
    <w:rsid w:val="002219BD"/>
    <w:rsid w:val="002235EB"/>
    <w:rsid w:val="00224683"/>
    <w:rsid w:val="00224D7E"/>
    <w:rsid w:val="00230BFE"/>
    <w:rsid w:val="002423B1"/>
    <w:rsid w:val="002430B9"/>
    <w:rsid w:val="0025219C"/>
    <w:rsid w:val="00254073"/>
    <w:rsid w:val="0025651F"/>
    <w:rsid w:val="00267D05"/>
    <w:rsid w:val="0027132B"/>
    <w:rsid w:val="00271B82"/>
    <w:rsid w:val="0027468C"/>
    <w:rsid w:val="0027750F"/>
    <w:rsid w:val="00286EFF"/>
    <w:rsid w:val="00290836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F634E"/>
    <w:rsid w:val="00310616"/>
    <w:rsid w:val="00311905"/>
    <w:rsid w:val="0031214F"/>
    <w:rsid w:val="003128F2"/>
    <w:rsid w:val="00313069"/>
    <w:rsid w:val="00321091"/>
    <w:rsid w:val="003271E9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70857"/>
    <w:rsid w:val="0037631A"/>
    <w:rsid w:val="003814C0"/>
    <w:rsid w:val="003824D0"/>
    <w:rsid w:val="00390867"/>
    <w:rsid w:val="0039170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11CEB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95E47"/>
    <w:rsid w:val="004B0D5D"/>
    <w:rsid w:val="004B3D3B"/>
    <w:rsid w:val="004C045B"/>
    <w:rsid w:val="004C3962"/>
    <w:rsid w:val="004C5370"/>
    <w:rsid w:val="004C6498"/>
    <w:rsid w:val="004D60D9"/>
    <w:rsid w:val="004D7955"/>
    <w:rsid w:val="004E4989"/>
    <w:rsid w:val="004F2BB1"/>
    <w:rsid w:val="004F7119"/>
    <w:rsid w:val="0050609C"/>
    <w:rsid w:val="00506420"/>
    <w:rsid w:val="00511324"/>
    <w:rsid w:val="005178D9"/>
    <w:rsid w:val="00521520"/>
    <w:rsid w:val="00531932"/>
    <w:rsid w:val="00533F1D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B1AA1"/>
    <w:rsid w:val="005B608C"/>
    <w:rsid w:val="005B7534"/>
    <w:rsid w:val="005B78BA"/>
    <w:rsid w:val="005D79E5"/>
    <w:rsid w:val="005F5E06"/>
    <w:rsid w:val="005F649E"/>
    <w:rsid w:val="005F710F"/>
    <w:rsid w:val="006008EC"/>
    <w:rsid w:val="006015AD"/>
    <w:rsid w:val="006016DF"/>
    <w:rsid w:val="00604699"/>
    <w:rsid w:val="0060709C"/>
    <w:rsid w:val="006110ED"/>
    <w:rsid w:val="0061719A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78E3"/>
    <w:rsid w:val="00696B2E"/>
    <w:rsid w:val="006A46E4"/>
    <w:rsid w:val="006A4C18"/>
    <w:rsid w:val="006A50E4"/>
    <w:rsid w:val="006A65CA"/>
    <w:rsid w:val="006B23A3"/>
    <w:rsid w:val="006D03FC"/>
    <w:rsid w:val="006D49AF"/>
    <w:rsid w:val="006E0619"/>
    <w:rsid w:val="006E5A97"/>
    <w:rsid w:val="006F7758"/>
    <w:rsid w:val="006F7D4F"/>
    <w:rsid w:val="007103D2"/>
    <w:rsid w:val="0071095E"/>
    <w:rsid w:val="00721D4A"/>
    <w:rsid w:val="00722A6E"/>
    <w:rsid w:val="007266B7"/>
    <w:rsid w:val="007402C7"/>
    <w:rsid w:val="00740B1A"/>
    <w:rsid w:val="00743F3D"/>
    <w:rsid w:val="007508F9"/>
    <w:rsid w:val="00752ED5"/>
    <w:rsid w:val="0075332E"/>
    <w:rsid w:val="00753338"/>
    <w:rsid w:val="00754079"/>
    <w:rsid w:val="00766388"/>
    <w:rsid w:val="00773760"/>
    <w:rsid w:val="007741DE"/>
    <w:rsid w:val="0077745D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7F21E8"/>
    <w:rsid w:val="008046A1"/>
    <w:rsid w:val="00811694"/>
    <w:rsid w:val="008165ED"/>
    <w:rsid w:val="0082763D"/>
    <w:rsid w:val="00827935"/>
    <w:rsid w:val="0085411C"/>
    <w:rsid w:val="008635DC"/>
    <w:rsid w:val="00866A27"/>
    <w:rsid w:val="00872942"/>
    <w:rsid w:val="008745B3"/>
    <w:rsid w:val="00874F53"/>
    <w:rsid w:val="008818DE"/>
    <w:rsid w:val="0088443A"/>
    <w:rsid w:val="008846E3"/>
    <w:rsid w:val="008869EE"/>
    <w:rsid w:val="00890EE5"/>
    <w:rsid w:val="00894491"/>
    <w:rsid w:val="00895657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455F"/>
    <w:rsid w:val="00956214"/>
    <w:rsid w:val="00964186"/>
    <w:rsid w:val="00966806"/>
    <w:rsid w:val="00967B2F"/>
    <w:rsid w:val="00983119"/>
    <w:rsid w:val="009927B1"/>
    <w:rsid w:val="009A277D"/>
    <w:rsid w:val="009B232D"/>
    <w:rsid w:val="009B5B89"/>
    <w:rsid w:val="009B6096"/>
    <w:rsid w:val="009B7EBF"/>
    <w:rsid w:val="009C0F78"/>
    <w:rsid w:val="009D6BE0"/>
    <w:rsid w:val="009D6E36"/>
    <w:rsid w:val="009F0B25"/>
    <w:rsid w:val="009F102B"/>
    <w:rsid w:val="00A03155"/>
    <w:rsid w:val="00A052A3"/>
    <w:rsid w:val="00A1220A"/>
    <w:rsid w:val="00A25376"/>
    <w:rsid w:val="00A33285"/>
    <w:rsid w:val="00A36085"/>
    <w:rsid w:val="00A3644A"/>
    <w:rsid w:val="00A36B53"/>
    <w:rsid w:val="00A4100B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0E6"/>
    <w:rsid w:val="00A8554D"/>
    <w:rsid w:val="00A9203B"/>
    <w:rsid w:val="00A94BCE"/>
    <w:rsid w:val="00AA027F"/>
    <w:rsid w:val="00AB3725"/>
    <w:rsid w:val="00AB4216"/>
    <w:rsid w:val="00AB523C"/>
    <w:rsid w:val="00AB6F40"/>
    <w:rsid w:val="00AC4CB3"/>
    <w:rsid w:val="00AD5E30"/>
    <w:rsid w:val="00AE1504"/>
    <w:rsid w:val="00AE374F"/>
    <w:rsid w:val="00AE3BF3"/>
    <w:rsid w:val="00AF4751"/>
    <w:rsid w:val="00B0060E"/>
    <w:rsid w:val="00B019DE"/>
    <w:rsid w:val="00B12680"/>
    <w:rsid w:val="00B13B72"/>
    <w:rsid w:val="00B13ED6"/>
    <w:rsid w:val="00B14ADA"/>
    <w:rsid w:val="00B331E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95F84"/>
    <w:rsid w:val="00BA13A3"/>
    <w:rsid w:val="00BA52D4"/>
    <w:rsid w:val="00BA54D7"/>
    <w:rsid w:val="00BA65CB"/>
    <w:rsid w:val="00BA66AB"/>
    <w:rsid w:val="00BB3337"/>
    <w:rsid w:val="00BC00DB"/>
    <w:rsid w:val="00BD3D70"/>
    <w:rsid w:val="00BD7AAB"/>
    <w:rsid w:val="00BE42B4"/>
    <w:rsid w:val="00BE4D85"/>
    <w:rsid w:val="00BF2436"/>
    <w:rsid w:val="00BF43B6"/>
    <w:rsid w:val="00C001F1"/>
    <w:rsid w:val="00C125EC"/>
    <w:rsid w:val="00C15A6B"/>
    <w:rsid w:val="00C17284"/>
    <w:rsid w:val="00C208D0"/>
    <w:rsid w:val="00C248C4"/>
    <w:rsid w:val="00C25D5D"/>
    <w:rsid w:val="00C2672A"/>
    <w:rsid w:val="00C26BBE"/>
    <w:rsid w:val="00C27650"/>
    <w:rsid w:val="00C2772F"/>
    <w:rsid w:val="00C30622"/>
    <w:rsid w:val="00C3354C"/>
    <w:rsid w:val="00C358F7"/>
    <w:rsid w:val="00C51B8A"/>
    <w:rsid w:val="00C575B3"/>
    <w:rsid w:val="00C65E04"/>
    <w:rsid w:val="00C715C7"/>
    <w:rsid w:val="00C77EA5"/>
    <w:rsid w:val="00C80253"/>
    <w:rsid w:val="00C922A7"/>
    <w:rsid w:val="00C96C7A"/>
    <w:rsid w:val="00CA5AE5"/>
    <w:rsid w:val="00CB1E6E"/>
    <w:rsid w:val="00CB5199"/>
    <w:rsid w:val="00CC733A"/>
    <w:rsid w:val="00CD7255"/>
    <w:rsid w:val="00CE0D67"/>
    <w:rsid w:val="00CE521F"/>
    <w:rsid w:val="00CE79BA"/>
    <w:rsid w:val="00CF4A4A"/>
    <w:rsid w:val="00CF5930"/>
    <w:rsid w:val="00D02C4D"/>
    <w:rsid w:val="00D03645"/>
    <w:rsid w:val="00D05061"/>
    <w:rsid w:val="00D20110"/>
    <w:rsid w:val="00D27B01"/>
    <w:rsid w:val="00D32CC3"/>
    <w:rsid w:val="00D33123"/>
    <w:rsid w:val="00D416B6"/>
    <w:rsid w:val="00D4205E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D7A65"/>
    <w:rsid w:val="00DE2166"/>
    <w:rsid w:val="00DE5AD5"/>
    <w:rsid w:val="00E114E3"/>
    <w:rsid w:val="00E31296"/>
    <w:rsid w:val="00E35790"/>
    <w:rsid w:val="00E35C35"/>
    <w:rsid w:val="00E37DBE"/>
    <w:rsid w:val="00E43AA7"/>
    <w:rsid w:val="00E442C8"/>
    <w:rsid w:val="00E54F10"/>
    <w:rsid w:val="00E60FD2"/>
    <w:rsid w:val="00E6297D"/>
    <w:rsid w:val="00E63F21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662F"/>
    <w:rsid w:val="00EF3930"/>
    <w:rsid w:val="00F11E6E"/>
    <w:rsid w:val="00F158F5"/>
    <w:rsid w:val="00F163EC"/>
    <w:rsid w:val="00F175DD"/>
    <w:rsid w:val="00F20D21"/>
    <w:rsid w:val="00F2369D"/>
    <w:rsid w:val="00F24096"/>
    <w:rsid w:val="00F2453D"/>
    <w:rsid w:val="00F26F4A"/>
    <w:rsid w:val="00F27A25"/>
    <w:rsid w:val="00F41BA3"/>
    <w:rsid w:val="00F465CA"/>
    <w:rsid w:val="00F46EEA"/>
    <w:rsid w:val="00F47FFA"/>
    <w:rsid w:val="00F50B81"/>
    <w:rsid w:val="00F62E00"/>
    <w:rsid w:val="00F63125"/>
    <w:rsid w:val="00F64030"/>
    <w:rsid w:val="00F67B13"/>
    <w:rsid w:val="00F70103"/>
    <w:rsid w:val="00F7023E"/>
    <w:rsid w:val="00F72194"/>
    <w:rsid w:val="00F72D5A"/>
    <w:rsid w:val="00F8347B"/>
    <w:rsid w:val="00F9626B"/>
    <w:rsid w:val="00F96F98"/>
    <w:rsid w:val="00FB10A6"/>
    <w:rsid w:val="00FB593C"/>
    <w:rsid w:val="00FC6FA6"/>
    <w:rsid w:val="00FC79A4"/>
    <w:rsid w:val="00FD4E2E"/>
    <w:rsid w:val="00FD559D"/>
    <w:rsid w:val="00FE1BEA"/>
    <w:rsid w:val="00FE439B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ADF98-26AD-455E-ABEE-572620803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2022-05-27T07:51:00Z</cp:lastPrinted>
  <dcterms:created xsi:type="dcterms:W3CDTF">2022-05-27T07:51:00Z</dcterms:created>
  <dcterms:modified xsi:type="dcterms:W3CDTF">2022-05-27T07:51:00Z</dcterms:modified>
</cp:coreProperties>
</file>