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4973C3" w:rsidP="002D7806">
      <w:pPr>
        <w:spacing w:after="240" w:line="240" w:lineRule="auto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 w:rsidP="002D7806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2D7806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8147B" w:rsidRDefault="0018147B" w:rsidP="002D7806">
      <w:pPr>
        <w:spacing w:line="240" w:lineRule="auto"/>
        <w:jc w:val="center"/>
        <w:rPr>
          <w:b/>
          <w:bCs/>
          <w:sz w:val="28"/>
        </w:rPr>
      </w:pPr>
    </w:p>
    <w:p w:rsidR="00A60E01" w:rsidRDefault="00A60E01" w:rsidP="002D7806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945CF" w:rsidRDefault="001945CF" w:rsidP="00F20B00">
      <w:pPr>
        <w:spacing w:line="240" w:lineRule="auto"/>
        <w:rPr>
          <w:b/>
          <w:bCs/>
          <w:sz w:val="32"/>
          <w:szCs w:val="32"/>
        </w:rPr>
      </w:pPr>
    </w:p>
    <w:p w:rsidR="00A60E01" w:rsidRPr="00F20B00" w:rsidRDefault="00F20B00" w:rsidP="002D7806">
      <w:pPr>
        <w:spacing w:line="240" w:lineRule="auto"/>
        <w:jc w:val="both"/>
        <w:rPr>
          <w:sz w:val="28"/>
          <w:szCs w:val="28"/>
          <w:u w:val="single"/>
        </w:rPr>
      </w:pPr>
      <w:r w:rsidRPr="00F20B00">
        <w:rPr>
          <w:sz w:val="28"/>
          <w:szCs w:val="28"/>
          <w:u w:val="single"/>
        </w:rPr>
        <w:t>12.01.2021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2D7806">
        <w:rPr>
          <w:sz w:val="28"/>
          <w:szCs w:val="28"/>
        </w:rPr>
        <w:tab/>
      </w:r>
      <w:r w:rsidR="002D7806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</w:t>
      </w:r>
      <w:r w:rsidR="002D7806">
        <w:rPr>
          <w:sz w:val="28"/>
          <w:szCs w:val="28"/>
        </w:rPr>
        <w:t xml:space="preserve">    </w:t>
      </w:r>
      <w:r w:rsidR="00A60E01" w:rsidRPr="00752120">
        <w:rPr>
          <w:sz w:val="28"/>
          <w:szCs w:val="28"/>
        </w:rPr>
        <w:t>№</w:t>
      </w:r>
      <w:r w:rsidR="003824D0" w:rsidRPr="00752120">
        <w:rPr>
          <w:sz w:val="28"/>
          <w:szCs w:val="28"/>
        </w:rPr>
        <w:t xml:space="preserve"> </w:t>
      </w:r>
      <w:r w:rsidRPr="00F20B00">
        <w:rPr>
          <w:sz w:val="28"/>
          <w:szCs w:val="28"/>
          <w:u w:val="single"/>
        </w:rPr>
        <w:t>7</w:t>
      </w:r>
    </w:p>
    <w:p w:rsidR="002D7806" w:rsidRPr="002D7806" w:rsidRDefault="002D7806" w:rsidP="002D7806">
      <w:pPr>
        <w:spacing w:line="240" w:lineRule="auto"/>
        <w:jc w:val="center"/>
        <w:rPr>
          <w:sz w:val="48"/>
          <w:szCs w:val="48"/>
        </w:rPr>
      </w:pPr>
    </w:p>
    <w:p w:rsidR="00A60E01" w:rsidRDefault="00A60E01" w:rsidP="002D780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Pr="002D7806" w:rsidRDefault="00A60E01" w:rsidP="002D7806">
      <w:pPr>
        <w:spacing w:line="240" w:lineRule="auto"/>
        <w:jc w:val="center"/>
        <w:rPr>
          <w:sz w:val="48"/>
          <w:szCs w:val="48"/>
        </w:rPr>
      </w:pPr>
    </w:p>
    <w:p w:rsidR="00A60E01" w:rsidRDefault="00A60E01" w:rsidP="002D780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</w:t>
      </w:r>
    </w:p>
    <w:p w:rsidR="00A60E01" w:rsidRDefault="00A60E01" w:rsidP="002D780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Вятские Поляны Кировской области </w:t>
      </w:r>
    </w:p>
    <w:p w:rsidR="00A60E01" w:rsidRDefault="00A60E01" w:rsidP="002D7806">
      <w:pPr>
        <w:spacing w:line="240" w:lineRule="auto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3E6B0E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3E6B0E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</w:p>
    <w:p w:rsidR="00A60E01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60E01" w:rsidRDefault="00A60E01" w:rsidP="00823F31">
      <w:pPr>
        <w:tabs>
          <w:tab w:val="left" w:pos="0"/>
        </w:tabs>
        <w:autoSpaceDE w:val="0"/>
        <w:ind w:firstLine="724"/>
        <w:jc w:val="both"/>
        <w:rPr>
          <w:sz w:val="28"/>
          <w:szCs w:val="28"/>
        </w:rPr>
      </w:pPr>
      <w:r w:rsidRPr="00EE46FB">
        <w:rPr>
          <w:sz w:val="28"/>
          <w:szCs w:val="28"/>
        </w:rPr>
        <w:t>В с</w:t>
      </w:r>
      <w:r w:rsidR="00C808B2" w:rsidRPr="00EE46FB">
        <w:rPr>
          <w:sz w:val="28"/>
          <w:szCs w:val="28"/>
        </w:rPr>
        <w:t xml:space="preserve">оответствии с </w:t>
      </w:r>
      <w:r w:rsidR="00EE46FB" w:rsidRPr="00EE46FB">
        <w:rPr>
          <w:sz w:val="28"/>
          <w:szCs w:val="28"/>
        </w:rPr>
        <w:t>р</w:t>
      </w:r>
      <w:r w:rsidR="00EE46FB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</w:t>
      </w:r>
      <w:r w:rsidR="00EB0E70">
        <w:rPr>
          <w:color w:val="030000"/>
          <w:sz w:val="28"/>
          <w:szCs w:val="28"/>
          <w:shd w:val="clear" w:color="auto" w:fill="FFFFFF"/>
        </w:rPr>
        <w:t>от 14.12.2020 № 54/51</w:t>
      </w:r>
      <w:r w:rsidR="00E42228">
        <w:rPr>
          <w:color w:val="030000"/>
          <w:sz w:val="28"/>
          <w:szCs w:val="28"/>
          <w:shd w:val="clear" w:color="auto" w:fill="FFFFFF"/>
        </w:rPr>
        <w:t>8</w:t>
      </w:r>
      <w:r w:rsidR="00EB0E70">
        <w:rPr>
          <w:color w:val="030000"/>
          <w:sz w:val="28"/>
          <w:szCs w:val="28"/>
          <w:shd w:val="clear" w:color="auto" w:fill="FFFFFF"/>
        </w:rPr>
        <w:t xml:space="preserve">  «О бюджете муниципального образования  городского округа город Вятские Поляны  Кировской области на 2021 и на плановый  период 2022 и 2023 годов» ,  </w:t>
      </w:r>
      <w:r w:rsidR="00EE46FB" w:rsidRPr="00EE46FB">
        <w:rPr>
          <w:color w:val="030000"/>
          <w:sz w:val="28"/>
          <w:szCs w:val="28"/>
          <w:shd w:val="clear" w:color="auto" w:fill="FFFFFF"/>
        </w:rPr>
        <w:t xml:space="preserve">от </w:t>
      </w:r>
      <w:r w:rsidR="00BA5CEF">
        <w:rPr>
          <w:color w:val="030000"/>
          <w:sz w:val="28"/>
          <w:szCs w:val="28"/>
          <w:shd w:val="clear" w:color="auto" w:fill="FFFFFF"/>
        </w:rPr>
        <w:t>25</w:t>
      </w:r>
      <w:r w:rsidR="00EE46FB" w:rsidRPr="00EE46FB">
        <w:rPr>
          <w:color w:val="030000"/>
          <w:sz w:val="28"/>
          <w:szCs w:val="28"/>
          <w:shd w:val="clear" w:color="auto" w:fill="FFFFFF"/>
        </w:rPr>
        <w:t>.</w:t>
      </w:r>
      <w:r w:rsidR="00BA6016">
        <w:rPr>
          <w:color w:val="030000"/>
          <w:sz w:val="28"/>
          <w:szCs w:val="28"/>
          <w:shd w:val="clear" w:color="auto" w:fill="FFFFFF"/>
        </w:rPr>
        <w:t>1</w:t>
      </w:r>
      <w:r w:rsidR="00BA5CEF">
        <w:rPr>
          <w:color w:val="030000"/>
          <w:sz w:val="28"/>
          <w:szCs w:val="28"/>
          <w:shd w:val="clear" w:color="auto" w:fill="FFFFFF"/>
        </w:rPr>
        <w:t>2</w:t>
      </w:r>
      <w:r w:rsidR="00EE46FB" w:rsidRPr="00EE46FB">
        <w:rPr>
          <w:color w:val="030000"/>
          <w:sz w:val="28"/>
          <w:szCs w:val="28"/>
          <w:shd w:val="clear" w:color="auto" w:fill="FFFFFF"/>
        </w:rPr>
        <w:t>.2020 №</w:t>
      </w:r>
      <w:r w:rsidR="00EA21A8">
        <w:rPr>
          <w:color w:val="030000"/>
          <w:sz w:val="28"/>
          <w:szCs w:val="28"/>
          <w:shd w:val="clear" w:color="auto" w:fill="FFFFFF"/>
        </w:rPr>
        <w:t xml:space="preserve"> </w:t>
      </w:r>
      <w:r w:rsidR="00BA6016">
        <w:rPr>
          <w:color w:val="030000"/>
          <w:sz w:val="28"/>
          <w:szCs w:val="28"/>
          <w:shd w:val="clear" w:color="auto" w:fill="FFFFFF"/>
        </w:rPr>
        <w:t>5</w:t>
      </w:r>
      <w:r w:rsidR="00BA5CEF">
        <w:rPr>
          <w:color w:val="030000"/>
          <w:sz w:val="28"/>
          <w:szCs w:val="28"/>
          <w:shd w:val="clear" w:color="auto" w:fill="FFFFFF"/>
        </w:rPr>
        <w:t>5</w:t>
      </w:r>
      <w:r w:rsidR="00EE46FB" w:rsidRPr="00EE46FB">
        <w:rPr>
          <w:color w:val="030000"/>
          <w:sz w:val="28"/>
          <w:szCs w:val="28"/>
          <w:shd w:val="clear" w:color="auto" w:fill="FFFFFF"/>
        </w:rPr>
        <w:t>/</w:t>
      </w:r>
      <w:r w:rsidR="00BA5CEF">
        <w:rPr>
          <w:color w:val="030000"/>
          <w:sz w:val="28"/>
          <w:szCs w:val="28"/>
          <w:shd w:val="clear" w:color="auto" w:fill="FFFFFF"/>
        </w:rPr>
        <w:t>525</w:t>
      </w:r>
      <w:r w:rsidR="00EE46FB" w:rsidRPr="00EE46FB">
        <w:rPr>
          <w:color w:val="030000"/>
          <w:sz w:val="28"/>
          <w:szCs w:val="28"/>
          <w:shd w:val="clear" w:color="auto" w:fill="FFFFFF"/>
        </w:rPr>
        <w:t xml:space="preserve"> </w:t>
      </w:r>
      <w:r w:rsidR="00EE46FB" w:rsidRPr="00BA5CEF">
        <w:rPr>
          <w:color w:val="030000"/>
          <w:sz w:val="28"/>
          <w:szCs w:val="28"/>
          <w:shd w:val="clear" w:color="auto" w:fill="FFFFFF"/>
        </w:rPr>
        <w:t>«</w:t>
      </w:r>
      <w:r w:rsidR="00BA5CEF" w:rsidRPr="00BA5CEF">
        <w:rPr>
          <w:sz w:val="28"/>
          <w:szCs w:val="28"/>
        </w:rPr>
        <w:t xml:space="preserve">О внесении изменений в решение </w:t>
      </w:r>
      <w:r w:rsidR="00EB0E70">
        <w:rPr>
          <w:sz w:val="28"/>
          <w:szCs w:val="28"/>
        </w:rPr>
        <w:t xml:space="preserve"> </w:t>
      </w:r>
      <w:r w:rsidR="00BA5CEF" w:rsidRPr="00BA5CEF">
        <w:rPr>
          <w:sz w:val="28"/>
          <w:szCs w:val="28"/>
        </w:rPr>
        <w:t>Вятскополянской</w:t>
      </w:r>
      <w:r w:rsidR="00EB0E70">
        <w:rPr>
          <w:sz w:val="28"/>
          <w:szCs w:val="28"/>
        </w:rPr>
        <w:t xml:space="preserve"> </w:t>
      </w:r>
      <w:r w:rsidR="00BA5CEF" w:rsidRPr="00BA5CEF">
        <w:rPr>
          <w:sz w:val="28"/>
          <w:szCs w:val="28"/>
        </w:rPr>
        <w:t xml:space="preserve">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BA5CEF">
        <w:rPr>
          <w:sz w:val="28"/>
          <w:szCs w:val="28"/>
        </w:rPr>
        <w:t xml:space="preserve"> </w:t>
      </w:r>
      <w:r w:rsidR="006C0D15">
        <w:rPr>
          <w:sz w:val="28"/>
          <w:szCs w:val="28"/>
        </w:rPr>
        <w:t>администраци</w:t>
      </w:r>
      <w:r w:rsidR="00752120">
        <w:rPr>
          <w:sz w:val="28"/>
          <w:szCs w:val="28"/>
        </w:rPr>
        <w:t>я</w:t>
      </w:r>
      <w:r w:rsidR="006C0D15">
        <w:rPr>
          <w:sz w:val="28"/>
          <w:szCs w:val="28"/>
        </w:rPr>
        <w:t xml:space="preserve"> города Вятские Поляны </w:t>
      </w:r>
      <w:r w:rsidR="0054245F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704AE3" w:rsidRDefault="002D7806" w:rsidP="00823F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0E01" w:rsidRPr="00F75AA9">
        <w:rPr>
          <w:sz w:val="28"/>
          <w:szCs w:val="28"/>
        </w:rPr>
        <w:t xml:space="preserve">Внести  </w:t>
      </w:r>
      <w:r w:rsidR="00E42228">
        <w:rPr>
          <w:sz w:val="28"/>
          <w:szCs w:val="28"/>
        </w:rPr>
        <w:t xml:space="preserve">и утвердить </w:t>
      </w:r>
      <w:r w:rsidR="00A60E01" w:rsidRPr="00F75AA9">
        <w:rPr>
          <w:sz w:val="28"/>
          <w:szCs w:val="28"/>
        </w:rPr>
        <w:t>изменения в муниципальную программу муниципального образования городского округа город Вятские Поляны Кировской области «Развитие транспортной системы» на 20</w:t>
      </w:r>
      <w:r w:rsidR="003E6B0E">
        <w:rPr>
          <w:sz w:val="28"/>
          <w:szCs w:val="28"/>
        </w:rPr>
        <w:t>20</w:t>
      </w:r>
      <w:r w:rsidR="00A60E01" w:rsidRPr="00F75AA9">
        <w:rPr>
          <w:sz w:val="28"/>
          <w:szCs w:val="28"/>
        </w:rPr>
        <w:t>-20</w:t>
      </w:r>
      <w:r w:rsidR="006A50E4" w:rsidRPr="00F75AA9">
        <w:rPr>
          <w:sz w:val="28"/>
          <w:szCs w:val="28"/>
        </w:rPr>
        <w:t>2</w:t>
      </w:r>
      <w:r w:rsidR="003E6B0E">
        <w:rPr>
          <w:sz w:val="28"/>
          <w:szCs w:val="28"/>
        </w:rPr>
        <w:t>5</w:t>
      </w:r>
      <w:r w:rsidR="00A60E01" w:rsidRPr="00F75AA9">
        <w:rPr>
          <w:sz w:val="28"/>
          <w:szCs w:val="28"/>
        </w:rPr>
        <w:t xml:space="preserve"> годы</w:t>
      </w:r>
      <w:r w:rsidR="00337590">
        <w:rPr>
          <w:sz w:val="28"/>
          <w:szCs w:val="28"/>
        </w:rPr>
        <w:t xml:space="preserve"> </w:t>
      </w:r>
      <w:r w:rsidR="00A60E01" w:rsidRPr="00F75AA9">
        <w:rPr>
          <w:sz w:val="28"/>
          <w:szCs w:val="28"/>
        </w:rPr>
        <w:t xml:space="preserve"> (далее </w:t>
      </w:r>
      <w:r w:rsidR="00337590" w:rsidRPr="00337590">
        <w:rPr>
          <w:b/>
          <w:sz w:val="28"/>
          <w:szCs w:val="28"/>
        </w:rPr>
        <w:t xml:space="preserve">- </w:t>
      </w:r>
      <w:r w:rsidR="00A60E01" w:rsidRPr="00F75AA9">
        <w:rPr>
          <w:sz w:val="28"/>
          <w:szCs w:val="28"/>
        </w:rPr>
        <w:t xml:space="preserve"> Программа), утвержденную постановлением администрации города Вятские Поляны</w:t>
      </w:r>
      <w:r w:rsidR="00823F31">
        <w:rPr>
          <w:sz w:val="28"/>
          <w:szCs w:val="28"/>
        </w:rPr>
        <w:t xml:space="preserve"> Кировской области</w:t>
      </w:r>
      <w:r w:rsidR="00A60E01" w:rsidRPr="00F75AA9">
        <w:rPr>
          <w:sz w:val="28"/>
          <w:szCs w:val="28"/>
        </w:rPr>
        <w:t xml:space="preserve"> от </w:t>
      </w:r>
      <w:r w:rsidR="003E6B0E">
        <w:rPr>
          <w:sz w:val="28"/>
          <w:szCs w:val="28"/>
        </w:rPr>
        <w:t>29.1</w:t>
      </w:r>
      <w:r w:rsidR="00A60E01" w:rsidRPr="00F75AA9">
        <w:rPr>
          <w:sz w:val="28"/>
          <w:szCs w:val="28"/>
        </w:rPr>
        <w:t>1.201</w:t>
      </w:r>
      <w:r w:rsidR="003E6B0E">
        <w:rPr>
          <w:sz w:val="28"/>
          <w:szCs w:val="28"/>
        </w:rPr>
        <w:t>9</w:t>
      </w:r>
      <w:r w:rsidR="00A60E01" w:rsidRPr="00F75AA9">
        <w:rPr>
          <w:sz w:val="28"/>
          <w:szCs w:val="28"/>
        </w:rPr>
        <w:t xml:space="preserve"> № 16</w:t>
      </w:r>
      <w:r w:rsidR="003E6B0E">
        <w:rPr>
          <w:sz w:val="28"/>
          <w:szCs w:val="28"/>
        </w:rPr>
        <w:t>53</w:t>
      </w:r>
      <w:r w:rsidR="00FB46BD">
        <w:rPr>
          <w:sz w:val="28"/>
          <w:szCs w:val="28"/>
        </w:rPr>
        <w:t xml:space="preserve"> </w:t>
      </w:r>
      <w:r w:rsidR="00AA58CE">
        <w:rPr>
          <w:sz w:val="28"/>
          <w:szCs w:val="28"/>
        </w:rPr>
        <w:t>(</w:t>
      </w:r>
      <w:r w:rsidR="00FB46BD">
        <w:rPr>
          <w:sz w:val="28"/>
          <w:szCs w:val="28"/>
        </w:rPr>
        <w:t xml:space="preserve">в редакции </w:t>
      </w:r>
      <w:r w:rsidR="00AA58CE">
        <w:rPr>
          <w:sz w:val="28"/>
          <w:szCs w:val="28"/>
        </w:rPr>
        <w:t xml:space="preserve"> постановления администрации города Вятские Поляны </w:t>
      </w:r>
      <w:r w:rsidR="0095232C">
        <w:rPr>
          <w:sz w:val="28"/>
          <w:szCs w:val="28"/>
        </w:rPr>
        <w:t xml:space="preserve"> от </w:t>
      </w:r>
      <w:r w:rsidR="006F7BEB" w:rsidRPr="006F7BEB">
        <w:rPr>
          <w:sz w:val="28"/>
          <w:szCs w:val="28"/>
        </w:rPr>
        <w:t xml:space="preserve"> 2</w:t>
      </w:r>
      <w:r w:rsidR="006F7BEB">
        <w:rPr>
          <w:sz w:val="28"/>
          <w:szCs w:val="28"/>
        </w:rPr>
        <w:t>6</w:t>
      </w:r>
      <w:r w:rsidR="006F7BEB" w:rsidRPr="006F7BEB">
        <w:rPr>
          <w:sz w:val="28"/>
          <w:szCs w:val="28"/>
        </w:rPr>
        <w:t>.</w:t>
      </w:r>
      <w:r w:rsidR="006F7BEB">
        <w:rPr>
          <w:sz w:val="28"/>
          <w:szCs w:val="28"/>
        </w:rPr>
        <w:t>12</w:t>
      </w:r>
      <w:r w:rsidR="006F7BEB" w:rsidRPr="006F7BEB">
        <w:rPr>
          <w:sz w:val="28"/>
          <w:szCs w:val="28"/>
        </w:rPr>
        <w:t>.20</w:t>
      </w:r>
      <w:r w:rsidR="006F7BEB">
        <w:rPr>
          <w:sz w:val="28"/>
          <w:szCs w:val="28"/>
        </w:rPr>
        <w:t>19</w:t>
      </w:r>
      <w:r w:rsidR="006F7BEB" w:rsidRPr="006F7BEB">
        <w:rPr>
          <w:sz w:val="28"/>
          <w:szCs w:val="28"/>
        </w:rPr>
        <w:t xml:space="preserve"> № </w:t>
      </w:r>
      <w:r w:rsidR="006F7BEB">
        <w:rPr>
          <w:sz w:val="28"/>
          <w:szCs w:val="28"/>
        </w:rPr>
        <w:t>1</w:t>
      </w:r>
      <w:r w:rsidR="006F7BEB" w:rsidRPr="006F7BEB">
        <w:rPr>
          <w:sz w:val="28"/>
          <w:szCs w:val="28"/>
        </w:rPr>
        <w:t>8</w:t>
      </w:r>
      <w:r w:rsidR="006F7BEB">
        <w:rPr>
          <w:sz w:val="28"/>
          <w:szCs w:val="28"/>
        </w:rPr>
        <w:t xml:space="preserve">60, от 13.03.2020 </w:t>
      </w:r>
      <w:r w:rsidR="00C90BE5">
        <w:rPr>
          <w:sz w:val="28"/>
          <w:szCs w:val="28"/>
        </w:rPr>
        <w:t xml:space="preserve">   </w:t>
      </w:r>
      <w:r w:rsidR="006F7BEB">
        <w:rPr>
          <w:sz w:val="28"/>
          <w:szCs w:val="28"/>
        </w:rPr>
        <w:t>№ 389</w:t>
      </w:r>
      <w:r w:rsidR="0024632C">
        <w:rPr>
          <w:sz w:val="28"/>
          <w:szCs w:val="28"/>
        </w:rPr>
        <w:t>, от 23.04.2020 № 584</w:t>
      </w:r>
      <w:r w:rsidR="005D5A42">
        <w:rPr>
          <w:sz w:val="28"/>
          <w:szCs w:val="28"/>
        </w:rPr>
        <w:t>, от 15.0</w:t>
      </w:r>
      <w:r w:rsidR="00BA6016">
        <w:rPr>
          <w:sz w:val="28"/>
          <w:szCs w:val="28"/>
        </w:rPr>
        <w:t>5</w:t>
      </w:r>
      <w:r w:rsidR="005D5A42">
        <w:rPr>
          <w:sz w:val="28"/>
          <w:szCs w:val="28"/>
        </w:rPr>
        <w:t>.</w:t>
      </w:r>
      <w:r w:rsidR="008D7230">
        <w:rPr>
          <w:sz w:val="28"/>
          <w:szCs w:val="28"/>
        </w:rPr>
        <w:t xml:space="preserve"> </w:t>
      </w:r>
      <w:r w:rsidR="005D5A42">
        <w:rPr>
          <w:sz w:val="28"/>
          <w:szCs w:val="28"/>
        </w:rPr>
        <w:t>2020 № 667</w:t>
      </w:r>
      <w:r w:rsidR="004F63E6">
        <w:rPr>
          <w:sz w:val="28"/>
          <w:szCs w:val="28"/>
        </w:rPr>
        <w:t>, от 26.06.2020 № 809</w:t>
      </w:r>
      <w:r w:rsidR="000E0076">
        <w:rPr>
          <w:sz w:val="28"/>
          <w:szCs w:val="28"/>
        </w:rPr>
        <w:t xml:space="preserve">, от </w:t>
      </w:r>
      <w:r w:rsidR="004E2F3D">
        <w:rPr>
          <w:sz w:val="28"/>
          <w:szCs w:val="28"/>
        </w:rPr>
        <w:t>06.11.2020</w:t>
      </w:r>
      <w:r w:rsidR="00AB654B">
        <w:rPr>
          <w:sz w:val="28"/>
          <w:szCs w:val="28"/>
        </w:rPr>
        <w:t xml:space="preserve">  № 1308</w:t>
      </w:r>
      <w:r w:rsidR="00AA58CE">
        <w:rPr>
          <w:sz w:val="28"/>
          <w:szCs w:val="28"/>
        </w:rPr>
        <w:t>)</w:t>
      </w:r>
      <w:r w:rsidR="00C90BE5">
        <w:rPr>
          <w:sz w:val="28"/>
          <w:szCs w:val="28"/>
        </w:rPr>
        <w:t xml:space="preserve">,  согласно приложению. </w:t>
      </w:r>
      <w:r w:rsidR="00FB46BD">
        <w:rPr>
          <w:sz w:val="28"/>
          <w:szCs w:val="28"/>
        </w:rPr>
        <w:t xml:space="preserve"> </w:t>
      </w:r>
    </w:p>
    <w:p w:rsidR="00A07F70" w:rsidRDefault="00A07F70" w:rsidP="00823F31">
      <w:pPr>
        <w:ind w:firstLine="709"/>
        <w:jc w:val="both"/>
        <w:rPr>
          <w:sz w:val="28"/>
          <w:szCs w:val="28"/>
        </w:rPr>
      </w:pPr>
    </w:p>
    <w:p w:rsidR="00A60E01" w:rsidRDefault="00C90BE5" w:rsidP="00823F31">
      <w:pPr>
        <w:tabs>
          <w:tab w:val="left" w:pos="706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11905">
        <w:rPr>
          <w:sz w:val="28"/>
          <w:szCs w:val="28"/>
        </w:rPr>
        <w:t xml:space="preserve">. </w:t>
      </w:r>
      <w:r w:rsidR="00A60E01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A60E01" w:rsidRPr="006829BE" w:rsidRDefault="00A60E01" w:rsidP="002B7D11">
      <w:pPr>
        <w:tabs>
          <w:tab w:val="left" w:pos="706"/>
        </w:tabs>
        <w:autoSpaceDE w:val="0"/>
        <w:spacing w:line="240" w:lineRule="auto"/>
        <w:ind w:firstLine="709"/>
        <w:jc w:val="both"/>
        <w:rPr>
          <w:sz w:val="72"/>
          <w:szCs w:val="72"/>
        </w:rPr>
      </w:pPr>
    </w:p>
    <w:p w:rsidR="00F20B00" w:rsidRDefault="004E2F3D" w:rsidP="00823F31">
      <w:pPr>
        <w:tabs>
          <w:tab w:val="left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DA10A7">
        <w:rPr>
          <w:sz w:val="28"/>
          <w:szCs w:val="28"/>
        </w:rPr>
        <w:t>лав</w:t>
      </w:r>
      <w:r w:rsidR="00F20B00">
        <w:rPr>
          <w:sz w:val="28"/>
          <w:szCs w:val="28"/>
        </w:rPr>
        <w:t>а</w:t>
      </w:r>
      <w:r w:rsidR="00DA10A7">
        <w:rPr>
          <w:sz w:val="28"/>
          <w:szCs w:val="28"/>
        </w:rPr>
        <w:t xml:space="preserve"> города</w:t>
      </w:r>
      <w:r w:rsidR="008869EE">
        <w:rPr>
          <w:sz w:val="28"/>
          <w:szCs w:val="28"/>
        </w:rPr>
        <w:t xml:space="preserve"> </w:t>
      </w:r>
      <w:r w:rsidR="00390867">
        <w:rPr>
          <w:sz w:val="28"/>
          <w:szCs w:val="28"/>
        </w:rPr>
        <w:t>Вятские Поляны</w:t>
      </w:r>
      <w:r w:rsidR="00823F31">
        <w:rPr>
          <w:sz w:val="28"/>
          <w:szCs w:val="28"/>
        </w:rPr>
        <w:tab/>
      </w:r>
    </w:p>
    <w:p w:rsidR="008869EE" w:rsidRDefault="00F20B00" w:rsidP="00823F31">
      <w:pPr>
        <w:tabs>
          <w:tab w:val="left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4E2F3D">
        <w:rPr>
          <w:sz w:val="28"/>
          <w:szCs w:val="28"/>
        </w:rPr>
        <w:t>В</w:t>
      </w:r>
      <w:r w:rsidR="005D5A42">
        <w:rPr>
          <w:sz w:val="28"/>
          <w:szCs w:val="28"/>
        </w:rPr>
        <w:t>.</w:t>
      </w:r>
      <w:r w:rsidR="00752120">
        <w:rPr>
          <w:sz w:val="28"/>
          <w:szCs w:val="28"/>
        </w:rPr>
        <w:t xml:space="preserve"> </w:t>
      </w:r>
      <w:r w:rsidR="004E2F3D">
        <w:rPr>
          <w:sz w:val="28"/>
          <w:szCs w:val="28"/>
        </w:rPr>
        <w:t>А</w:t>
      </w:r>
      <w:r w:rsidR="005D5A42">
        <w:rPr>
          <w:sz w:val="28"/>
          <w:szCs w:val="28"/>
        </w:rPr>
        <w:t xml:space="preserve">. </w:t>
      </w:r>
      <w:r w:rsidR="004E2F3D">
        <w:rPr>
          <w:sz w:val="28"/>
          <w:szCs w:val="28"/>
        </w:rPr>
        <w:t>Машкин</w:t>
      </w:r>
    </w:p>
    <w:p w:rsidR="00337590" w:rsidRDefault="009B5194" w:rsidP="006829BE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</w:t>
      </w:r>
    </w:p>
    <w:p w:rsidR="00823F31" w:rsidRPr="00752120" w:rsidRDefault="00823F31" w:rsidP="006829BE">
      <w:pPr>
        <w:spacing w:line="240" w:lineRule="auto"/>
        <w:rPr>
          <w:sz w:val="36"/>
          <w:szCs w:val="36"/>
        </w:rPr>
      </w:pP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609CE" w:rsidRDefault="00B609CE" w:rsidP="00823F31">
      <w:pPr>
        <w:spacing w:line="240" w:lineRule="auto"/>
        <w:rPr>
          <w:sz w:val="28"/>
          <w:szCs w:val="28"/>
        </w:rPr>
      </w:pPr>
    </w:p>
    <w:p w:rsidR="00D747BA" w:rsidRDefault="00D747BA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A60E01">
        <w:rPr>
          <w:sz w:val="28"/>
          <w:szCs w:val="28"/>
        </w:rPr>
        <w:t>иректор</w:t>
      </w:r>
      <w:r w:rsidR="00976379">
        <w:rPr>
          <w:sz w:val="28"/>
          <w:szCs w:val="28"/>
        </w:rPr>
        <w:t xml:space="preserve">а </w:t>
      </w:r>
      <w:r w:rsidR="00A60E01">
        <w:rPr>
          <w:sz w:val="28"/>
          <w:szCs w:val="28"/>
        </w:rPr>
        <w:t>муниципального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823F3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Л.Ф. Медведева</w:t>
      </w:r>
    </w:p>
    <w:p w:rsidR="00F75AA9" w:rsidRDefault="00F75AA9" w:rsidP="00823F31">
      <w:pPr>
        <w:spacing w:line="240" w:lineRule="auto"/>
        <w:rPr>
          <w:sz w:val="28"/>
          <w:szCs w:val="28"/>
        </w:rPr>
      </w:pPr>
    </w:p>
    <w:p w:rsidR="00EB0E70" w:rsidRDefault="00EB0E70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E7CC9" w:rsidRDefault="00DE7CC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F75AA9" w:rsidRDefault="00F75AA9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615DB">
        <w:rPr>
          <w:sz w:val="28"/>
          <w:szCs w:val="28"/>
        </w:rPr>
        <w:t xml:space="preserve"> </w:t>
      </w:r>
    </w:p>
    <w:p w:rsidR="00B615DB" w:rsidRDefault="00B615DB" w:rsidP="00B615DB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F75AA9" w:rsidRDefault="00F75AA9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615DB" w:rsidRDefault="00B615DB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F75AA9" w:rsidRDefault="00F75AA9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F75AA9" w:rsidRDefault="00F75AA9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</w:t>
      </w:r>
    </w:p>
    <w:p w:rsidR="00F75AA9" w:rsidRDefault="00B615DB" w:rsidP="00B615DB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</w:r>
      <w:r w:rsidR="00DE7CC9">
        <w:rPr>
          <w:sz w:val="28"/>
          <w:szCs w:val="28"/>
        </w:rPr>
        <w:t xml:space="preserve"> 12.01.2021 №  7</w:t>
      </w:r>
    </w:p>
    <w:p w:rsidR="00F75AA9" w:rsidRDefault="00F75AA9" w:rsidP="00F75AA9">
      <w:pPr>
        <w:suppressAutoHyphens w:val="0"/>
        <w:autoSpaceDE w:val="0"/>
        <w:ind w:firstLine="540"/>
      </w:pPr>
    </w:p>
    <w:p w:rsidR="00F75AA9" w:rsidRDefault="00F75AA9" w:rsidP="00B615DB">
      <w:pPr>
        <w:suppressAutoHyphens w:val="0"/>
        <w:autoSpaceDE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F75AA9" w:rsidRDefault="00F75AA9" w:rsidP="00B615DB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КОТОРЫЕ ВНОСЯТСЯ В МУНИЦИПАЛЬНУЮ ПРОГРАММУ МУНИЦИПАЛЬНОГО ОБРАЗОВАНИЯ ГОРОДСКОГО ОКРУГА ГОРОД ВЯТСКИЕ ПОЛЯНЫ КИРОВСКОЙ ОБЛАСТИ «РАЗВИТИЕ ТРАНСПОРТНОЙ СИСТЕМЫ НА 20</w:t>
      </w:r>
      <w:r w:rsidR="003E6B0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-202</w:t>
      </w:r>
      <w:r w:rsidR="003E6B0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ГОДЫ (ДАЛЕЕ - ПРОГРАММА)</w:t>
      </w:r>
    </w:p>
    <w:p w:rsidR="00F75AA9" w:rsidRDefault="00F75AA9" w:rsidP="00B615DB">
      <w:pPr>
        <w:ind w:firstLine="705"/>
        <w:jc w:val="both"/>
      </w:pPr>
    </w:p>
    <w:p w:rsidR="00F75AA9" w:rsidRDefault="00F75AA9" w:rsidP="00B615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паспорте Программы строку </w:t>
      </w:r>
      <w:r w:rsidR="007C23E5">
        <w:rPr>
          <w:sz w:val="28"/>
          <w:szCs w:val="28"/>
        </w:rPr>
        <w:t>«</w:t>
      </w:r>
      <w:r w:rsidR="007C23E5" w:rsidRPr="007C23E5">
        <w:rPr>
          <w:sz w:val="28"/>
          <w:szCs w:val="28"/>
        </w:rPr>
        <w:t>Ресурсное</w:t>
      </w:r>
      <w:r w:rsidR="007C23E5" w:rsidRPr="00D323AB">
        <w:rPr>
          <w:sz w:val="28"/>
          <w:szCs w:val="28"/>
        </w:rPr>
        <w:t xml:space="preserve"> обеспечение</w:t>
      </w:r>
      <w:r w:rsidR="00B615DB">
        <w:rPr>
          <w:sz w:val="28"/>
          <w:szCs w:val="28"/>
        </w:rPr>
        <w:t xml:space="preserve"> </w:t>
      </w:r>
      <w:r w:rsidR="007C23E5" w:rsidRPr="00D323AB">
        <w:rPr>
          <w:sz w:val="28"/>
          <w:szCs w:val="28"/>
        </w:rPr>
        <w:t>муниципальной программы</w:t>
      </w:r>
      <w:r w:rsidR="007C23E5">
        <w:rPr>
          <w:sz w:val="28"/>
          <w:szCs w:val="28"/>
        </w:rPr>
        <w:t>»</w:t>
      </w:r>
      <w:r>
        <w:rPr>
          <w:sz w:val="28"/>
          <w:szCs w:val="28"/>
        </w:rPr>
        <w:t xml:space="preserve"> 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0"/>
      </w:tblGrid>
      <w:tr w:rsidR="00EB3806" w:rsidRPr="00E5317E" w:rsidTr="005776DE">
        <w:trPr>
          <w:trHeight w:val="1614"/>
        </w:trPr>
        <w:tc>
          <w:tcPr>
            <w:tcW w:w="2802" w:type="dxa"/>
          </w:tcPr>
          <w:p w:rsidR="00EB3806" w:rsidRPr="00D323AB" w:rsidRDefault="00EB3806" w:rsidP="00EB3806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  <w:lang w:val="en-US"/>
              </w:rPr>
              <w:t>Ресурсное</w:t>
            </w:r>
            <w:r w:rsidRPr="00D323AB">
              <w:rPr>
                <w:sz w:val="28"/>
                <w:szCs w:val="28"/>
              </w:rPr>
              <w:t xml:space="preserve"> обеспечение</w:t>
            </w:r>
            <w:r w:rsidRPr="00D323AB">
              <w:rPr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970" w:type="dxa"/>
          </w:tcPr>
          <w:p w:rsidR="00B615DB" w:rsidRDefault="00EB3806" w:rsidP="00B615DB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 xml:space="preserve">Общий объем финансирования  муниципальной программы  составит   </w:t>
            </w:r>
            <w:r w:rsidR="004E2F3D">
              <w:rPr>
                <w:sz w:val="28"/>
                <w:szCs w:val="28"/>
              </w:rPr>
              <w:t>292368,4</w:t>
            </w:r>
            <w:r w:rsidRPr="00D323AB">
              <w:rPr>
                <w:sz w:val="28"/>
                <w:szCs w:val="28"/>
              </w:rPr>
              <w:t xml:space="preserve"> тыс.руб. , в том числе:</w:t>
            </w:r>
          </w:p>
          <w:p w:rsidR="00B615DB" w:rsidRDefault="00EB3806" w:rsidP="00B615DB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>средства федерального бюджета -0,00 тыс.руб.</w:t>
            </w:r>
          </w:p>
          <w:p w:rsidR="00B615DB" w:rsidRDefault="00EB3806" w:rsidP="00B615DB">
            <w:pPr>
              <w:spacing w:line="240" w:lineRule="auto"/>
              <w:rPr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 xml:space="preserve">средства областного бюджета –   </w:t>
            </w:r>
            <w:r w:rsidR="004E2F3D">
              <w:rPr>
                <w:sz w:val="28"/>
                <w:szCs w:val="28"/>
              </w:rPr>
              <w:t>109378,4</w:t>
            </w:r>
            <w:r w:rsidR="004F07A2">
              <w:rPr>
                <w:sz w:val="28"/>
                <w:szCs w:val="28"/>
              </w:rPr>
              <w:t xml:space="preserve"> </w:t>
            </w:r>
            <w:r w:rsidRPr="00D323AB">
              <w:rPr>
                <w:sz w:val="28"/>
                <w:szCs w:val="28"/>
              </w:rPr>
              <w:t xml:space="preserve"> тыс.руб</w:t>
            </w:r>
          </w:p>
          <w:p w:rsidR="00EB3806" w:rsidRPr="00EB3806" w:rsidRDefault="00EB3806" w:rsidP="004E2F3D">
            <w:pPr>
              <w:spacing w:line="240" w:lineRule="auto"/>
              <w:rPr>
                <w:bCs/>
                <w:sz w:val="28"/>
                <w:szCs w:val="28"/>
              </w:rPr>
            </w:pPr>
            <w:r w:rsidRPr="00D323AB">
              <w:rPr>
                <w:sz w:val="28"/>
                <w:szCs w:val="28"/>
              </w:rPr>
              <w:t xml:space="preserve">средства местных бюджетов –   </w:t>
            </w:r>
            <w:r w:rsidR="004E2F3D">
              <w:rPr>
                <w:color w:val="000000"/>
                <w:sz w:val="28"/>
                <w:szCs w:val="28"/>
              </w:rPr>
              <w:t>182990</w:t>
            </w:r>
            <w:r w:rsidR="004E2F3D">
              <w:rPr>
                <w:sz w:val="28"/>
                <w:szCs w:val="28"/>
              </w:rPr>
              <w:t>,0</w:t>
            </w:r>
            <w:r w:rsidRPr="00D323AB">
              <w:rPr>
                <w:sz w:val="28"/>
                <w:szCs w:val="28"/>
              </w:rPr>
              <w:t>тыс.руб.</w:t>
            </w:r>
          </w:p>
        </w:tc>
      </w:tr>
    </w:tbl>
    <w:p w:rsidR="00F75AA9" w:rsidRDefault="00F75AA9" w:rsidP="00F75AA9">
      <w:pPr>
        <w:ind w:firstLine="705"/>
        <w:jc w:val="both"/>
        <w:rPr>
          <w:sz w:val="28"/>
          <w:szCs w:val="28"/>
        </w:rPr>
      </w:pPr>
    </w:p>
    <w:p w:rsidR="00B0769E" w:rsidRDefault="00EB0E70" w:rsidP="00B0769E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="00B0769E">
        <w:rPr>
          <w:sz w:val="28"/>
          <w:szCs w:val="28"/>
        </w:rPr>
        <w:t>.  Абзац 1 раздела 4 Программы «</w:t>
      </w:r>
      <w:r w:rsidR="00B0769E" w:rsidRPr="00743F3D">
        <w:rPr>
          <w:bCs/>
          <w:sz w:val="28"/>
          <w:szCs w:val="28"/>
          <w:lang w:eastAsia="ru-RU"/>
        </w:rPr>
        <w:t>Ресурсное обеспечение программы</w:t>
      </w:r>
      <w:r w:rsidR="00B0769E">
        <w:rPr>
          <w:bCs/>
          <w:sz w:val="28"/>
          <w:szCs w:val="28"/>
          <w:lang w:eastAsia="ru-RU"/>
        </w:rPr>
        <w:t>» изложить в следующей редакции:</w:t>
      </w:r>
    </w:p>
    <w:p w:rsidR="00B0769E" w:rsidRPr="00D323AB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 xml:space="preserve">Общий объем финансирования муниципальной программы составит </w:t>
      </w:r>
      <w:r w:rsidR="007E40C1">
        <w:rPr>
          <w:sz w:val="28"/>
          <w:szCs w:val="28"/>
        </w:rPr>
        <w:t>292368,4</w:t>
      </w:r>
      <w:r w:rsidR="007E40C1" w:rsidRPr="00D323AB">
        <w:rPr>
          <w:sz w:val="28"/>
          <w:szCs w:val="28"/>
        </w:rPr>
        <w:t xml:space="preserve"> </w:t>
      </w:r>
      <w:r w:rsidRPr="00D323AB">
        <w:rPr>
          <w:sz w:val="28"/>
          <w:szCs w:val="28"/>
        </w:rPr>
        <w:t>тыс. рублей, в том числе:</w:t>
      </w:r>
    </w:p>
    <w:p w:rsidR="00B0769E" w:rsidRPr="00D323AB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>Средства федерального бюджета</w:t>
      </w:r>
      <w:r>
        <w:rPr>
          <w:sz w:val="28"/>
          <w:szCs w:val="28"/>
        </w:rPr>
        <w:t xml:space="preserve"> – </w:t>
      </w:r>
      <w:r w:rsidRPr="00D323AB">
        <w:rPr>
          <w:sz w:val="28"/>
          <w:szCs w:val="28"/>
        </w:rPr>
        <w:t>0.00 тыс.руб.</w:t>
      </w:r>
    </w:p>
    <w:p w:rsidR="00B0769E" w:rsidRPr="00D323AB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 xml:space="preserve">Средства областного бюджета – </w:t>
      </w:r>
      <w:r w:rsidR="007E40C1">
        <w:rPr>
          <w:sz w:val="28"/>
          <w:szCs w:val="28"/>
        </w:rPr>
        <w:t xml:space="preserve">109378,4 </w:t>
      </w:r>
      <w:r w:rsidRPr="00D323AB">
        <w:rPr>
          <w:sz w:val="28"/>
          <w:szCs w:val="28"/>
        </w:rPr>
        <w:t>тыс. рублей;</w:t>
      </w:r>
    </w:p>
    <w:p w:rsidR="00B0769E" w:rsidRDefault="00B0769E" w:rsidP="00B0769E">
      <w:pPr>
        <w:ind w:firstLine="709"/>
        <w:jc w:val="both"/>
        <w:rPr>
          <w:sz w:val="28"/>
          <w:szCs w:val="28"/>
        </w:rPr>
      </w:pPr>
      <w:r w:rsidRPr="00D323AB">
        <w:rPr>
          <w:sz w:val="28"/>
          <w:szCs w:val="28"/>
        </w:rPr>
        <w:t>Средства местного бюджета –</w:t>
      </w:r>
      <w:r>
        <w:rPr>
          <w:sz w:val="28"/>
          <w:szCs w:val="28"/>
        </w:rPr>
        <w:t xml:space="preserve"> </w:t>
      </w:r>
      <w:r w:rsidR="007E40C1">
        <w:rPr>
          <w:color w:val="000000"/>
          <w:sz w:val="28"/>
          <w:szCs w:val="28"/>
        </w:rPr>
        <w:t>182 990</w:t>
      </w:r>
      <w:r w:rsidR="007E40C1">
        <w:rPr>
          <w:sz w:val="28"/>
          <w:szCs w:val="28"/>
        </w:rPr>
        <w:t xml:space="preserve">,0 </w:t>
      </w:r>
      <w:r w:rsidRPr="00D323AB">
        <w:rPr>
          <w:sz w:val="28"/>
          <w:szCs w:val="28"/>
        </w:rPr>
        <w:t>тыс. рублей.</w:t>
      </w:r>
    </w:p>
    <w:p w:rsidR="002F77CC" w:rsidRDefault="00EB0E70" w:rsidP="00B07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7726">
        <w:rPr>
          <w:sz w:val="28"/>
          <w:szCs w:val="28"/>
        </w:rPr>
        <w:t xml:space="preserve">. В паспорте  подпрограммы </w:t>
      </w:r>
      <w:r w:rsidR="002F77CC">
        <w:rPr>
          <w:sz w:val="28"/>
          <w:szCs w:val="28"/>
        </w:rPr>
        <w:t>строку  «Ресурсное обеспечение подпрограммы муниципальной программы  изложить в следующей редакции:</w:t>
      </w:r>
    </w:p>
    <w:tbl>
      <w:tblPr>
        <w:tblW w:w="97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00"/>
        <w:gridCol w:w="5900"/>
      </w:tblGrid>
      <w:tr w:rsidR="002F77CC" w:rsidRPr="00BC49DA" w:rsidTr="002F77CC">
        <w:tc>
          <w:tcPr>
            <w:tcW w:w="3800" w:type="dxa"/>
            <w:hideMark/>
          </w:tcPr>
          <w:p w:rsidR="002F77CC" w:rsidRPr="00BC49DA" w:rsidRDefault="002F77CC" w:rsidP="00D01368">
            <w:pPr>
              <w:spacing w:line="240" w:lineRule="auto"/>
              <w:rPr>
                <w:sz w:val="28"/>
                <w:szCs w:val="28"/>
              </w:rPr>
            </w:pPr>
            <w:r w:rsidRPr="00BC49DA">
              <w:rPr>
                <w:sz w:val="28"/>
                <w:szCs w:val="28"/>
              </w:rPr>
              <w:t>Ресурсное  обеспечение подпрограммы</w:t>
            </w:r>
          </w:p>
        </w:tc>
        <w:tc>
          <w:tcPr>
            <w:tcW w:w="5900" w:type="dxa"/>
            <w:hideMark/>
          </w:tcPr>
          <w:p w:rsidR="002F77CC" w:rsidRPr="00BC49DA" w:rsidRDefault="002F77CC" w:rsidP="00D01368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BC49DA">
              <w:rPr>
                <w:sz w:val="28"/>
                <w:szCs w:val="28"/>
              </w:rPr>
              <w:t xml:space="preserve">Общий объем финансирования мероприятий подпрограммы в 2020 - 2025 годах составит                    </w:t>
            </w:r>
            <w:r w:rsidR="00E710D1">
              <w:rPr>
                <w:sz w:val="28"/>
                <w:szCs w:val="28"/>
              </w:rPr>
              <w:t>2660,0</w:t>
            </w:r>
            <w:r>
              <w:rPr>
                <w:sz w:val="28"/>
                <w:szCs w:val="28"/>
              </w:rPr>
              <w:t xml:space="preserve"> </w:t>
            </w:r>
            <w:r w:rsidRPr="00BC49DA">
              <w:rPr>
                <w:sz w:val="28"/>
                <w:szCs w:val="28"/>
              </w:rPr>
              <w:t xml:space="preserve"> тыс. рублей; в том числе: за счет средств областного бюджета </w:t>
            </w:r>
            <w:r>
              <w:rPr>
                <w:sz w:val="28"/>
                <w:szCs w:val="28"/>
              </w:rPr>
              <w:t xml:space="preserve"> 19</w:t>
            </w:r>
            <w:r w:rsidR="00E710D1">
              <w:rPr>
                <w:sz w:val="28"/>
                <w:szCs w:val="28"/>
              </w:rPr>
              <w:t>33,9</w:t>
            </w:r>
            <w:r w:rsidRPr="00BC49DA">
              <w:rPr>
                <w:sz w:val="28"/>
                <w:szCs w:val="28"/>
              </w:rPr>
              <w:t xml:space="preserve"> тыс. руб., за счет городского бюджета — </w:t>
            </w:r>
            <w:r w:rsidR="00E710D1">
              <w:rPr>
                <w:sz w:val="28"/>
                <w:szCs w:val="28"/>
              </w:rPr>
              <w:t>726,1</w:t>
            </w:r>
            <w:r w:rsidRPr="00BC49DA">
              <w:rPr>
                <w:sz w:val="28"/>
                <w:szCs w:val="28"/>
              </w:rPr>
              <w:t xml:space="preserve"> тыс. рублей.</w:t>
            </w:r>
          </w:p>
          <w:p w:rsidR="002F77CC" w:rsidRPr="00BC49DA" w:rsidRDefault="002F77CC" w:rsidP="00D01368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687726" w:rsidRDefault="00687726" w:rsidP="00B0769E">
      <w:pPr>
        <w:ind w:firstLine="709"/>
        <w:jc w:val="both"/>
        <w:rPr>
          <w:sz w:val="28"/>
          <w:szCs w:val="28"/>
        </w:rPr>
      </w:pPr>
    </w:p>
    <w:p w:rsidR="00FB793E" w:rsidRDefault="00EB0E70" w:rsidP="00FB793E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4</w:t>
      </w:r>
      <w:r w:rsidR="00FB793E">
        <w:rPr>
          <w:sz w:val="28"/>
          <w:szCs w:val="28"/>
        </w:rPr>
        <w:t>. Абзац 1 раздела 4 Подпрограммы  «</w:t>
      </w:r>
      <w:r w:rsidR="00FB793E" w:rsidRPr="00743F3D">
        <w:rPr>
          <w:bCs/>
          <w:sz w:val="28"/>
          <w:szCs w:val="28"/>
          <w:lang w:eastAsia="ru-RU"/>
        </w:rPr>
        <w:t xml:space="preserve">Ресурсное обеспечение </w:t>
      </w:r>
      <w:r w:rsidR="00FB793E">
        <w:rPr>
          <w:bCs/>
          <w:sz w:val="28"/>
          <w:szCs w:val="28"/>
          <w:lang w:eastAsia="ru-RU"/>
        </w:rPr>
        <w:t xml:space="preserve">подпрограммы муниципальной  </w:t>
      </w:r>
      <w:r w:rsidR="00FB793E" w:rsidRPr="00743F3D">
        <w:rPr>
          <w:bCs/>
          <w:sz w:val="28"/>
          <w:szCs w:val="28"/>
          <w:lang w:eastAsia="ru-RU"/>
        </w:rPr>
        <w:t>программы</w:t>
      </w:r>
      <w:r w:rsidR="00FB793E">
        <w:rPr>
          <w:bCs/>
          <w:sz w:val="28"/>
          <w:szCs w:val="28"/>
          <w:lang w:eastAsia="ru-RU"/>
        </w:rPr>
        <w:t>» изложить в следующей редакции:</w:t>
      </w:r>
      <w:r w:rsidR="00FB793E" w:rsidRPr="00FB793E">
        <w:rPr>
          <w:sz w:val="28"/>
          <w:szCs w:val="28"/>
        </w:rPr>
        <w:t xml:space="preserve"> </w:t>
      </w:r>
      <w:r w:rsidR="00FB793E" w:rsidRPr="00AA7FDF">
        <w:rPr>
          <w:sz w:val="28"/>
          <w:szCs w:val="28"/>
        </w:rPr>
        <w:t xml:space="preserve">      Общий объем финансирования подпрограммы  </w:t>
      </w:r>
      <w:r w:rsidR="00E710D1">
        <w:rPr>
          <w:sz w:val="28"/>
          <w:szCs w:val="28"/>
        </w:rPr>
        <w:t xml:space="preserve">2660,0 </w:t>
      </w:r>
      <w:r w:rsidR="00E710D1" w:rsidRPr="00BC49DA">
        <w:rPr>
          <w:sz w:val="28"/>
          <w:szCs w:val="28"/>
        </w:rPr>
        <w:t xml:space="preserve"> </w:t>
      </w:r>
      <w:r w:rsidR="00FB793E" w:rsidRPr="00C421A2">
        <w:rPr>
          <w:sz w:val="28"/>
          <w:szCs w:val="28"/>
        </w:rPr>
        <w:t>тыс. рублей</w:t>
      </w:r>
      <w:r w:rsidR="00FB793E">
        <w:rPr>
          <w:sz w:val="28"/>
          <w:szCs w:val="28"/>
        </w:rPr>
        <w:t>,</w:t>
      </w:r>
      <w:r w:rsidR="00FB793E" w:rsidRPr="00C421A2">
        <w:rPr>
          <w:sz w:val="28"/>
          <w:szCs w:val="28"/>
        </w:rPr>
        <w:t xml:space="preserve"> </w:t>
      </w:r>
      <w:r w:rsidR="00FB793E">
        <w:rPr>
          <w:sz w:val="28"/>
          <w:szCs w:val="28"/>
        </w:rPr>
        <w:t xml:space="preserve"> в том числе из областного бюджета </w:t>
      </w:r>
      <w:r w:rsidR="00E710D1">
        <w:rPr>
          <w:sz w:val="28"/>
          <w:szCs w:val="28"/>
        </w:rPr>
        <w:t>1933,9</w:t>
      </w:r>
      <w:r w:rsidR="00E710D1" w:rsidRPr="00BC49DA">
        <w:rPr>
          <w:sz w:val="28"/>
          <w:szCs w:val="28"/>
        </w:rPr>
        <w:t xml:space="preserve"> </w:t>
      </w:r>
      <w:r w:rsidR="00FB793E">
        <w:rPr>
          <w:sz w:val="28"/>
          <w:szCs w:val="28"/>
        </w:rPr>
        <w:t>тыс. руб. из  городского бюджета                  –</w:t>
      </w:r>
      <w:r w:rsidR="00E710D1">
        <w:rPr>
          <w:sz w:val="28"/>
          <w:szCs w:val="28"/>
        </w:rPr>
        <w:t>726,1</w:t>
      </w:r>
      <w:r w:rsidR="00E710D1" w:rsidRPr="00BC49DA">
        <w:rPr>
          <w:sz w:val="28"/>
          <w:szCs w:val="28"/>
        </w:rPr>
        <w:t xml:space="preserve"> </w:t>
      </w:r>
      <w:r w:rsidR="00FB793E">
        <w:rPr>
          <w:sz w:val="28"/>
          <w:szCs w:val="28"/>
        </w:rPr>
        <w:t>тыс. руб</w:t>
      </w:r>
      <w:r w:rsidR="00A31FDD">
        <w:rPr>
          <w:sz w:val="28"/>
          <w:szCs w:val="28"/>
        </w:rPr>
        <w:t>.</w:t>
      </w:r>
    </w:p>
    <w:p w:rsidR="00966ECA" w:rsidRDefault="00EB0E70" w:rsidP="00B615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5AA9">
        <w:rPr>
          <w:sz w:val="28"/>
          <w:szCs w:val="28"/>
        </w:rPr>
        <w:t xml:space="preserve">. Приложения </w:t>
      </w:r>
      <w:r w:rsidR="00C5750A">
        <w:rPr>
          <w:sz w:val="28"/>
          <w:szCs w:val="28"/>
        </w:rPr>
        <w:t xml:space="preserve"> </w:t>
      </w:r>
      <w:r w:rsidR="00752120">
        <w:rPr>
          <w:sz w:val="28"/>
          <w:szCs w:val="28"/>
        </w:rPr>
        <w:t>№</w:t>
      </w:r>
      <w:r w:rsidR="006C0D15"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>3</w:t>
      </w:r>
      <w:r w:rsidR="004E3D3C"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>к</w:t>
      </w:r>
      <w:r w:rsidR="004E3D3C">
        <w:rPr>
          <w:sz w:val="28"/>
          <w:szCs w:val="28"/>
        </w:rPr>
        <w:t xml:space="preserve"> </w:t>
      </w:r>
      <w:r w:rsidR="00F75AA9">
        <w:rPr>
          <w:sz w:val="28"/>
          <w:szCs w:val="28"/>
        </w:rPr>
        <w:t>муниципальной программе изложить в новой редакции согласно приложению</w:t>
      </w:r>
      <w:r w:rsidR="002E2F19">
        <w:rPr>
          <w:sz w:val="28"/>
          <w:szCs w:val="28"/>
        </w:rPr>
        <w:t>.</w:t>
      </w:r>
    </w:p>
    <w:p w:rsidR="00B609CE" w:rsidRDefault="00F75AA9" w:rsidP="00524E2E">
      <w:pPr>
        <w:autoSpaceDE w:val="0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B609CE" w:rsidSect="005A0CB7">
      <w:headerReference w:type="default" r:id="rId9"/>
      <w:pgSz w:w="11905" w:h="16837"/>
      <w:pgMar w:top="1135" w:right="567" w:bottom="680" w:left="1701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A6F" w:rsidRDefault="00C17A6F" w:rsidP="00410FE2">
      <w:pPr>
        <w:spacing w:line="240" w:lineRule="auto"/>
      </w:pPr>
      <w:r>
        <w:separator/>
      </w:r>
    </w:p>
  </w:endnote>
  <w:endnote w:type="continuationSeparator" w:id="1">
    <w:p w:rsidR="00C17A6F" w:rsidRDefault="00C17A6F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A6F" w:rsidRDefault="00C17A6F" w:rsidP="00410FE2">
      <w:pPr>
        <w:spacing w:line="240" w:lineRule="auto"/>
      </w:pPr>
      <w:r>
        <w:separator/>
      </w:r>
    </w:p>
  </w:footnote>
  <w:footnote w:type="continuationSeparator" w:id="1">
    <w:p w:rsidR="00C17A6F" w:rsidRDefault="00C17A6F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63" w:rsidRDefault="00692E63">
    <w:pPr>
      <w:pStyle w:val="aa"/>
    </w:pPr>
    <w:r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C21"/>
    <w:rsid w:val="00013BD9"/>
    <w:rsid w:val="00015BD7"/>
    <w:rsid w:val="000171F9"/>
    <w:rsid w:val="000242AC"/>
    <w:rsid w:val="000254EC"/>
    <w:rsid w:val="00030F16"/>
    <w:rsid w:val="00031523"/>
    <w:rsid w:val="000333C5"/>
    <w:rsid w:val="00061809"/>
    <w:rsid w:val="00072460"/>
    <w:rsid w:val="00075E5E"/>
    <w:rsid w:val="000810F2"/>
    <w:rsid w:val="00081DF5"/>
    <w:rsid w:val="00083D39"/>
    <w:rsid w:val="00084093"/>
    <w:rsid w:val="00095222"/>
    <w:rsid w:val="00097AAE"/>
    <w:rsid w:val="000A303F"/>
    <w:rsid w:val="000A5B27"/>
    <w:rsid w:val="000B151C"/>
    <w:rsid w:val="000B52B9"/>
    <w:rsid w:val="000C007B"/>
    <w:rsid w:val="000C0201"/>
    <w:rsid w:val="000C39E6"/>
    <w:rsid w:val="000D7D46"/>
    <w:rsid w:val="000E0076"/>
    <w:rsid w:val="000E2868"/>
    <w:rsid w:val="000E4F04"/>
    <w:rsid w:val="000E66E5"/>
    <w:rsid w:val="000F46BB"/>
    <w:rsid w:val="000F5DC0"/>
    <w:rsid w:val="00107050"/>
    <w:rsid w:val="00110989"/>
    <w:rsid w:val="00114D8A"/>
    <w:rsid w:val="00115B44"/>
    <w:rsid w:val="0011680D"/>
    <w:rsid w:val="001255AF"/>
    <w:rsid w:val="00136DEA"/>
    <w:rsid w:val="00144D52"/>
    <w:rsid w:val="00154E57"/>
    <w:rsid w:val="001644A5"/>
    <w:rsid w:val="00171B74"/>
    <w:rsid w:val="001746E7"/>
    <w:rsid w:val="0017521E"/>
    <w:rsid w:val="00176839"/>
    <w:rsid w:val="00180964"/>
    <w:rsid w:val="0018147B"/>
    <w:rsid w:val="001945CF"/>
    <w:rsid w:val="001953F5"/>
    <w:rsid w:val="00197B39"/>
    <w:rsid w:val="001A06B4"/>
    <w:rsid w:val="001A5D0B"/>
    <w:rsid w:val="001A65FB"/>
    <w:rsid w:val="001B0AED"/>
    <w:rsid w:val="001B3F06"/>
    <w:rsid w:val="001B4211"/>
    <w:rsid w:val="001B6AF4"/>
    <w:rsid w:val="001B798E"/>
    <w:rsid w:val="001C17E4"/>
    <w:rsid w:val="001E1397"/>
    <w:rsid w:val="001E2670"/>
    <w:rsid w:val="001E4D3C"/>
    <w:rsid w:val="001F7888"/>
    <w:rsid w:val="00204512"/>
    <w:rsid w:val="00205024"/>
    <w:rsid w:val="002065ED"/>
    <w:rsid w:val="002065F6"/>
    <w:rsid w:val="00210557"/>
    <w:rsid w:val="002121CE"/>
    <w:rsid w:val="00217441"/>
    <w:rsid w:val="00230BFE"/>
    <w:rsid w:val="002430B9"/>
    <w:rsid w:val="00245D96"/>
    <w:rsid w:val="0024632C"/>
    <w:rsid w:val="00264C39"/>
    <w:rsid w:val="0027248F"/>
    <w:rsid w:val="0027468C"/>
    <w:rsid w:val="00277114"/>
    <w:rsid w:val="0027750F"/>
    <w:rsid w:val="00281BE5"/>
    <w:rsid w:val="002868A4"/>
    <w:rsid w:val="00286CA4"/>
    <w:rsid w:val="00287646"/>
    <w:rsid w:val="00294EE5"/>
    <w:rsid w:val="002B27A9"/>
    <w:rsid w:val="002B7D11"/>
    <w:rsid w:val="002C224E"/>
    <w:rsid w:val="002C3415"/>
    <w:rsid w:val="002D2E79"/>
    <w:rsid w:val="002D7806"/>
    <w:rsid w:val="002E19D9"/>
    <w:rsid w:val="002E1D02"/>
    <w:rsid w:val="002E2F19"/>
    <w:rsid w:val="002F5673"/>
    <w:rsid w:val="002F77CC"/>
    <w:rsid w:val="00310616"/>
    <w:rsid w:val="00310B12"/>
    <w:rsid w:val="00311905"/>
    <w:rsid w:val="0031214F"/>
    <w:rsid w:val="00313069"/>
    <w:rsid w:val="00315FF0"/>
    <w:rsid w:val="00321091"/>
    <w:rsid w:val="0032161A"/>
    <w:rsid w:val="00335C9C"/>
    <w:rsid w:val="0033620B"/>
    <w:rsid w:val="00336A5B"/>
    <w:rsid w:val="00337590"/>
    <w:rsid w:val="00337877"/>
    <w:rsid w:val="00345B92"/>
    <w:rsid w:val="00346A56"/>
    <w:rsid w:val="0035561F"/>
    <w:rsid w:val="0035622A"/>
    <w:rsid w:val="00356B11"/>
    <w:rsid w:val="003611C6"/>
    <w:rsid w:val="00363D6F"/>
    <w:rsid w:val="00365062"/>
    <w:rsid w:val="00365CC5"/>
    <w:rsid w:val="00370857"/>
    <w:rsid w:val="00377843"/>
    <w:rsid w:val="003806E0"/>
    <w:rsid w:val="003814C0"/>
    <w:rsid w:val="003824D0"/>
    <w:rsid w:val="00390867"/>
    <w:rsid w:val="003914C2"/>
    <w:rsid w:val="00392A16"/>
    <w:rsid w:val="0039513D"/>
    <w:rsid w:val="003A46C1"/>
    <w:rsid w:val="003A7529"/>
    <w:rsid w:val="003B1AFD"/>
    <w:rsid w:val="003C5FA2"/>
    <w:rsid w:val="003D3BF7"/>
    <w:rsid w:val="003D546B"/>
    <w:rsid w:val="003D588A"/>
    <w:rsid w:val="003E531F"/>
    <w:rsid w:val="003E6B0E"/>
    <w:rsid w:val="00401EE5"/>
    <w:rsid w:val="00405235"/>
    <w:rsid w:val="00410FE2"/>
    <w:rsid w:val="0041290B"/>
    <w:rsid w:val="004171FC"/>
    <w:rsid w:val="00417BE7"/>
    <w:rsid w:val="00422B71"/>
    <w:rsid w:val="0042524B"/>
    <w:rsid w:val="00434F04"/>
    <w:rsid w:val="004366C6"/>
    <w:rsid w:val="00447768"/>
    <w:rsid w:val="00447A3D"/>
    <w:rsid w:val="00452E62"/>
    <w:rsid w:val="004553A5"/>
    <w:rsid w:val="0046441E"/>
    <w:rsid w:val="0046461B"/>
    <w:rsid w:val="004649D7"/>
    <w:rsid w:val="004711F1"/>
    <w:rsid w:val="00483282"/>
    <w:rsid w:val="00495E47"/>
    <w:rsid w:val="004973C3"/>
    <w:rsid w:val="004A6FAE"/>
    <w:rsid w:val="004C045B"/>
    <w:rsid w:val="004C3962"/>
    <w:rsid w:val="004C4A00"/>
    <w:rsid w:val="004C5370"/>
    <w:rsid w:val="004C5852"/>
    <w:rsid w:val="004D7955"/>
    <w:rsid w:val="004E0553"/>
    <w:rsid w:val="004E2F3D"/>
    <w:rsid w:val="004E352B"/>
    <w:rsid w:val="004E35FD"/>
    <w:rsid w:val="004E3D3C"/>
    <w:rsid w:val="004E4FC4"/>
    <w:rsid w:val="004F07A2"/>
    <w:rsid w:val="004F1999"/>
    <w:rsid w:val="004F2BB1"/>
    <w:rsid w:val="004F63E6"/>
    <w:rsid w:val="00506DB7"/>
    <w:rsid w:val="00515A37"/>
    <w:rsid w:val="00516C2A"/>
    <w:rsid w:val="00520003"/>
    <w:rsid w:val="00524E2E"/>
    <w:rsid w:val="00527FDD"/>
    <w:rsid w:val="0054245F"/>
    <w:rsid w:val="00552E98"/>
    <w:rsid w:val="00555138"/>
    <w:rsid w:val="005602E5"/>
    <w:rsid w:val="00563A46"/>
    <w:rsid w:val="0056785A"/>
    <w:rsid w:val="005722DA"/>
    <w:rsid w:val="00575236"/>
    <w:rsid w:val="005752BE"/>
    <w:rsid w:val="005776DE"/>
    <w:rsid w:val="005864E4"/>
    <w:rsid w:val="00594FB8"/>
    <w:rsid w:val="005A0CB7"/>
    <w:rsid w:val="005B1AA1"/>
    <w:rsid w:val="005D5A42"/>
    <w:rsid w:val="005D6459"/>
    <w:rsid w:val="005E1DE9"/>
    <w:rsid w:val="005E2E84"/>
    <w:rsid w:val="005E7BEE"/>
    <w:rsid w:val="005F5E06"/>
    <w:rsid w:val="005F710F"/>
    <w:rsid w:val="006015AD"/>
    <w:rsid w:val="006016DF"/>
    <w:rsid w:val="0060709C"/>
    <w:rsid w:val="006110ED"/>
    <w:rsid w:val="00612614"/>
    <w:rsid w:val="00614401"/>
    <w:rsid w:val="00631099"/>
    <w:rsid w:val="006354ED"/>
    <w:rsid w:val="0064646B"/>
    <w:rsid w:val="006568BC"/>
    <w:rsid w:val="00657BE1"/>
    <w:rsid w:val="00657FE9"/>
    <w:rsid w:val="00660401"/>
    <w:rsid w:val="00676FFB"/>
    <w:rsid w:val="006829BE"/>
    <w:rsid w:val="006841F4"/>
    <w:rsid w:val="00687726"/>
    <w:rsid w:val="006878E3"/>
    <w:rsid w:val="00692E63"/>
    <w:rsid w:val="006A46E4"/>
    <w:rsid w:val="006A50E4"/>
    <w:rsid w:val="006B23A3"/>
    <w:rsid w:val="006B4308"/>
    <w:rsid w:val="006C0D15"/>
    <w:rsid w:val="006C3002"/>
    <w:rsid w:val="006C3E49"/>
    <w:rsid w:val="006D1699"/>
    <w:rsid w:val="006D7EAC"/>
    <w:rsid w:val="006D7F66"/>
    <w:rsid w:val="006E5A97"/>
    <w:rsid w:val="006F6620"/>
    <w:rsid w:val="006F7BEB"/>
    <w:rsid w:val="00704AE3"/>
    <w:rsid w:val="00706964"/>
    <w:rsid w:val="0071095E"/>
    <w:rsid w:val="00724214"/>
    <w:rsid w:val="0073593C"/>
    <w:rsid w:val="00743F3D"/>
    <w:rsid w:val="007508F9"/>
    <w:rsid w:val="00752120"/>
    <w:rsid w:val="00753338"/>
    <w:rsid w:val="00766388"/>
    <w:rsid w:val="00773760"/>
    <w:rsid w:val="00777E0D"/>
    <w:rsid w:val="0078208D"/>
    <w:rsid w:val="00795EDE"/>
    <w:rsid w:val="007A0282"/>
    <w:rsid w:val="007A0540"/>
    <w:rsid w:val="007B345C"/>
    <w:rsid w:val="007B54E1"/>
    <w:rsid w:val="007C0D33"/>
    <w:rsid w:val="007C23E5"/>
    <w:rsid w:val="007D67FB"/>
    <w:rsid w:val="007E0E8F"/>
    <w:rsid w:val="007E24FE"/>
    <w:rsid w:val="007E40C1"/>
    <w:rsid w:val="007F097E"/>
    <w:rsid w:val="007F0FD4"/>
    <w:rsid w:val="007F12C5"/>
    <w:rsid w:val="008046A1"/>
    <w:rsid w:val="00804F9A"/>
    <w:rsid w:val="00823F31"/>
    <w:rsid w:val="00824411"/>
    <w:rsid w:val="00837D6C"/>
    <w:rsid w:val="00844377"/>
    <w:rsid w:val="0084748B"/>
    <w:rsid w:val="00862967"/>
    <w:rsid w:val="00863C28"/>
    <w:rsid w:val="00871A3F"/>
    <w:rsid w:val="0087203F"/>
    <w:rsid w:val="008745B3"/>
    <w:rsid w:val="0088443A"/>
    <w:rsid w:val="008852F4"/>
    <w:rsid w:val="008869EE"/>
    <w:rsid w:val="00894491"/>
    <w:rsid w:val="008A108B"/>
    <w:rsid w:val="008A491E"/>
    <w:rsid w:val="008B7678"/>
    <w:rsid w:val="008C78C8"/>
    <w:rsid w:val="008D3E09"/>
    <w:rsid w:val="008D46F1"/>
    <w:rsid w:val="008D7230"/>
    <w:rsid w:val="008E1E1A"/>
    <w:rsid w:val="008E226E"/>
    <w:rsid w:val="008E57EB"/>
    <w:rsid w:val="008E607A"/>
    <w:rsid w:val="008F462A"/>
    <w:rsid w:val="00900AE6"/>
    <w:rsid w:val="0090383B"/>
    <w:rsid w:val="00911B13"/>
    <w:rsid w:val="009308A5"/>
    <w:rsid w:val="0093336C"/>
    <w:rsid w:val="00934B3C"/>
    <w:rsid w:val="00943B13"/>
    <w:rsid w:val="00943B3E"/>
    <w:rsid w:val="0095232C"/>
    <w:rsid w:val="009543A6"/>
    <w:rsid w:val="00960DE2"/>
    <w:rsid w:val="00966806"/>
    <w:rsid w:val="00966ECA"/>
    <w:rsid w:val="00967B2F"/>
    <w:rsid w:val="00976379"/>
    <w:rsid w:val="00983119"/>
    <w:rsid w:val="0098575F"/>
    <w:rsid w:val="00991985"/>
    <w:rsid w:val="009927B1"/>
    <w:rsid w:val="009B232D"/>
    <w:rsid w:val="009B2B54"/>
    <w:rsid w:val="009B5194"/>
    <w:rsid w:val="009D6BE0"/>
    <w:rsid w:val="009D6E36"/>
    <w:rsid w:val="009E068D"/>
    <w:rsid w:val="009E5CF0"/>
    <w:rsid w:val="009F0B25"/>
    <w:rsid w:val="009F102B"/>
    <w:rsid w:val="009F2E09"/>
    <w:rsid w:val="009F5386"/>
    <w:rsid w:val="00A03155"/>
    <w:rsid w:val="00A07F70"/>
    <w:rsid w:val="00A10F18"/>
    <w:rsid w:val="00A1220A"/>
    <w:rsid w:val="00A1454E"/>
    <w:rsid w:val="00A21D59"/>
    <w:rsid w:val="00A23E88"/>
    <w:rsid w:val="00A25145"/>
    <w:rsid w:val="00A25824"/>
    <w:rsid w:val="00A2715F"/>
    <w:rsid w:val="00A31FDD"/>
    <w:rsid w:val="00A33285"/>
    <w:rsid w:val="00A33F22"/>
    <w:rsid w:val="00A36085"/>
    <w:rsid w:val="00A41549"/>
    <w:rsid w:val="00A41C26"/>
    <w:rsid w:val="00A5005F"/>
    <w:rsid w:val="00A50504"/>
    <w:rsid w:val="00A60660"/>
    <w:rsid w:val="00A60E01"/>
    <w:rsid w:val="00A63CD5"/>
    <w:rsid w:val="00A64B94"/>
    <w:rsid w:val="00A65870"/>
    <w:rsid w:val="00A66A1E"/>
    <w:rsid w:val="00A72C72"/>
    <w:rsid w:val="00A77A3B"/>
    <w:rsid w:val="00A84AF1"/>
    <w:rsid w:val="00A8554D"/>
    <w:rsid w:val="00A90F3E"/>
    <w:rsid w:val="00A9203B"/>
    <w:rsid w:val="00AA027F"/>
    <w:rsid w:val="00AA58CE"/>
    <w:rsid w:val="00AA6226"/>
    <w:rsid w:val="00AB279D"/>
    <w:rsid w:val="00AB4216"/>
    <w:rsid w:val="00AB654B"/>
    <w:rsid w:val="00AC456B"/>
    <w:rsid w:val="00AC4CB3"/>
    <w:rsid w:val="00AD5E30"/>
    <w:rsid w:val="00AF1580"/>
    <w:rsid w:val="00AF5365"/>
    <w:rsid w:val="00B0060E"/>
    <w:rsid w:val="00B04F8B"/>
    <w:rsid w:val="00B0769E"/>
    <w:rsid w:val="00B07D29"/>
    <w:rsid w:val="00B11C6C"/>
    <w:rsid w:val="00B12680"/>
    <w:rsid w:val="00B13B35"/>
    <w:rsid w:val="00B17063"/>
    <w:rsid w:val="00B2020A"/>
    <w:rsid w:val="00B2025B"/>
    <w:rsid w:val="00B32898"/>
    <w:rsid w:val="00B35EDA"/>
    <w:rsid w:val="00B364A6"/>
    <w:rsid w:val="00B42853"/>
    <w:rsid w:val="00B42D43"/>
    <w:rsid w:val="00B4395D"/>
    <w:rsid w:val="00B4498A"/>
    <w:rsid w:val="00B4554C"/>
    <w:rsid w:val="00B46423"/>
    <w:rsid w:val="00B47AD4"/>
    <w:rsid w:val="00B47F6F"/>
    <w:rsid w:val="00B609CE"/>
    <w:rsid w:val="00B615DB"/>
    <w:rsid w:val="00B6256F"/>
    <w:rsid w:val="00B634AF"/>
    <w:rsid w:val="00B74B60"/>
    <w:rsid w:val="00B8391E"/>
    <w:rsid w:val="00B83ABC"/>
    <w:rsid w:val="00B900A4"/>
    <w:rsid w:val="00B9084C"/>
    <w:rsid w:val="00B95E30"/>
    <w:rsid w:val="00BA218F"/>
    <w:rsid w:val="00BA52D4"/>
    <w:rsid w:val="00BA5CEF"/>
    <w:rsid w:val="00BA6016"/>
    <w:rsid w:val="00BA65CB"/>
    <w:rsid w:val="00BA66AB"/>
    <w:rsid w:val="00BA7B9D"/>
    <w:rsid w:val="00BB561F"/>
    <w:rsid w:val="00BB5BDB"/>
    <w:rsid w:val="00BC00DB"/>
    <w:rsid w:val="00BC2151"/>
    <w:rsid w:val="00BD1171"/>
    <w:rsid w:val="00BD3D70"/>
    <w:rsid w:val="00BD70EE"/>
    <w:rsid w:val="00BE4D85"/>
    <w:rsid w:val="00BF0106"/>
    <w:rsid w:val="00BF2436"/>
    <w:rsid w:val="00BF43B6"/>
    <w:rsid w:val="00BF5A35"/>
    <w:rsid w:val="00C01502"/>
    <w:rsid w:val="00C144F4"/>
    <w:rsid w:val="00C17284"/>
    <w:rsid w:val="00C17A6F"/>
    <w:rsid w:val="00C25D5D"/>
    <w:rsid w:val="00C2772F"/>
    <w:rsid w:val="00C358F7"/>
    <w:rsid w:val="00C37C3F"/>
    <w:rsid w:val="00C421A2"/>
    <w:rsid w:val="00C46C26"/>
    <w:rsid w:val="00C533A0"/>
    <w:rsid w:val="00C5750A"/>
    <w:rsid w:val="00C575B3"/>
    <w:rsid w:val="00C65E04"/>
    <w:rsid w:val="00C72E04"/>
    <w:rsid w:val="00C77BB9"/>
    <w:rsid w:val="00C77EA5"/>
    <w:rsid w:val="00C80253"/>
    <w:rsid w:val="00C808B2"/>
    <w:rsid w:val="00C8538C"/>
    <w:rsid w:val="00C90BE5"/>
    <w:rsid w:val="00C96C7A"/>
    <w:rsid w:val="00CB5020"/>
    <w:rsid w:val="00CE0D67"/>
    <w:rsid w:val="00CE2586"/>
    <w:rsid w:val="00CE51B2"/>
    <w:rsid w:val="00CE7938"/>
    <w:rsid w:val="00CE79BA"/>
    <w:rsid w:val="00CF49EC"/>
    <w:rsid w:val="00CF4A4A"/>
    <w:rsid w:val="00CF5930"/>
    <w:rsid w:val="00CF7E7B"/>
    <w:rsid w:val="00D01368"/>
    <w:rsid w:val="00D02C4D"/>
    <w:rsid w:val="00D03645"/>
    <w:rsid w:val="00D046C4"/>
    <w:rsid w:val="00D16BD8"/>
    <w:rsid w:val="00D2131F"/>
    <w:rsid w:val="00D2365E"/>
    <w:rsid w:val="00D308FD"/>
    <w:rsid w:val="00D37F2B"/>
    <w:rsid w:val="00D4349D"/>
    <w:rsid w:val="00D46687"/>
    <w:rsid w:val="00D5679E"/>
    <w:rsid w:val="00D60F49"/>
    <w:rsid w:val="00D643C9"/>
    <w:rsid w:val="00D74486"/>
    <w:rsid w:val="00D747BA"/>
    <w:rsid w:val="00D80FC9"/>
    <w:rsid w:val="00D83427"/>
    <w:rsid w:val="00D86597"/>
    <w:rsid w:val="00D93745"/>
    <w:rsid w:val="00D9568E"/>
    <w:rsid w:val="00DA10A7"/>
    <w:rsid w:val="00DA44A1"/>
    <w:rsid w:val="00DA5CF1"/>
    <w:rsid w:val="00DB1D6F"/>
    <w:rsid w:val="00DB35A7"/>
    <w:rsid w:val="00DB6C22"/>
    <w:rsid w:val="00DC512D"/>
    <w:rsid w:val="00DC66C7"/>
    <w:rsid w:val="00DD67A2"/>
    <w:rsid w:val="00DE2166"/>
    <w:rsid w:val="00DE5AD0"/>
    <w:rsid w:val="00DE7CC9"/>
    <w:rsid w:val="00E01BFF"/>
    <w:rsid w:val="00E114E3"/>
    <w:rsid w:val="00E268BA"/>
    <w:rsid w:val="00E31296"/>
    <w:rsid w:val="00E35790"/>
    <w:rsid w:val="00E42228"/>
    <w:rsid w:val="00E43AA7"/>
    <w:rsid w:val="00E44597"/>
    <w:rsid w:val="00E52F15"/>
    <w:rsid w:val="00E5648A"/>
    <w:rsid w:val="00E6297D"/>
    <w:rsid w:val="00E700D0"/>
    <w:rsid w:val="00E710D1"/>
    <w:rsid w:val="00E717A9"/>
    <w:rsid w:val="00EA08B2"/>
    <w:rsid w:val="00EA21A8"/>
    <w:rsid w:val="00EA4D0B"/>
    <w:rsid w:val="00EB0E70"/>
    <w:rsid w:val="00EB3806"/>
    <w:rsid w:val="00EC7A90"/>
    <w:rsid w:val="00ED0968"/>
    <w:rsid w:val="00ED352D"/>
    <w:rsid w:val="00ED6D37"/>
    <w:rsid w:val="00EE46FB"/>
    <w:rsid w:val="00EE662F"/>
    <w:rsid w:val="00F0245E"/>
    <w:rsid w:val="00F075E5"/>
    <w:rsid w:val="00F14D30"/>
    <w:rsid w:val="00F20B00"/>
    <w:rsid w:val="00F25DAE"/>
    <w:rsid w:val="00F26F4A"/>
    <w:rsid w:val="00F4210C"/>
    <w:rsid w:val="00F465CA"/>
    <w:rsid w:val="00F46EEA"/>
    <w:rsid w:val="00F50619"/>
    <w:rsid w:val="00F506D6"/>
    <w:rsid w:val="00F508BC"/>
    <w:rsid w:val="00F50B81"/>
    <w:rsid w:val="00F64030"/>
    <w:rsid w:val="00F67B13"/>
    <w:rsid w:val="00F759BD"/>
    <w:rsid w:val="00F75AA9"/>
    <w:rsid w:val="00F8347B"/>
    <w:rsid w:val="00F876A2"/>
    <w:rsid w:val="00F937FA"/>
    <w:rsid w:val="00F966C6"/>
    <w:rsid w:val="00FB0C3F"/>
    <w:rsid w:val="00FB46BD"/>
    <w:rsid w:val="00FB793E"/>
    <w:rsid w:val="00FD2A35"/>
    <w:rsid w:val="00FE57AC"/>
    <w:rsid w:val="00FE5F77"/>
    <w:rsid w:val="00FF3C2F"/>
    <w:rsid w:val="00FF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FC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171F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4171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4171FC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71FC"/>
  </w:style>
  <w:style w:type="character" w:customStyle="1" w:styleId="WW-Absatz-Standardschriftart">
    <w:name w:val="WW-Absatz-Standardschriftart"/>
    <w:rsid w:val="004171FC"/>
  </w:style>
  <w:style w:type="character" w:customStyle="1" w:styleId="WW-Absatz-Standardschriftart1">
    <w:name w:val="WW-Absatz-Standardschriftart1"/>
    <w:rsid w:val="004171FC"/>
  </w:style>
  <w:style w:type="character" w:customStyle="1" w:styleId="WW-Absatz-Standardschriftart11">
    <w:name w:val="WW-Absatz-Standardschriftart11"/>
    <w:rsid w:val="004171FC"/>
  </w:style>
  <w:style w:type="character" w:customStyle="1" w:styleId="WW-Absatz-Standardschriftart111">
    <w:name w:val="WW-Absatz-Standardschriftart111"/>
    <w:rsid w:val="004171FC"/>
  </w:style>
  <w:style w:type="character" w:customStyle="1" w:styleId="WW-Absatz-Standardschriftart1111">
    <w:name w:val="WW-Absatz-Standardschriftart1111"/>
    <w:rsid w:val="004171FC"/>
  </w:style>
  <w:style w:type="character" w:customStyle="1" w:styleId="WW-Absatz-Standardschriftart11111">
    <w:name w:val="WW-Absatz-Standardschriftart11111"/>
    <w:rsid w:val="004171FC"/>
  </w:style>
  <w:style w:type="character" w:customStyle="1" w:styleId="WW-Absatz-Standardschriftart111111">
    <w:name w:val="WW-Absatz-Standardschriftart111111"/>
    <w:rsid w:val="004171FC"/>
  </w:style>
  <w:style w:type="character" w:customStyle="1" w:styleId="WW-Absatz-Standardschriftart1111111">
    <w:name w:val="WW-Absatz-Standardschriftart1111111"/>
    <w:rsid w:val="004171FC"/>
  </w:style>
  <w:style w:type="character" w:customStyle="1" w:styleId="WW-Absatz-Standardschriftart11111111">
    <w:name w:val="WW-Absatz-Standardschriftart11111111"/>
    <w:rsid w:val="004171FC"/>
  </w:style>
  <w:style w:type="character" w:customStyle="1" w:styleId="WW-Absatz-Standardschriftart111111111">
    <w:name w:val="WW-Absatz-Standardschriftart111111111"/>
    <w:rsid w:val="004171FC"/>
  </w:style>
  <w:style w:type="character" w:customStyle="1" w:styleId="WW-Absatz-Standardschriftart1111111111">
    <w:name w:val="WW-Absatz-Standardschriftart1111111111"/>
    <w:rsid w:val="004171FC"/>
  </w:style>
  <w:style w:type="character" w:customStyle="1" w:styleId="WW-Absatz-Standardschriftart11111111111">
    <w:name w:val="WW-Absatz-Standardschriftart11111111111"/>
    <w:rsid w:val="004171FC"/>
  </w:style>
  <w:style w:type="character" w:customStyle="1" w:styleId="WW-Absatz-Standardschriftart111111111111">
    <w:name w:val="WW-Absatz-Standardschriftart111111111111"/>
    <w:rsid w:val="004171FC"/>
  </w:style>
  <w:style w:type="character" w:customStyle="1" w:styleId="WW-Absatz-Standardschriftart1111111111111">
    <w:name w:val="WW-Absatz-Standardschriftart1111111111111"/>
    <w:rsid w:val="004171FC"/>
  </w:style>
  <w:style w:type="character" w:customStyle="1" w:styleId="WW-Absatz-Standardschriftart11111111111111">
    <w:name w:val="WW-Absatz-Standardschriftart11111111111111"/>
    <w:rsid w:val="004171FC"/>
  </w:style>
  <w:style w:type="character" w:customStyle="1" w:styleId="WW-Absatz-Standardschriftart111111111111111">
    <w:name w:val="WW-Absatz-Standardschriftart111111111111111"/>
    <w:rsid w:val="004171FC"/>
  </w:style>
  <w:style w:type="character" w:customStyle="1" w:styleId="WW-Absatz-Standardschriftart1111111111111111">
    <w:name w:val="WW-Absatz-Standardschriftart1111111111111111"/>
    <w:rsid w:val="004171FC"/>
  </w:style>
  <w:style w:type="character" w:customStyle="1" w:styleId="WW-Absatz-Standardschriftart11111111111111111">
    <w:name w:val="WW-Absatz-Standardschriftart11111111111111111"/>
    <w:rsid w:val="004171FC"/>
  </w:style>
  <w:style w:type="character" w:customStyle="1" w:styleId="WW-Absatz-Standardschriftart111111111111111111">
    <w:name w:val="WW-Absatz-Standardschriftart111111111111111111"/>
    <w:rsid w:val="004171FC"/>
  </w:style>
  <w:style w:type="character" w:customStyle="1" w:styleId="WW-Absatz-Standardschriftart1111111111111111111">
    <w:name w:val="WW-Absatz-Standardschriftart1111111111111111111"/>
    <w:rsid w:val="004171FC"/>
  </w:style>
  <w:style w:type="character" w:customStyle="1" w:styleId="WW-Absatz-Standardschriftart11111111111111111111">
    <w:name w:val="WW-Absatz-Standardschriftart11111111111111111111"/>
    <w:rsid w:val="004171FC"/>
  </w:style>
  <w:style w:type="character" w:customStyle="1" w:styleId="WW-Absatz-Standardschriftart111111111111111111111">
    <w:name w:val="WW-Absatz-Standardschriftart111111111111111111111"/>
    <w:rsid w:val="004171FC"/>
  </w:style>
  <w:style w:type="character" w:customStyle="1" w:styleId="WW-Absatz-Standardschriftart1111111111111111111111">
    <w:name w:val="WW-Absatz-Standardschriftart1111111111111111111111"/>
    <w:rsid w:val="004171FC"/>
  </w:style>
  <w:style w:type="character" w:customStyle="1" w:styleId="WW-Absatz-Standardschriftart11111111111111111111111">
    <w:name w:val="WW-Absatz-Standardschriftart11111111111111111111111"/>
    <w:rsid w:val="004171FC"/>
  </w:style>
  <w:style w:type="character" w:customStyle="1" w:styleId="4">
    <w:name w:val="Основной шрифт абзаца4"/>
    <w:rsid w:val="004171FC"/>
  </w:style>
  <w:style w:type="character" w:customStyle="1" w:styleId="WW-Absatz-Standardschriftart111111111111111111111111">
    <w:name w:val="WW-Absatz-Standardschriftart111111111111111111111111"/>
    <w:rsid w:val="004171FC"/>
  </w:style>
  <w:style w:type="character" w:customStyle="1" w:styleId="WW-Absatz-Standardschriftart1111111111111111111111111">
    <w:name w:val="WW-Absatz-Standardschriftart1111111111111111111111111"/>
    <w:rsid w:val="004171FC"/>
  </w:style>
  <w:style w:type="character" w:customStyle="1" w:styleId="WW-Absatz-Standardschriftart11111111111111111111111111">
    <w:name w:val="WW-Absatz-Standardschriftart11111111111111111111111111"/>
    <w:rsid w:val="004171FC"/>
  </w:style>
  <w:style w:type="character" w:customStyle="1" w:styleId="WW-Absatz-Standardschriftart111111111111111111111111111">
    <w:name w:val="WW-Absatz-Standardschriftart111111111111111111111111111"/>
    <w:rsid w:val="004171FC"/>
  </w:style>
  <w:style w:type="character" w:customStyle="1" w:styleId="WW-Absatz-Standardschriftart1111111111111111111111111111">
    <w:name w:val="WW-Absatz-Standardschriftart1111111111111111111111111111"/>
    <w:rsid w:val="004171FC"/>
  </w:style>
  <w:style w:type="character" w:customStyle="1" w:styleId="WW-Absatz-Standardschriftart11111111111111111111111111111">
    <w:name w:val="WW-Absatz-Standardschriftart11111111111111111111111111111"/>
    <w:rsid w:val="004171FC"/>
  </w:style>
  <w:style w:type="character" w:customStyle="1" w:styleId="WW-Absatz-Standardschriftart111111111111111111111111111111">
    <w:name w:val="WW-Absatz-Standardschriftart111111111111111111111111111111"/>
    <w:rsid w:val="004171FC"/>
  </w:style>
  <w:style w:type="character" w:customStyle="1" w:styleId="WW-Absatz-Standardschriftart1111111111111111111111111111111">
    <w:name w:val="WW-Absatz-Standardschriftart1111111111111111111111111111111"/>
    <w:rsid w:val="004171FC"/>
  </w:style>
  <w:style w:type="character" w:customStyle="1" w:styleId="WW-Absatz-Standardschriftart11111111111111111111111111111111">
    <w:name w:val="WW-Absatz-Standardschriftart11111111111111111111111111111111"/>
    <w:rsid w:val="004171FC"/>
  </w:style>
  <w:style w:type="character" w:customStyle="1" w:styleId="WW-Absatz-Standardschriftart111111111111111111111111111111111">
    <w:name w:val="WW-Absatz-Standardschriftart111111111111111111111111111111111"/>
    <w:rsid w:val="004171FC"/>
  </w:style>
  <w:style w:type="character" w:customStyle="1" w:styleId="WW-Absatz-Standardschriftart1111111111111111111111111111111111">
    <w:name w:val="WW-Absatz-Standardschriftart1111111111111111111111111111111111"/>
    <w:rsid w:val="004171FC"/>
  </w:style>
  <w:style w:type="character" w:customStyle="1" w:styleId="WW-Absatz-Standardschriftart11111111111111111111111111111111111">
    <w:name w:val="WW-Absatz-Standardschriftart11111111111111111111111111111111111"/>
    <w:rsid w:val="004171FC"/>
  </w:style>
  <w:style w:type="character" w:customStyle="1" w:styleId="WW-Absatz-Standardschriftart111111111111111111111111111111111111">
    <w:name w:val="WW-Absatz-Standardschriftart111111111111111111111111111111111111"/>
    <w:rsid w:val="004171FC"/>
  </w:style>
  <w:style w:type="character" w:customStyle="1" w:styleId="WW-Absatz-Standardschriftart1111111111111111111111111111111111111">
    <w:name w:val="WW-Absatz-Standardschriftart1111111111111111111111111111111111111"/>
    <w:rsid w:val="004171FC"/>
  </w:style>
  <w:style w:type="character" w:customStyle="1" w:styleId="WW-Absatz-Standardschriftart11111111111111111111111111111111111111">
    <w:name w:val="WW-Absatz-Standardschriftart11111111111111111111111111111111111111"/>
    <w:rsid w:val="004171FC"/>
  </w:style>
  <w:style w:type="character" w:customStyle="1" w:styleId="WW-Absatz-Standardschriftart111111111111111111111111111111111111111">
    <w:name w:val="WW-Absatz-Standardschriftart111111111111111111111111111111111111111"/>
    <w:rsid w:val="004171FC"/>
  </w:style>
  <w:style w:type="character" w:customStyle="1" w:styleId="3">
    <w:name w:val="Основной шрифт абзаца3"/>
    <w:rsid w:val="004171FC"/>
  </w:style>
  <w:style w:type="character" w:customStyle="1" w:styleId="WW-Absatz-Standardschriftart1111111111111111111111111111111111111111">
    <w:name w:val="WW-Absatz-Standardschriftart1111111111111111111111111111111111111111"/>
    <w:rsid w:val="004171FC"/>
  </w:style>
  <w:style w:type="character" w:customStyle="1" w:styleId="WW-Absatz-Standardschriftart11111111111111111111111111111111111111111">
    <w:name w:val="WW-Absatz-Standardschriftart11111111111111111111111111111111111111111"/>
    <w:rsid w:val="004171FC"/>
  </w:style>
  <w:style w:type="character" w:customStyle="1" w:styleId="20">
    <w:name w:val="Основной шрифт абзаца2"/>
    <w:rsid w:val="004171FC"/>
  </w:style>
  <w:style w:type="character" w:customStyle="1" w:styleId="WW-Absatz-Standardschriftart111111111111111111111111111111111111111111">
    <w:name w:val="WW-Absatz-Standardschriftart111111111111111111111111111111111111111111"/>
    <w:rsid w:val="004171FC"/>
  </w:style>
  <w:style w:type="character" w:customStyle="1" w:styleId="WW-Absatz-Standardschriftart1111111111111111111111111111111111111111111">
    <w:name w:val="WW-Absatz-Standardschriftart1111111111111111111111111111111111111111111"/>
    <w:rsid w:val="004171FC"/>
  </w:style>
  <w:style w:type="character" w:customStyle="1" w:styleId="WW-Absatz-Standardschriftart11111111111111111111111111111111111111111111">
    <w:name w:val="WW-Absatz-Standardschriftart11111111111111111111111111111111111111111111"/>
    <w:rsid w:val="004171FC"/>
  </w:style>
  <w:style w:type="character" w:customStyle="1" w:styleId="10">
    <w:name w:val="Основной шрифт абзаца1"/>
    <w:rsid w:val="004171FC"/>
  </w:style>
  <w:style w:type="character" w:styleId="a3">
    <w:name w:val="page number"/>
    <w:basedOn w:val="10"/>
    <w:rsid w:val="004171FC"/>
  </w:style>
  <w:style w:type="character" w:customStyle="1" w:styleId="11">
    <w:name w:val="Знак Знак1"/>
    <w:rsid w:val="004171F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4171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4171FC"/>
  </w:style>
  <w:style w:type="character" w:customStyle="1" w:styleId="a6">
    <w:name w:val="Верхний колонтитул Знак"/>
    <w:uiPriority w:val="99"/>
    <w:rsid w:val="004171FC"/>
    <w:rPr>
      <w:sz w:val="24"/>
      <w:szCs w:val="24"/>
    </w:rPr>
  </w:style>
  <w:style w:type="paragraph" w:customStyle="1" w:styleId="a7">
    <w:name w:val="Заголовок"/>
    <w:basedOn w:val="a"/>
    <w:next w:val="a8"/>
    <w:rsid w:val="004171F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4171FC"/>
    <w:pPr>
      <w:spacing w:after="120"/>
    </w:pPr>
  </w:style>
  <w:style w:type="paragraph" w:styleId="a9">
    <w:name w:val="List"/>
    <w:basedOn w:val="a8"/>
    <w:rsid w:val="004171FC"/>
    <w:rPr>
      <w:rFonts w:ascii="Arial" w:hAnsi="Arial" w:cs="Tahoma"/>
    </w:rPr>
  </w:style>
  <w:style w:type="paragraph" w:customStyle="1" w:styleId="40">
    <w:name w:val="Название4"/>
    <w:basedOn w:val="a"/>
    <w:rsid w:val="004171F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4171FC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4171F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4171FC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4171F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4171FC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4171F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171FC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4171FC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4171FC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4171FC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4171FC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4171F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4171FC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4171FC"/>
    <w:pPr>
      <w:suppressLineNumbers/>
    </w:pPr>
  </w:style>
  <w:style w:type="paragraph" w:customStyle="1" w:styleId="ae">
    <w:name w:val="Заголовок таблицы"/>
    <w:basedOn w:val="ad"/>
    <w:rsid w:val="004171FC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uiPriority w:val="1"/>
    <w:qFormat/>
    <w:rsid w:val="006829BE"/>
    <w:pPr>
      <w:suppressAutoHyphens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E99B5-9E02-4129-BBC6-F8767F16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5</cp:revision>
  <cp:lastPrinted>2021-01-12T14:20:00Z</cp:lastPrinted>
  <dcterms:created xsi:type="dcterms:W3CDTF">2021-01-14T12:14:00Z</dcterms:created>
  <dcterms:modified xsi:type="dcterms:W3CDTF">2021-01-14T12:24:00Z</dcterms:modified>
</cp:coreProperties>
</file>