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60E01" w:rsidRDefault="00A60E01">
      <w:pPr>
        <w:spacing w:before="360" w:after="360" w:line="10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A60E01" w:rsidRPr="00040071" w:rsidRDefault="00DA1DBC">
      <w:pPr>
        <w:spacing w:after="482" w:line="100" w:lineRule="atLeast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26.06.2020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A60E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</w:t>
      </w:r>
      <w:r w:rsidR="00A60E01">
        <w:rPr>
          <w:sz w:val="28"/>
          <w:szCs w:val="28"/>
        </w:rPr>
        <w:t>№</w:t>
      </w:r>
      <w:r>
        <w:rPr>
          <w:sz w:val="28"/>
          <w:szCs w:val="28"/>
        </w:rPr>
        <w:t xml:space="preserve"> 810</w:t>
      </w:r>
    </w:p>
    <w:p w:rsidR="00A60E01" w:rsidRDefault="00A60E01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60E01" w:rsidRDefault="00A60E01">
      <w:pPr>
        <w:spacing w:line="240" w:lineRule="auto"/>
        <w:jc w:val="center"/>
        <w:rPr>
          <w:sz w:val="28"/>
          <w:szCs w:val="28"/>
        </w:rPr>
      </w:pPr>
    </w:p>
    <w:p w:rsidR="00A60E01" w:rsidRPr="007959AC" w:rsidRDefault="00A60E01" w:rsidP="007959AC">
      <w:pPr>
        <w:spacing w:line="2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C922A7">
        <w:rPr>
          <w:b/>
          <w:bCs/>
          <w:sz w:val="28"/>
          <w:szCs w:val="28"/>
        </w:rPr>
        <w:t xml:space="preserve"> внесении  изменений  и </w:t>
      </w:r>
      <w:r w:rsidR="00654757">
        <w:rPr>
          <w:b/>
          <w:bCs/>
          <w:sz w:val="28"/>
          <w:szCs w:val="28"/>
        </w:rPr>
        <w:t xml:space="preserve"> утверждении </w:t>
      </w:r>
      <w:r w:rsidR="00112BA8">
        <w:rPr>
          <w:b/>
          <w:bCs/>
          <w:sz w:val="28"/>
          <w:szCs w:val="28"/>
        </w:rPr>
        <w:t>план</w:t>
      </w:r>
      <w:r w:rsidR="00654757">
        <w:rPr>
          <w:b/>
          <w:bCs/>
          <w:sz w:val="28"/>
          <w:szCs w:val="28"/>
        </w:rPr>
        <w:t>а</w:t>
      </w:r>
      <w:r w:rsidR="00895657">
        <w:rPr>
          <w:b/>
          <w:bCs/>
          <w:sz w:val="28"/>
          <w:szCs w:val="28"/>
        </w:rPr>
        <w:t xml:space="preserve"> реализации </w:t>
      </w:r>
      <w:r>
        <w:rPr>
          <w:b/>
          <w:bCs/>
          <w:sz w:val="28"/>
          <w:szCs w:val="28"/>
        </w:rPr>
        <w:t>муниципальн</w:t>
      </w:r>
      <w:r w:rsidR="00895657">
        <w:rPr>
          <w:b/>
          <w:bCs/>
          <w:sz w:val="28"/>
          <w:szCs w:val="28"/>
        </w:rPr>
        <w:t xml:space="preserve">ой программы  муниципального образования городского округа 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</w:t>
      </w:r>
      <w:r w:rsidR="00AE3BF3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>-20</w:t>
      </w:r>
      <w:r w:rsidR="006A50E4">
        <w:rPr>
          <w:rFonts w:eastAsia="NSimSun"/>
          <w:b/>
          <w:bCs/>
          <w:sz w:val="28"/>
          <w:szCs w:val="28"/>
        </w:rPr>
        <w:t>2</w:t>
      </w:r>
      <w:r w:rsidR="00AE3BF3">
        <w:rPr>
          <w:rFonts w:eastAsia="NSimSun"/>
          <w:b/>
          <w:bCs/>
          <w:sz w:val="28"/>
          <w:szCs w:val="28"/>
        </w:rPr>
        <w:t>5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  <w:r w:rsidR="00AE3BF3">
        <w:rPr>
          <w:b/>
          <w:bCs/>
          <w:sz w:val="28"/>
          <w:szCs w:val="28"/>
        </w:rPr>
        <w:t xml:space="preserve"> на 2020 год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AE3BF3" w:rsidRDefault="00AE3BF3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AB3725" w:rsidRPr="00EE46FB">
        <w:rPr>
          <w:sz w:val="28"/>
          <w:szCs w:val="28"/>
        </w:rPr>
        <w:t>р</w:t>
      </w:r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ешением Вятскополянской городской Думы от 27.03.2020 №48/461 </w:t>
      </w:r>
      <w:r w:rsidR="00AB3725">
        <w:rPr>
          <w:color w:val="030000"/>
          <w:sz w:val="28"/>
          <w:szCs w:val="28"/>
          <w:shd w:val="clear" w:color="auto" w:fill="FFFFFF"/>
        </w:rPr>
        <w:t>«</w:t>
      </w:r>
      <w:r w:rsidR="00AB3725" w:rsidRPr="00EE46FB">
        <w:rPr>
          <w:color w:val="030000"/>
          <w:sz w:val="28"/>
          <w:szCs w:val="28"/>
          <w:shd w:val="clear" w:color="auto" w:fill="FFFFFF"/>
        </w:rPr>
        <w:t>О внесении изменений в решение Вятскополянской городской Думы от 17.12.2019 № 44/423 «О бюджете муниципального образования городского округа город Вятские Поляны Кировской области на 2020 год и на плановый</w:t>
      </w:r>
      <w:r w:rsidR="00AB3725" w:rsidRPr="00EE46FB">
        <w:rPr>
          <w:sz w:val="28"/>
          <w:szCs w:val="28"/>
        </w:rPr>
        <w:t xml:space="preserve"> период 2021 и 2022 годов</w:t>
      </w:r>
      <w:r w:rsidR="00AB3725">
        <w:t xml:space="preserve">»  </w:t>
      </w:r>
      <w:r w:rsidR="00536695">
        <w:rPr>
          <w:sz w:val="28"/>
          <w:szCs w:val="28"/>
        </w:rPr>
        <w:t xml:space="preserve">администрация города </w:t>
      </w:r>
      <w:r>
        <w:rPr>
          <w:sz w:val="28"/>
          <w:szCs w:val="28"/>
        </w:rPr>
        <w:t xml:space="preserve"> Вятские Поляны Кировской области» ПОСТАНОВЛЯЕТ:</w:t>
      </w:r>
    </w:p>
    <w:p w:rsidR="00C922A7" w:rsidRPr="00C922A7" w:rsidRDefault="00C922A7" w:rsidP="00C922A7">
      <w:pPr>
        <w:numPr>
          <w:ilvl w:val="2"/>
          <w:numId w:val="2"/>
        </w:numPr>
        <w:tabs>
          <w:tab w:val="clear" w:pos="1440"/>
          <w:tab w:val="num" w:pos="1560"/>
        </w:tabs>
        <w:autoSpaceDE w:val="0"/>
        <w:ind w:left="0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</w:t>
      </w:r>
      <w:r w:rsidR="0082763D">
        <w:rPr>
          <w:sz w:val="28"/>
          <w:szCs w:val="28"/>
        </w:rPr>
        <w:t>в</w:t>
      </w:r>
      <w:r w:rsidR="00E63F21" w:rsidRPr="00006A0E">
        <w:rPr>
          <w:bCs/>
          <w:sz w:val="28"/>
          <w:szCs w:val="28"/>
        </w:rPr>
        <w:t xml:space="preserve">план </w:t>
      </w:r>
      <w:r w:rsidR="00AE3BF3">
        <w:rPr>
          <w:bCs/>
          <w:sz w:val="28"/>
          <w:szCs w:val="28"/>
        </w:rPr>
        <w:t>реализации</w:t>
      </w:r>
      <w:r w:rsidR="00E63F21" w:rsidRPr="00006A0E">
        <w:rPr>
          <w:bCs/>
          <w:sz w:val="28"/>
          <w:szCs w:val="28"/>
        </w:rPr>
        <w:t xml:space="preserve"> муниципальной программы  муниципального образования городского округа город Вятские Поляны Кировской области  «Развитие транспортной системы» на 20</w:t>
      </w:r>
      <w:r w:rsidR="00AE3BF3">
        <w:rPr>
          <w:bCs/>
          <w:sz w:val="28"/>
          <w:szCs w:val="28"/>
        </w:rPr>
        <w:t>20</w:t>
      </w:r>
      <w:r w:rsidR="00E63F21" w:rsidRPr="00006A0E">
        <w:rPr>
          <w:bCs/>
          <w:sz w:val="28"/>
          <w:szCs w:val="28"/>
        </w:rPr>
        <w:t>-202</w:t>
      </w:r>
      <w:r w:rsidR="00AE3BF3">
        <w:rPr>
          <w:bCs/>
          <w:sz w:val="28"/>
          <w:szCs w:val="28"/>
        </w:rPr>
        <w:t>5</w:t>
      </w:r>
      <w:r w:rsidR="00E63F21" w:rsidRPr="00006A0E">
        <w:rPr>
          <w:bCs/>
          <w:sz w:val="28"/>
          <w:szCs w:val="28"/>
        </w:rPr>
        <w:t xml:space="preserve"> годы»</w:t>
      </w:r>
      <w:r w:rsidR="00AE3BF3">
        <w:rPr>
          <w:bCs/>
          <w:sz w:val="28"/>
          <w:szCs w:val="28"/>
        </w:rPr>
        <w:t xml:space="preserve"> на 2020 год</w:t>
      </w:r>
      <w:r>
        <w:rPr>
          <w:bCs/>
          <w:sz w:val="28"/>
          <w:szCs w:val="28"/>
        </w:rPr>
        <w:t xml:space="preserve">, </w:t>
      </w:r>
      <w:r w:rsidRPr="00006A0E">
        <w:rPr>
          <w:bCs/>
          <w:sz w:val="28"/>
          <w:szCs w:val="28"/>
        </w:rPr>
        <w:t xml:space="preserve">утвержденный  постановлением  администрации  города Вятские Поляны  от </w:t>
      </w:r>
      <w:r w:rsidRPr="00C922A7">
        <w:rPr>
          <w:sz w:val="28"/>
          <w:szCs w:val="28"/>
        </w:rPr>
        <w:t>30.12.2019</w:t>
      </w:r>
      <w:r>
        <w:rPr>
          <w:sz w:val="28"/>
          <w:szCs w:val="28"/>
        </w:rPr>
        <w:t xml:space="preserve"> № </w:t>
      </w:r>
      <w:r w:rsidRPr="00C922A7">
        <w:rPr>
          <w:sz w:val="28"/>
          <w:szCs w:val="28"/>
        </w:rPr>
        <w:t>1891</w:t>
      </w:r>
      <w:r w:rsidR="006D03FC">
        <w:rPr>
          <w:sz w:val="28"/>
          <w:szCs w:val="28"/>
        </w:rPr>
        <w:t xml:space="preserve"> (</w:t>
      </w:r>
      <w:r w:rsidR="00AB3725">
        <w:rPr>
          <w:sz w:val="28"/>
          <w:szCs w:val="28"/>
        </w:rPr>
        <w:t>в редакции постановлени</w:t>
      </w:r>
      <w:r w:rsidR="001D330E">
        <w:rPr>
          <w:sz w:val="28"/>
          <w:szCs w:val="28"/>
        </w:rPr>
        <w:t>я</w:t>
      </w:r>
      <w:r w:rsidR="005B608C">
        <w:rPr>
          <w:sz w:val="28"/>
          <w:szCs w:val="28"/>
        </w:rPr>
        <w:t xml:space="preserve"> от 13.03.2020 № 390</w:t>
      </w:r>
      <w:r w:rsidR="00CB5199">
        <w:rPr>
          <w:sz w:val="28"/>
          <w:szCs w:val="28"/>
        </w:rPr>
        <w:t xml:space="preserve">, от </w:t>
      </w:r>
      <w:r w:rsidR="00C248C4">
        <w:rPr>
          <w:sz w:val="28"/>
          <w:szCs w:val="28"/>
        </w:rPr>
        <w:t>24.04.2020 № 585</w:t>
      </w:r>
      <w:r w:rsidR="004E4989">
        <w:rPr>
          <w:sz w:val="28"/>
          <w:szCs w:val="28"/>
        </w:rPr>
        <w:t>, от 15.05.2020 № 668</w:t>
      </w:r>
      <w:r w:rsidR="005B608C">
        <w:rPr>
          <w:sz w:val="28"/>
          <w:szCs w:val="28"/>
        </w:rPr>
        <w:t>)</w:t>
      </w:r>
      <w:r w:rsidR="0082763D">
        <w:rPr>
          <w:sz w:val="28"/>
          <w:szCs w:val="28"/>
        </w:rPr>
        <w:t>, утвердив его в новой редакции согласно приложению</w:t>
      </w:r>
      <w:r w:rsidR="008165ED">
        <w:rPr>
          <w:sz w:val="28"/>
          <w:szCs w:val="28"/>
        </w:rPr>
        <w:t>.</w:t>
      </w:r>
      <w:r w:rsidRPr="00C922A7">
        <w:rPr>
          <w:sz w:val="28"/>
          <w:szCs w:val="28"/>
        </w:rPr>
        <w:tab/>
      </w:r>
    </w:p>
    <w:p w:rsidR="00006A0E" w:rsidRDefault="00006A0E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</w:p>
    <w:p w:rsidR="006D49AF" w:rsidRDefault="006D49AF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</w:p>
    <w:p w:rsidR="006D49AF" w:rsidRDefault="006D49AF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</w:p>
    <w:p w:rsidR="001D330E" w:rsidRDefault="001D330E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</w:p>
    <w:p w:rsidR="006D49AF" w:rsidRDefault="006D49AF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</w:p>
    <w:p w:rsidR="006D49AF" w:rsidRDefault="0082763D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393D4D">
        <w:rPr>
          <w:sz w:val="28"/>
          <w:szCs w:val="28"/>
        </w:rPr>
        <w:t>.</w:t>
      </w:r>
      <w:r w:rsidR="00A60E01" w:rsidRPr="005D79E5">
        <w:rPr>
          <w:sz w:val="28"/>
          <w:szCs w:val="28"/>
        </w:rPr>
        <w:t>Разместить 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6D49AF" w:rsidRDefault="006D49AF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</w:p>
    <w:p w:rsidR="008165ED" w:rsidRDefault="007D6D32" w:rsidP="008165ED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B019D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040071">
        <w:rPr>
          <w:sz w:val="28"/>
          <w:szCs w:val="28"/>
        </w:rPr>
        <w:t xml:space="preserve"> города</w:t>
      </w:r>
      <w:r w:rsidR="00B019DE">
        <w:rPr>
          <w:sz w:val="28"/>
          <w:szCs w:val="28"/>
        </w:rPr>
        <w:t xml:space="preserve"> Вятские Поляны                   </w:t>
      </w:r>
      <w:r>
        <w:rPr>
          <w:sz w:val="28"/>
          <w:szCs w:val="28"/>
        </w:rPr>
        <w:t>А.П. Солодянкин</w:t>
      </w:r>
    </w:p>
    <w:p w:rsidR="006D49AF" w:rsidRPr="006D49AF" w:rsidRDefault="006D49AF" w:rsidP="008165ED">
      <w:pPr>
        <w:spacing w:line="240" w:lineRule="auto"/>
        <w:jc w:val="both"/>
        <w:rPr>
          <w:sz w:val="36"/>
          <w:szCs w:val="36"/>
        </w:rPr>
      </w:pPr>
    </w:p>
    <w:p w:rsidR="008165ED" w:rsidRPr="006D49AF" w:rsidRDefault="006D49AF" w:rsidP="008165ED">
      <w:pPr>
        <w:spacing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__________________________________________________________             </w:t>
      </w:r>
    </w:p>
    <w:p w:rsidR="00040071" w:rsidRDefault="00040071" w:rsidP="004C6498">
      <w:pPr>
        <w:tabs>
          <w:tab w:val="left" w:pos="7088"/>
          <w:tab w:val="left" w:pos="7230"/>
        </w:tabs>
        <w:spacing w:line="240" w:lineRule="auto"/>
        <w:jc w:val="both"/>
        <w:rPr>
          <w:sz w:val="28"/>
          <w:szCs w:val="28"/>
        </w:rPr>
      </w:pPr>
    </w:p>
    <w:p w:rsidR="00040071" w:rsidRDefault="00040071" w:rsidP="004C6498">
      <w:pPr>
        <w:tabs>
          <w:tab w:val="left" w:pos="7088"/>
          <w:tab w:val="left" w:pos="7230"/>
        </w:tabs>
        <w:spacing w:line="240" w:lineRule="auto"/>
        <w:jc w:val="both"/>
        <w:rPr>
          <w:sz w:val="36"/>
          <w:szCs w:val="36"/>
        </w:rPr>
      </w:pPr>
    </w:p>
    <w:p w:rsidR="00C922A7" w:rsidRDefault="00C922A7" w:rsidP="00C922A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C922A7" w:rsidRPr="00E93E17" w:rsidRDefault="00C922A7" w:rsidP="00C922A7">
      <w:pPr>
        <w:spacing w:line="240" w:lineRule="auto"/>
        <w:jc w:val="both"/>
        <w:rPr>
          <w:sz w:val="48"/>
          <w:szCs w:val="48"/>
        </w:rPr>
      </w:pPr>
    </w:p>
    <w:p w:rsidR="00C922A7" w:rsidRDefault="00C922A7" w:rsidP="00C922A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директора муниципального </w:t>
      </w:r>
    </w:p>
    <w:p w:rsidR="00C922A7" w:rsidRDefault="00C922A7" w:rsidP="00C922A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казенного учреждения «Организация </w:t>
      </w:r>
    </w:p>
    <w:p w:rsidR="00C922A7" w:rsidRDefault="00C922A7" w:rsidP="00C922A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C922A7" w:rsidRDefault="00C922A7" w:rsidP="00C922A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Л.Ф. Медведева</w:t>
      </w:r>
    </w:p>
    <w:p w:rsidR="00C922A7" w:rsidRDefault="00C922A7" w:rsidP="00C922A7">
      <w:pPr>
        <w:autoSpaceDE w:val="0"/>
        <w:spacing w:line="480" w:lineRule="auto"/>
        <w:jc w:val="center"/>
        <w:rPr>
          <w:sz w:val="28"/>
          <w:szCs w:val="28"/>
        </w:rPr>
      </w:pPr>
    </w:p>
    <w:p w:rsidR="00C922A7" w:rsidRDefault="00C922A7" w:rsidP="00C922A7">
      <w:pPr>
        <w:autoSpaceDE w:val="0"/>
        <w:spacing w:line="480" w:lineRule="auto"/>
        <w:jc w:val="center"/>
        <w:rPr>
          <w:sz w:val="28"/>
          <w:szCs w:val="28"/>
        </w:rPr>
      </w:pPr>
    </w:p>
    <w:p w:rsidR="00B019DE" w:rsidRPr="00E93E17" w:rsidRDefault="00B019DE" w:rsidP="00C922A7">
      <w:pPr>
        <w:spacing w:line="240" w:lineRule="auto"/>
        <w:jc w:val="both"/>
        <w:rPr>
          <w:sz w:val="48"/>
          <w:szCs w:val="48"/>
        </w:rPr>
      </w:pPr>
    </w:p>
    <w:sectPr w:rsidR="00B019DE" w:rsidRPr="00E93E17" w:rsidSect="006D49AF">
      <w:headerReference w:type="default" r:id="rId9"/>
      <w:headerReference w:type="first" r:id="rId10"/>
      <w:pgSz w:w="11905" w:h="16837"/>
      <w:pgMar w:top="568" w:right="850" w:bottom="284" w:left="1701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2447" w:rsidRDefault="00C52447" w:rsidP="00410FE2">
      <w:pPr>
        <w:spacing w:line="240" w:lineRule="auto"/>
      </w:pPr>
      <w:r>
        <w:separator/>
      </w:r>
    </w:p>
  </w:endnote>
  <w:endnote w:type="continuationSeparator" w:id="1">
    <w:p w:rsidR="00C52447" w:rsidRDefault="00C52447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2447" w:rsidRDefault="00C52447" w:rsidP="00410FE2">
      <w:pPr>
        <w:spacing w:line="240" w:lineRule="auto"/>
      </w:pPr>
      <w:r>
        <w:separator/>
      </w:r>
    </w:p>
  </w:footnote>
  <w:footnote w:type="continuationSeparator" w:id="1">
    <w:p w:rsidR="00C52447" w:rsidRDefault="00C52447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4D2" w:rsidRDefault="009124D2" w:rsidP="009124D2">
    <w:pPr>
      <w:pStyle w:val="aa"/>
      <w:jc w:val="center"/>
    </w:pPr>
  </w:p>
  <w:p w:rsidR="009124D2" w:rsidRDefault="009124D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E17" w:rsidRDefault="00E93E17">
    <w:pPr>
      <w:pStyle w:val="aa"/>
      <w:jc w:val="center"/>
    </w:pPr>
  </w:p>
  <w:p w:rsidR="00E93E17" w:rsidRDefault="00E93E1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E226E"/>
    <w:rsid w:val="000043BD"/>
    <w:rsid w:val="00004C21"/>
    <w:rsid w:val="00006A0E"/>
    <w:rsid w:val="00013BD9"/>
    <w:rsid w:val="00015BD7"/>
    <w:rsid w:val="000242AC"/>
    <w:rsid w:val="000254EC"/>
    <w:rsid w:val="00030F16"/>
    <w:rsid w:val="00040071"/>
    <w:rsid w:val="00057A0C"/>
    <w:rsid w:val="00061809"/>
    <w:rsid w:val="00072460"/>
    <w:rsid w:val="00075E5E"/>
    <w:rsid w:val="00083D39"/>
    <w:rsid w:val="00095222"/>
    <w:rsid w:val="000A303F"/>
    <w:rsid w:val="000A47CF"/>
    <w:rsid w:val="000A5B27"/>
    <w:rsid w:val="000B151C"/>
    <w:rsid w:val="000B5A80"/>
    <w:rsid w:val="000C0201"/>
    <w:rsid w:val="000C39E6"/>
    <w:rsid w:val="000E2536"/>
    <w:rsid w:val="000E3A7F"/>
    <w:rsid w:val="000E4F04"/>
    <w:rsid w:val="000F46BB"/>
    <w:rsid w:val="000F5DC0"/>
    <w:rsid w:val="000F6617"/>
    <w:rsid w:val="001063A9"/>
    <w:rsid w:val="0010707A"/>
    <w:rsid w:val="00110989"/>
    <w:rsid w:val="00111226"/>
    <w:rsid w:val="001114D5"/>
    <w:rsid w:val="00112B90"/>
    <w:rsid w:val="00112BA8"/>
    <w:rsid w:val="00114D8A"/>
    <w:rsid w:val="00115B44"/>
    <w:rsid w:val="00116F5C"/>
    <w:rsid w:val="001178F2"/>
    <w:rsid w:val="001255AF"/>
    <w:rsid w:val="00126F57"/>
    <w:rsid w:val="00136DEA"/>
    <w:rsid w:val="00145DEC"/>
    <w:rsid w:val="0016757F"/>
    <w:rsid w:val="001700FB"/>
    <w:rsid w:val="00171B74"/>
    <w:rsid w:val="0017521E"/>
    <w:rsid w:val="00176839"/>
    <w:rsid w:val="00180964"/>
    <w:rsid w:val="00194274"/>
    <w:rsid w:val="001A06B4"/>
    <w:rsid w:val="001A3BB6"/>
    <w:rsid w:val="001A5D0B"/>
    <w:rsid w:val="001B3F06"/>
    <w:rsid w:val="001B4211"/>
    <w:rsid w:val="001B6AF4"/>
    <w:rsid w:val="001D330E"/>
    <w:rsid w:val="001E017D"/>
    <w:rsid w:val="001F1112"/>
    <w:rsid w:val="00204512"/>
    <w:rsid w:val="00205024"/>
    <w:rsid w:val="0020572B"/>
    <w:rsid w:val="002065ED"/>
    <w:rsid w:val="002065F6"/>
    <w:rsid w:val="00210557"/>
    <w:rsid w:val="002235EB"/>
    <w:rsid w:val="00224683"/>
    <w:rsid w:val="00224D7E"/>
    <w:rsid w:val="00230BFE"/>
    <w:rsid w:val="002430B9"/>
    <w:rsid w:val="0025651F"/>
    <w:rsid w:val="00267D05"/>
    <w:rsid w:val="0027132B"/>
    <w:rsid w:val="00271B82"/>
    <w:rsid w:val="0027468C"/>
    <w:rsid w:val="0027750F"/>
    <w:rsid w:val="00286EFF"/>
    <w:rsid w:val="00290836"/>
    <w:rsid w:val="002A7B44"/>
    <w:rsid w:val="002B27A9"/>
    <w:rsid w:val="002B7D11"/>
    <w:rsid w:val="002C48EA"/>
    <w:rsid w:val="002D5A99"/>
    <w:rsid w:val="002E19D9"/>
    <w:rsid w:val="002E1D02"/>
    <w:rsid w:val="002E3BC7"/>
    <w:rsid w:val="002F634E"/>
    <w:rsid w:val="00310616"/>
    <w:rsid w:val="00311905"/>
    <w:rsid w:val="0031214F"/>
    <w:rsid w:val="00313069"/>
    <w:rsid w:val="00321091"/>
    <w:rsid w:val="00327D72"/>
    <w:rsid w:val="0033620B"/>
    <w:rsid w:val="00337C00"/>
    <w:rsid w:val="00343308"/>
    <w:rsid w:val="00345B92"/>
    <w:rsid w:val="0035561F"/>
    <w:rsid w:val="003611C6"/>
    <w:rsid w:val="00370857"/>
    <w:rsid w:val="003814C0"/>
    <w:rsid w:val="003824D0"/>
    <w:rsid w:val="00390867"/>
    <w:rsid w:val="00392A16"/>
    <w:rsid w:val="00393D4D"/>
    <w:rsid w:val="0039513D"/>
    <w:rsid w:val="003A03A9"/>
    <w:rsid w:val="003A46C1"/>
    <w:rsid w:val="003B1AFD"/>
    <w:rsid w:val="003C0FA2"/>
    <w:rsid w:val="003C1368"/>
    <w:rsid w:val="003D546B"/>
    <w:rsid w:val="003D588A"/>
    <w:rsid w:val="003E3D34"/>
    <w:rsid w:val="003E531F"/>
    <w:rsid w:val="003F640A"/>
    <w:rsid w:val="00401EE5"/>
    <w:rsid w:val="00410FE2"/>
    <w:rsid w:val="00422B71"/>
    <w:rsid w:val="004238BF"/>
    <w:rsid w:val="00425205"/>
    <w:rsid w:val="0042524B"/>
    <w:rsid w:val="00431BE3"/>
    <w:rsid w:val="004366C6"/>
    <w:rsid w:val="00436D48"/>
    <w:rsid w:val="00447768"/>
    <w:rsid w:val="004527D5"/>
    <w:rsid w:val="00452E62"/>
    <w:rsid w:val="00455F35"/>
    <w:rsid w:val="0046441E"/>
    <w:rsid w:val="0046461B"/>
    <w:rsid w:val="00466A10"/>
    <w:rsid w:val="004711F1"/>
    <w:rsid w:val="00483151"/>
    <w:rsid w:val="00483282"/>
    <w:rsid w:val="00495E47"/>
    <w:rsid w:val="004C045B"/>
    <w:rsid w:val="004C3962"/>
    <w:rsid w:val="004C5370"/>
    <w:rsid w:val="004C6498"/>
    <w:rsid w:val="004D7955"/>
    <w:rsid w:val="004E4989"/>
    <w:rsid w:val="004F2BB1"/>
    <w:rsid w:val="00506420"/>
    <w:rsid w:val="00511324"/>
    <w:rsid w:val="005178D9"/>
    <w:rsid w:val="00521520"/>
    <w:rsid w:val="00536695"/>
    <w:rsid w:val="0053768D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BB2"/>
    <w:rsid w:val="00594FB8"/>
    <w:rsid w:val="005B1AA1"/>
    <w:rsid w:val="005B608C"/>
    <w:rsid w:val="005B7534"/>
    <w:rsid w:val="005B78BA"/>
    <w:rsid w:val="005D79E5"/>
    <w:rsid w:val="005F5E06"/>
    <w:rsid w:val="005F649E"/>
    <w:rsid w:val="005F710F"/>
    <w:rsid w:val="006015AD"/>
    <w:rsid w:val="006016DF"/>
    <w:rsid w:val="0060709C"/>
    <w:rsid w:val="006110ED"/>
    <w:rsid w:val="006354ED"/>
    <w:rsid w:val="006461C4"/>
    <w:rsid w:val="0064646B"/>
    <w:rsid w:val="00654757"/>
    <w:rsid w:val="00654DA4"/>
    <w:rsid w:val="006568BC"/>
    <w:rsid w:val="00657BE1"/>
    <w:rsid w:val="00657FE9"/>
    <w:rsid w:val="00660ECB"/>
    <w:rsid w:val="00671AEA"/>
    <w:rsid w:val="00676FFB"/>
    <w:rsid w:val="006841F4"/>
    <w:rsid w:val="006878E3"/>
    <w:rsid w:val="00696B2E"/>
    <w:rsid w:val="006A46E4"/>
    <w:rsid w:val="006A4C18"/>
    <w:rsid w:val="006A50E4"/>
    <w:rsid w:val="006A65CA"/>
    <w:rsid w:val="006B23A3"/>
    <w:rsid w:val="006D03FC"/>
    <w:rsid w:val="006D49AF"/>
    <w:rsid w:val="006E0619"/>
    <w:rsid w:val="006E5A97"/>
    <w:rsid w:val="006F7D4F"/>
    <w:rsid w:val="0071095E"/>
    <w:rsid w:val="00721D4A"/>
    <w:rsid w:val="00722A6E"/>
    <w:rsid w:val="007266B7"/>
    <w:rsid w:val="007402C7"/>
    <w:rsid w:val="00743F3D"/>
    <w:rsid w:val="007508F9"/>
    <w:rsid w:val="00752ED5"/>
    <w:rsid w:val="00753338"/>
    <w:rsid w:val="00766388"/>
    <w:rsid w:val="00773760"/>
    <w:rsid w:val="007741DE"/>
    <w:rsid w:val="00777E0D"/>
    <w:rsid w:val="007959AC"/>
    <w:rsid w:val="00795EDE"/>
    <w:rsid w:val="007A0540"/>
    <w:rsid w:val="007A227B"/>
    <w:rsid w:val="007B345C"/>
    <w:rsid w:val="007B54E1"/>
    <w:rsid w:val="007C0D33"/>
    <w:rsid w:val="007D67FB"/>
    <w:rsid w:val="007D6D32"/>
    <w:rsid w:val="007E0E8F"/>
    <w:rsid w:val="007F097E"/>
    <w:rsid w:val="007F0FD4"/>
    <w:rsid w:val="007F12C5"/>
    <w:rsid w:val="008046A1"/>
    <w:rsid w:val="008165ED"/>
    <w:rsid w:val="0082763D"/>
    <w:rsid w:val="00827935"/>
    <w:rsid w:val="008635DC"/>
    <w:rsid w:val="00872942"/>
    <w:rsid w:val="008745B3"/>
    <w:rsid w:val="00874F53"/>
    <w:rsid w:val="008818DE"/>
    <w:rsid w:val="0088443A"/>
    <w:rsid w:val="008869EE"/>
    <w:rsid w:val="00890EE5"/>
    <w:rsid w:val="00894491"/>
    <w:rsid w:val="00895657"/>
    <w:rsid w:val="008B7678"/>
    <w:rsid w:val="008C0C2D"/>
    <w:rsid w:val="008C3254"/>
    <w:rsid w:val="008C78C8"/>
    <w:rsid w:val="008D46F1"/>
    <w:rsid w:val="008D58C5"/>
    <w:rsid w:val="008D7D70"/>
    <w:rsid w:val="008E226E"/>
    <w:rsid w:val="008E57EB"/>
    <w:rsid w:val="008E607A"/>
    <w:rsid w:val="0090383B"/>
    <w:rsid w:val="009078BE"/>
    <w:rsid w:val="009111FB"/>
    <w:rsid w:val="009124D2"/>
    <w:rsid w:val="00915490"/>
    <w:rsid w:val="009165ED"/>
    <w:rsid w:val="00921CA4"/>
    <w:rsid w:val="0093336C"/>
    <w:rsid w:val="00937CB9"/>
    <w:rsid w:val="009411BC"/>
    <w:rsid w:val="00941B04"/>
    <w:rsid w:val="00956214"/>
    <w:rsid w:val="00964186"/>
    <w:rsid w:val="00966806"/>
    <w:rsid w:val="00967B2F"/>
    <w:rsid w:val="009826F8"/>
    <w:rsid w:val="00983119"/>
    <w:rsid w:val="009927B1"/>
    <w:rsid w:val="009A277D"/>
    <w:rsid w:val="009B232D"/>
    <w:rsid w:val="009D6BE0"/>
    <w:rsid w:val="009D6E36"/>
    <w:rsid w:val="009F0B25"/>
    <w:rsid w:val="009F102B"/>
    <w:rsid w:val="00A03155"/>
    <w:rsid w:val="00A1220A"/>
    <w:rsid w:val="00A33285"/>
    <w:rsid w:val="00A36085"/>
    <w:rsid w:val="00A3644A"/>
    <w:rsid w:val="00A36B53"/>
    <w:rsid w:val="00A5005F"/>
    <w:rsid w:val="00A60660"/>
    <w:rsid w:val="00A60E01"/>
    <w:rsid w:val="00A66A1E"/>
    <w:rsid w:val="00A71518"/>
    <w:rsid w:val="00A72C72"/>
    <w:rsid w:val="00A77453"/>
    <w:rsid w:val="00A77A3B"/>
    <w:rsid w:val="00A84AF1"/>
    <w:rsid w:val="00A850E6"/>
    <w:rsid w:val="00A8554D"/>
    <w:rsid w:val="00A9203B"/>
    <w:rsid w:val="00A94BCE"/>
    <w:rsid w:val="00AA027F"/>
    <w:rsid w:val="00AB3725"/>
    <w:rsid w:val="00AB4216"/>
    <w:rsid w:val="00AB523C"/>
    <w:rsid w:val="00AB6F40"/>
    <w:rsid w:val="00AC4CB3"/>
    <w:rsid w:val="00AD5E30"/>
    <w:rsid w:val="00AE374F"/>
    <w:rsid w:val="00AE3BF3"/>
    <w:rsid w:val="00B0060E"/>
    <w:rsid w:val="00B019DE"/>
    <w:rsid w:val="00B12680"/>
    <w:rsid w:val="00B13ED6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80099"/>
    <w:rsid w:val="00B8391E"/>
    <w:rsid w:val="00B83ABC"/>
    <w:rsid w:val="00B9084C"/>
    <w:rsid w:val="00B95E30"/>
    <w:rsid w:val="00B95F84"/>
    <w:rsid w:val="00BA52D4"/>
    <w:rsid w:val="00BA65CB"/>
    <w:rsid w:val="00BA66AB"/>
    <w:rsid w:val="00BB3337"/>
    <w:rsid w:val="00BC00DB"/>
    <w:rsid w:val="00BD3D70"/>
    <w:rsid w:val="00BD7AAB"/>
    <w:rsid w:val="00BE42B4"/>
    <w:rsid w:val="00BE4D85"/>
    <w:rsid w:val="00BF2436"/>
    <w:rsid w:val="00BF43B6"/>
    <w:rsid w:val="00C001F1"/>
    <w:rsid w:val="00C125EC"/>
    <w:rsid w:val="00C15A6B"/>
    <w:rsid w:val="00C17284"/>
    <w:rsid w:val="00C248C4"/>
    <w:rsid w:val="00C25D5D"/>
    <w:rsid w:val="00C2772F"/>
    <w:rsid w:val="00C358F7"/>
    <w:rsid w:val="00C52447"/>
    <w:rsid w:val="00C575B3"/>
    <w:rsid w:val="00C65E04"/>
    <w:rsid w:val="00C715C7"/>
    <w:rsid w:val="00C77EA5"/>
    <w:rsid w:val="00C80253"/>
    <w:rsid w:val="00C922A7"/>
    <w:rsid w:val="00C96C7A"/>
    <w:rsid w:val="00CB5199"/>
    <w:rsid w:val="00CC733A"/>
    <w:rsid w:val="00CD7255"/>
    <w:rsid w:val="00CE0D67"/>
    <w:rsid w:val="00CE521F"/>
    <w:rsid w:val="00CE79BA"/>
    <w:rsid w:val="00CF4A4A"/>
    <w:rsid w:val="00CF5930"/>
    <w:rsid w:val="00D02C4D"/>
    <w:rsid w:val="00D03645"/>
    <w:rsid w:val="00D20110"/>
    <w:rsid w:val="00D27B01"/>
    <w:rsid w:val="00D416B6"/>
    <w:rsid w:val="00D4349D"/>
    <w:rsid w:val="00D44D6B"/>
    <w:rsid w:val="00D5679E"/>
    <w:rsid w:val="00D567A3"/>
    <w:rsid w:val="00D60F49"/>
    <w:rsid w:val="00D643C9"/>
    <w:rsid w:val="00D73220"/>
    <w:rsid w:val="00D74486"/>
    <w:rsid w:val="00D83427"/>
    <w:rsid w:val="00D86597"/>
    <w:rsid w:val="00D93745"/>
    <w:rsid w:val="00DA10A7"/>
    <w:rsid w:val="00DA1DBC"/>
    <w:rsid w:val="00DB35A7"/>
    <w:rsid w:val="00DB6C22"/>
    <w:rsid w:val="00DC512D"/>
    <w:rsid w:val="00DC66C7"/>
    <w:rsid w:val="00DD3474"/>
    <w:rsid w:val="00DD67A2"/>
    <w:rsid w:val="00DD7A65"/>
    <w:rsid w:val="00DE2166"/>
    <w:rsid w:val="00DE5AD5"/>
    <w:rsid w:val="00E114E3"/>
    <w:rsid w:val="00E31296"/>
    <w:rsid w:val="00E35790"/>
    <w:rsid w:val="00E37DBE"/>
    <w:rsid w:val="00E43AA7"/>
    <w:rsid w:val="00E442C8"/>
    <w:rsid w:val="00E54F10"/>
    <w:rsid w:val="00E6297D"/>
    <w:rsid w:val="00E63F21"/>
    <w:rsid w:val="00E700D0"/>
    <w:rsid w:val="00E93E17"/>
    <w:rsid w:val="00E940CF"/>
    <w:rsid w:val="00EA4D0B"/>
    <w:rsid w:val="00EB26E4"/>
    <w:rsid w:val="00EB3DEC"/>
    <w:rsid w:val="00EC7A90"/>
    <w:rsid w:val="00ED0968"/>
    <w:rsid w:val="00EE10B3"/>
    <w:rsid w:val="00EE662F"/>
    <w:rsid w:val="00EF3930"/>
    <w:rsid w:val="00F11E6E"/>
    <w:rsid w:val="00F158F5"/>
    <w:rsid w:val="00F163EC"/>
    <w:rsid w:val="00F175DD"/>
    <w:rsid w:val="00F20D21"/>
    <w:rsid w:val="00F2453D"/>
    <w:rsid w:val="00F26F4A"/>
    <w:rsid w:val="00F27A25"/>
    <w:rsid w:val="00F41BA3"/>
    <w:rsid w:val="00F465CA"/>
    <w:rsid w:val="00F46EEA"/>
    <w:rsid w:val="00F50B81"/>
    <w:rsid w:val="00F62E00"/>
    <w:rsid w:val="00F63125"/>
    <w:rsid w:val="00F64030"/>
    <w:rsid w:val="00F67B13"/>
    <w:rsid w:val="00F70103"/>
    <w:rsid w:val="00F7023E"/>
    <w:rsid w:val="00F72D5A"/>
    <w:rsid w:val="00F8347B"/>
    <w:rsid w:val="00F9626B"/>
    <w:rsid w:val="00FB593C"/>
    <w:rsid w:val="00FE1BEA"/>
    <w:rsid w:val="00FE5F77"/>
    <w:rsid w:val="00FF1C01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AB7759-AE03-4BEE-B35A-9502A5F68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User2306</cp:lastModifiedBy>
  <cp:revision>23</cp:revision>
  <cp:lastPrinted>2020-06-22T11:18:00Z</cp:lastPrinted>
  <dcterms:created xsi:type="dcterms:W3CDTF">2019-12-30T05:05:00Z</dcterms:created>
  <dcterms:modified xsi:type="dcterms:W3CDTF">2020-06-29T04:44:00Z</dcterms:modified>
</cp:coreProperties>
</file>