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0E01" w:rsidRDefault="00874F53">
      <w:pPr>
        <w:spacing w:after="24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>
            <wp:extent cx="57150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E01" w:rsidRDefault="00A60E01">
      <w:pPr>
        <w:pStyle w:val="1"/>
        <w:spacing w:line="240" w:lineRule="auto"/>
        <w:ind w:left="431" w:hanging="43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A60E01" w:rsidRDefault="00A60E01">
      <w:pPr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A60E01" w:rsidRDefault="00A60E01">
      <w:pPr>
        <w:spacing w:before="360" w:after="360" w:line="100" w:lineRule="atLeas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A60E01" w:rsidRPr="008D0F3F" w:rsidRDefault="008D0F3F" w:rsidP="008D0F3F">
      <w:pPr>
        <w:spacing w:after="120" w:line="240" w:lineRule="auto"/>
        <w:jc w:val="both"/>
        <w:rPr>
          <w:sz w:val="28"/>
          <w:szCs w:val="28"/>
          <w:u w:val="single"/>
        </w:rPr>
      </w:pPr>
      <w:r w:rsidRPr="008D0F3F">
        <w:rPr>
          <w:sz w:val="28"/>
          <w:szCs w:val="28"/>
          <w:u w:val="single"/>
        </w:rPr>
        <w:t>22.01.2020</w:t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</w:t>
      </w:r>
      <w:r w:rsidR="00A60E0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8D0F3F">
        <w:rPr>
          <w:sz w:val="28"/>
          <w:szCs w:val="28"/>
          <w:u w:val="single"/>
        </w:rPr>
        <w:t>88</w:t>
      </w:r>
    </w:p>
    <w:p w:rsidR="00A60E01" w:rsidRDefault="00A60E01">
      <w:pPr>
        <w:spacing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A60E01" w:rsidRDefault="00A60E01">
      <w:pPr>
        <w:spacing w:line="240" w:lineRule="auto"/>
        <w:jc w:val="center"/>
        <w:rPr>
          <w:sz w:val="28"/>
          <w:szCs w:val="28"/>
        </w:rPr>
      </w:pPr>
    </w:p>
    <w:p w:rsidR="00A60E01" w:rsidRPr="007959AC" w:rsidRDefault="00A60E01" w:rsidP="007959AC">
      <w:pPr>
        <w:spacing w:line="2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921CA4">
        <w:rPr>
          <w:b/>
          <w:bCs/>
          <w:sz w:val="28"/>
          <w:szCs w:val="28"/>
        </w:rPr>
        <w:t xml:space="preserve"> внесении изменений  в </w:t>
      </w:r>
      <w:r w:rsidR="00895657">
        <w:rPr>
          <w:b/>
          <w:bCs/>
          <w:sz w:val="28"/>
          <w:szCs w:val="28"/>
        </w:rPr>
        <w:t xml:space="preserve"> план </w:t>
      </w:r>
      <w:r w:rsidR="00112BA8">
        <w:rPr>
          <w:b/>
          <w:bCs/>
          <w:sz w:val="28"/>
          <w:szCs w:val="28"/>
        </w:rPr>
        <w:t>(переч</w:t>
      </w:r>
      <w:r w:rsidR="00921CA4">
        <w:rPr>
          <w:b/>
          <w:bCs/>
          <w:sz w:val="28"/>
          <w:szCs w:val="28"/>
        </w:rPr>
        <w:t>е</w:t>
      </w:r>
      <w:r w:rsidR="00E63F21">
        <w:rPr>
          <w:b/>
          <w:bCs/>
          <w:sz w:val="28"/>
          <w:szCs w:val="28"/>
        </w:rPr>
        <w:t>н</w:t>
      </w:r>
      <w:r w:rsidR="00921CA4">
        <w:rPr>
          <w:b/>
          <w:bCs/>
          <w:sz w:val="28"/>
          <w:szCs w:val="28"/>
        </w:rPr>
        <w:t>ь</w:t>
      </w:r>
      <w:r w:rsidR="00112BA8">
        <w:rPr>
          <w:b/>
          <w:bCs/>
          <w:sz w:val="28"/>
          <w:szCs w:val="28"/>
        </w:rPr>
        <w:t xml:space="preserve">)  работ по ремонту, содержанию автомобильных дорог, их участков </w:t>
      </w:r>
      <w:r w:rsidR="00466A10">
        <w:rPr>
          <w:b/>
          <w:bCs/>
          <w:sz w:val="28"/>
          <w:szCs w:val="28"/>
        </w:rPr>
        <w:t>и сооружений на них</w:t>
      </w:r>
      <w:r w:rsidR="008D0F3F">
        <w:rPr>
          <w:b/>
          <w:bCs/>
          <w:sz w:val="28"/>
          <w:szCs w:val="28"/>
        </w:rPr>
        <w:t xml:space="preserve"> </w:t>
      </w:r>
      <w:r w:rsidR="00895657">
        <w:rPr>
          <w:b/>
          <w:bCs/>
          <w:sz w:val="28"/>
          <w:szCs w:val="28"/>
        </w:rPr>
        <w:t>на 201</w:t>
      </w:r>
      <w:r w:rsidR="000A47CF">
        <w:rPr>
          <w:b/>
          <w:bCs/>
          <w:sz w:val="28"/>
          <w:szCs w:val="28"/>
        </w:rPr>
        <w:t>9</w:t>
      </w:r>
      <w:r w:rsidR="00895657">
        <w:rPr>
          <w:b/>
          <w:bCs/>
          <w:sz w:val="28"/>
          <w:szCs w:val="28"/>
        </w:rPr>
        <w:t xml:space="preserve"> год </w:t>
      </w:r>
      <w:r w:rsidR="00112BA8">
        <w:rPr>
          <w:b/>
          <w:bCs/>
          <w:sz w:val="28"/>
          <w:szCs w:val="28"/>
        </w:rPr>
        <w:t>и план на 201</w:t>
      </w:r>
      <w:r w:rsidR="000A47CF">
        <w:rPr>
          <w:b/>
          <w:bCs/>
          <w:sz w:val="28"/>
          <w:szCs w:val="28"/>
        </w:rPr>
        <w:t>9</w:t>
      </w:r>
      <w:r w:rsidR="00112BA8">
        <w:rPr>
          <w:b/>
          <w:bCs/>
          <w:sz w:val="28"/>
          <w:szCs w:val="28"/>
        </w:rPr>
        <w:t xml:space="preserve"> год </w:t>
      </w:r>
      <w:r w:rsidR="00895657">
        <w:rPr>
          <w:b/>
          <w:bCs/>
          <w:sz w:val="28"/>
          <w:szCs w:val="28"/>
        </w:rPr>
        <w:t xml:space="preserve">по реализации </w:t>
      </w:r>
      <w:r>
        <w:rPr>
          <w:b/>
          <w:bCs/>
          <w:sz w:val="28"/>
          <w:szCs w:val="28"/>
        </w:rPr>
        <w:t xml:space="preserve"> муниципальн</w:t>
      </w:r>
      <w:r w:rsidR="00895657">
        <w:rPr>
          <w:b/>
          <w:bCs/>
          <w:sz w:val="28"/>
          <w:szCs w:val="28"/>
        </w:rPr>
        <w:t xml:space="preserve">ой программы  муниципального образования городского округа  город Вятские Поляны Кировской области </w:t>
      </w:r>
      <w:r>
        <w:rPr>
          <w:rFonts w:eastAsia="NSimSun"/>
          <w:b/>
          <w:bCs/>
          <w:sz w:val="28"/>
          <w:szCs w:val="28"/>
        </w:rPr>
        <w:t>«Развитие транспортной системы» на 2014-20</w:t>
      </w:r>
      <w:r w:rsidR="006A50E4">
        <w:rPr>
          <w:rFonts w:eastAsia="NSimSun"/>
          <w:b/>
          <w:bCs/>
          <w:sz w:val="28"/>
          <w:szCs w:val="28"/>
        </w:rPr>
        <w:t>2</w:t>
      </w:r>
      <w:r w:rsidR="00E63F21">
        <w:rPr>
          <w:rFonts w:eastAsia="NSimSun"/>
          <w:b/>
          <w:bCs/>
          <w:sz w:val="28"/>
          <w:szCs w:val="28"/>
        </w:rPr>
        <w:t>1</w:t>
      </w:r>
      <w:r>
        <w:rPr>
          <w:rFonts w:eastAsia="NSimSun"/>
          <w:b/>
          <w:bCs/>
          <w:sz w:val="28"/>
          <w:szCs w:val="28"/>
        </w:rPr>
        <w:t xml:space="preserve"> годы</w:t>
      </w:r>
      <w:r w:rsidR="00F70103">
        <w:rPr>
          <w:b/>
          <w:bCs/>
          <w:sz w:val="28"/>
          <w:szCs w:val="28"/>
        </w:rPr>
        <w:t>»</w:t>
      </w:r>
    </w:p>
    <w:p w:rsidR="00A60E01" w:rsidRDefault="00A60E01">
      <w:pPr>
        <w:spacing w:line="240" w:lineRule="auto"/>
        <w:jc w:val="center"/>
        <w:rPr>
          <w:b/>
          <w:bCs/>
          <w:sz w:val="36"/>
          <w:szCs w:val="43"/>
        </w:rPr>
      </w:pPr>
    </w:p>
    <w:p w:rsidR="002C48EA" w:rsidRDefault="002C48EA" w:rsidP="002C48EA">
      <w:pPr>
        <w:tabs>
          <w:tab w:val="left" w:pos="582"/>
        </w:tabs>
        <w:autoSpaceDE w:val="0"/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В связи с уточнением объема финансирования, руководствуясь постановлением администрации города Вятские Поляны от 07.05.2013 № 697 «О разработке, реализации и оценке эффективности реализации  муниципальных программ муниципального образования городского округа город Вятские Поляны Кировской области», администрация города Вятские Поляны ПОСТАНОВЛЯЕТ:</w:t>
      </w:r>
    </w:p>
    <w:p w:rsidR="00006A0E" w:rsidRDefault="00921CA4" w:rsidP="002D5A99">
      <w:pPr>
        <w:numPr>
          <w:ilvl w:val="2"/>
          <w:numId w:val="2"/>
        </w:numPr>
        <w:tabs>
          <w:tab w:val="clear" w:pos="1440"/>
          <w:tab w:val="num" w:pos="1560"/>
        </w:tabs>
        <w:autoSpaceDE w:val="0"/>
        <w:ind w:left="0" w:firstLine="706"/>
        <w:jc w:val="both"/>
        <w:rPr>
          <w:sz w:val="28"/>
          <w:szCs w:val="28"/>
        </w:rPr>
      </w:pPr>
      <w:r w:rsidRPr="00006A0E">
        <w:rPr>
          <w:sz w:val="28"/>
          <w:szCs w:val="28"/>
        </w:rPr>
        <w:t>Внести и у</w:t>
      </w:r>
      <w:r w:rsidR="002C48EA" w:rsidRPr="00006A0E">
        <w:rPr>
          <w:sz w:val="28"/>
          <w:szCs w:val="28"/>
        </w:rPr>
        <w:t xml:space="preserve">твердить  </w:t>
      </w:r>
      <w:r w:rsidRPr="00006A0E">
        <w:rPr>
          <w:sz w:val="28"/>
          <w:szCs w:val="28"/>
        </w:rPr>
        <w:t xml:space="preserve">изменения в </w:t>
      </w:r>
      <w:r w:rsidR="00E63F21" w:rsidRPr="00006A0E">
        <w:rPr>
          <w:bCs/>
          <w:sz w:val="28"/>
          <w:szCs w:val="28"/>
        </w:rPr>
        <w:t>план (переч</w:t>
      </w:r>
      <w:r w:rsidR="007A227B" w:rsidRPr="00006A0E">
        <w:rPr>
          <w:bCs/>
          <w:sz w:val="28"/>
          <w:szCs w:val="28"/>
        </w:rPr>
        <w:t>ень</w:t>
      </w:r>
      <w:r w:rsidR="00E63F21" w:rsidRPr="00006A0E">
        <w:rPr>
          <w:bCs/>
          <w:sz w:val="28"/>
          <w:szCs w:val="28"/>
        </w:rPr>
        <w:t>)  работ по ремонту, содержанию автомобильных дорог, их участков и сооружений на них на 201</w:t>
      </w:r>
      <w:r w:rsidR="000A47CF" w:rsidRPr="00006A0E">
        <w:rPr>
          <w:bCs/>
          <w:sz w:val="28"/>
          <w:szCs w:val="28"/>
        </w:rPr>
        <w:t>9</w:t>
      </w:r>
      <w:r w:rsidR="00E63F21" w:rsidRPr="00006A0E">
        <w:rPr>
          <w:bCs/>
          <w:sz w:val="28"/>
          <w:szCs w:val="28"/>
        </w:rPr>
        <w:t xml:space="preserve"> год и план на 201</w:t>
      </w:r>
      <w:r w:rsidR="000A47CF" w:rsidRPr="00006A0E">
        <w:rPr>
          <w:bCs/>
          <w:sz w:val="28"/>
          <w:szCs w:val="28"/>
        </w:rPr>
        <w:t>9</w:t>
      </w:r>
      <w:r w:rsidR="00E63F21" w:rsidRPr="00006A0E">
        <w:rPr>
          <w:bCs/>
          <w:sz w:val="28"/>
          <w:szCs w:val="28"/>
        </w:rPr>
        <w:t xml:space="preserve"> год по реализации  муниципальной программы  муниципального образования городского  округа  город Вятские Поляны Кировской области  «Развитие транспортной системы» на 2014-202</w:t>
      </w:r>
      <w:r w:rsidR="007A227B" w:rsidRPr="00006A0E">
        <w:rPr>
          <w:bCs/>
          <w:sz w:val="28"/>
          <w:szCs w:val="28"/>
        </w:rPr>
        <w:t>1</w:t>
      </w:r>
      <w:r w:rsidR="00E63F21" w:rsidRPr="00006A0E">
        <w:rPr>
          <w:bCs/>
          <w:sz w:val="28"/>
          <w:szCs w:val="28"/>
        </w:rPr>
        <w:t xml:space="preserve"> годы»</w:t>
      </w:r>
      <w:r w:rsidR="00116F5C" w:rsidRPr="00006A0E">
        <w:rPr>
          <w:bCs/>
          <w:sz w:val="28"/>
          <w:szCs w:val="28"/>
        </w:rPr>
        <w:t>, утвержденный  постановлением  администрации  города Вятские Поляны  от 21.01.2019 № 70</w:t>
      </w:r>
      <w:r w:rsidR="008D0F3F">
        <w:rPr>
          <w:bCs/>
          <w:sz w:val="28"/>
          <w:szCs w:val="28"/>
        </w:rPr>
        <w:t xml:space="preserve"> </w:t>
      </w:r>
      <w:r w:rsidR="00006A0E" w:rsidRPr="00006A0E">
        <w:rPr>
          <w:bCs/>
          <w:sz w:val="28"/>
          <w:szCs w:val="28"/>
        </w:rPr>
        <w:t>(в редакции постановлений от 06.06.2019 № 764, от 19.08.2019 № 1080).</w:t>
      </w:r>
    </w:p>
    <w:p w:rsidR="00290836" w:rsidRPr="00006A0E" w:rsidRDefault="008818DE" w:rsidP="002D5A99">
      <w:pPr>
        <w:numPr>
          <w:ilvl w:val="2"/>
          <w:numId w:val="2"/>
        </w:numPr>
        <w:tabs>
          <w:tab w:val="clear" w:pos="1440"/>
          <w:tab w:val="num" w:pos="1560"/>
        </w:tabs>
        <w:autoSpaceDE w:val="0"/>
        <w:ind w:left="0" w:firstLine="706"/>
        <w:jc w:val="both"/>
        <w:rPr>
          <w:sz w:val="28"/>
          <w:szCs w:val="28"/>
        </w:rPr>
      </w:pPr>
      <w:r w:rsidRPr="00006A0E">
        <w:rPr>
          <w:sz w:val="28"/>
          <w:szCs w:val="28"/>
        </w:rPr>
        <w:t>1.</w:t>
      </w:r>
      <w:r w:rsidR="002C48EA" w:rsidRPr="00006A0E">
        <w:rPr>
          <w:sz w:val="28"/>
          <w:szCs w:val="28"/>
        </w:rPr>
        <w:t>1</w:t>
      </w:r>
      <w:r w:rsidR="00A3644A" w:rsidRPr="00006A0E">
        <w:rPr>
          <w:sz w:val="28"/>
          <w:szCs w:val="28"/>
        </w:rPr>
        <w:t>.</w:t>
      </w:r>
      <w:r w:rsidR="000043BD" w:rsidRPr="00006A0E">
        <w:rPr>
          <w:sz w:val="28"/>
          <w:szCs w:val="28"/>
        </w:rPr>
        <w:t>П</w:t>
      </w:r>
      <w:r w:rsidR="00290836" w:rsidRPr="00006A0E">
        <w:rPr>
          <w:sz w:val="28"/>
          <w:szCs w:val="28"/>
        </w:rPr>
        <w:t>лан  (перечень)  работ по ремонту, содержанию автомобильных дорог, их участков и сооружений  на них на 201</w:t>
      </w:r>
      <w:r w:rsidR="000A47CF" w:rsidRPr="00006A0E">
        <w:rPr>
          <w:sz w:val="28"/>
          <w:szCs w:val="28"/>
        </w:rPr>
        <w:t>9</w:t>
      </w:r>
      <w:r w:rsidR="00290836" w:rsidRPr="00006A0E">
        <w:rPr>
          <w:sz w:val="28"/>
          <w:szCs w:val="28"/>
        </w:rPr>
        <w:t xml:space="preserve"> год </w:t>
      </w:r>
      <w:r w:rsidR="000043BD" w:rsidRPr="00006A0E">
        <w:rPr>
          <w:sz w:val="28"/>
          <w:szCs w:val="28"/>
        </w:rPr>
        <w:t xml:space="preserve">изложить </w:t>
      </w:r>
      <w:r w:rsidR="00964186" w:rsidRPr="00006A0E">
        <w:rPr>
          <w:sz w:val="28"/>
          <w:szCs w:val="28"/>
        </w:rPr>
        <w:t xml:space="preserve">в редакции </w:t>
      </w:r>
      <w:r w:rsidR="00290836" w:rsidRPr="00006A0E">
        <w:rPr>
          <w:sz w:val="28"/>
          <w:szCs w:val="28"/>
        </w:rPr>
        <w:t>согласно приложению № 1.</w:t>
      </w:r>
    </w:p>
    <w:p w:rsidR="005D79E5" w:rsidRDefault="00393D4D" w:rsidP="00393D4D">
      <w:pPr>
        <w:autoSpaceDE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2C48EA">
        <w:rPr>
          <w:sz w:val="28"/>
          <w:szCs w:val="28"/>
        </w:rPr>
        <w:t>2</w:t>
      </w:r>
      <w:r w:rsidR="009111FB">
        <w:rPr>
          <w:sz w:val="28"/>
          <w:szCs w:val="28"/>
        </w:rPr>
        <w:t>.</w:t>
      </w:r>
      <w:r w:rsidR="008D0F3F">
        <w:rPr>
          <w:sz w:val="28"/>
          <w:szCs w:val="28"/>
        </w:rPr>
        <w:t xml:space="preserve"> </w:t>
      </w:r>
      <w:r w:rsidR="00827935">
        <w:rPr>
          <w:sz w:val="28"/>
          <w:szCs w:val="28"/>
        </w:rPr>
        <w:t>П</w:t>
      </w:r>
      <w:r w:rsidR="00112BA8">
        <w:rPr>
          <w:sz w:val="28"/>
          <w:szCs w:val="28"/>
        </w:rPr>
        <w:t>лан на 201</w:t>
      </w:r>
      <w:r w:rsidR="000A47CF">
        <w:rPr>
          <w:sz w:val="28"/>
          <w:szCs w:val="28"/>
        </w:rPr>
        <w:t>9</w:t>
      </w:r>
      <w:r w:rsidR="005B78BA" w:rsidRPr="005D79E5">
        <w:rPr>
          <w:sz w:val="28"/>
          <w:szCs w:val="28"/>
        </w:rPr>
        <w:t xml:space="preserve">по реализации муниципальной программы </w:t>
      </w:r>
      <w:r w:rsidR="00A60E01" w:rsidRPr="005D79E5">
        <w:rPr>
          <w:sz w:val="28"/>
          <w:szCs w:val="28"/>
        </w:rPr>
        <w:t xml:space="preserve"> муниципального образования городского округа город Вятские Поляны Кировской области «Развитие транспортной системы» на 20</w:t>
      </w:r>
      <w:r w:rsidR="006A50E4" w:rsidRPr="005D79E5">
        <w:rPr>
          <w:sz w:val="28"/>
          <w:szCs w:val="28"/>
        </w:rPr>
        <w:t>14</w:t>
      </w:r>
      <w:r w:rsidR="00A60E01" w:rsidRPr="005D79E5">
        <w:rPr>
          <w:sz w:val="28"/>
          <w:szCs w:val="28"/>
        </w:rPr>
        <w:t>-20</w:t>
      </w:r>
      <w:r w:rsidR="006A50E4" w:rsidRPr="005D79E5">
        <w:rPr>
          <w:sz w:val="28"/>
          <w:szCs w:val="28"/>
        </w:rPr>
        <w:t>2</w:t>
      </w:r>
      <w:r w:rsidR="00EB3DEC">
        <w:rPr>
          <w:sz w:val="28"/>
          <w:szCs w:val="28"/>
        </w:rPr>
        <w:t>1</w:t>
      </w:r>
      <w:r w:rsidR="00A60E01" w:rsidRPr="005D79E5">
        <w:rPr>
          <w:sz w:val="28"/>
          <w:szCs w:val="28"/>
        </w:rPr>
        <w:t xml:space="preserve"> годы </w:t>
      </w:r>
      <w:r w:rsidR="00827935">
        <w:rPr>
          <w:sz w:val="28"/>
          <w:szCs w:val="28"/>
        </w:rPr>
        <w:t xml:space="preserve">изложить </w:t>
      </w:r>
      <w:r w:rsidR="00964186">
        <w:rPr>
          <w:sz w:val="28"/>
          <w:szCs w:val="28"/>
        </w:rPr>
        <w:t xml:space="preserve">в редакции согласно </w:t>
      </w:r>
      <w:r w:rsidR="00F63125">
        <w:rPr>
          <w:sz w:val="28"/>
          <w:szCs w:val="28"/>
        </w:rPr>
        <w:t xml:space="preserve"> приложению № 2.</w:t>
      </w:r>
    </w:p>
    <w:p w:rsidR="00A60E01" w:rsidRDefault="00393D4D" w:rsidP="00393D4D">
      <w:pPr>
        <w:autoSpaceDE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D0F3F">
        <w:rPr>
          <w:sz w:val="28"/>
          <w:szCs w:val="28"/>
        </w:rPr>
        <w:t xml:space="preserve"> </w:t>
      </w:r>
      <w:r w:rsidR="00A60E01" w:rsidRPr="005D79E5">
        <w:rPr>
          <w:sz w:val="28"/>
          <w:szCs w:val="28"/>
        </w:rPr>
        <w:t>Разместить постановление на официальном сайте администрации города Вятские Поляны в информационно-телекоммуникационной сети «Интернет».</w:t>
      </w:r>
    </w:p>
    <w:p w:rsidR="00267D05" w:rsidRPr="00E93E17" w:rsidRDefault="00267D05" w:rsidP="00E93E17">
      <w:pPr>
        <w:autoSpaceDE w:val="0"/>
        <w:spacing w:line="240" w:lineRule="auto"/>
        <w:ind w:left="1080"/>
        <w:jc w:val="both"/>
        <w:rPr>
          <w:sz w:val="72"/>
          <w:szCs w:val="72"/>
        </w:rPr>
      </w:pPr>
    </w:p>
    <w:p w:rsidR="008D0F3F" w:rsidRDefault="000E2536" w:rsidP="00194274">
      <w:pPr>
        <w:pBdr>
          <w:bottom w:val="single" w:sz="4" w:space="1" w:color="auto"/>
        </w:pBdr>
        <w:tabs>
          <w:tab w:val="left" w:pos="7088"/>
          <w:tab w:val="left" w:pos="7230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019D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B019DE">
        <w:rPr>
          <w:sz w:val="28"/>
          <w:szCs w:val="28"/>
        </w:rPr>
        <w:t xml:space="preserve">  города   Вятские Поляны                                     </w:t>
      </w:r>
      <w:r>
        <w:rPr>
          <w:sz w:val="28"/>
          <w:szCs w:val="28"/>
        </w:rPr>
        <w:t xml:space="preserve">           </w:t>
      </w:r>
    </w:p>
    <w:p w:rsidR="00E93E17" w:rsidRPr="00E93E17" w:rsidRDefault="008D0F3F" w:rsidP="00194274">
      <w:pPr>
        <w:pBdr>
          <w:bottom w:val="single" w:sz="4" w:space="1" w:color="auto"/>
        </w:pBdr>
        <w:tabs>
          <w:tab w:val="left" w:pos="7088"/>
          <w:tab w:val="left" w:pos="7230"/>
        </w:tabs>
        <w:spacing w:line="240" w:lineRule="auto"/>
        <w:jc w:val="both"/>
        <w:rPr>
          <w:sz w:val="36"/>
          <w:szCs w:val="36"/>
        </w:rPr>
      </w:pPr>
      <w:r>
        <w:rPr>
          <w:sz w:val="28"/>
          <w:szCs w:val="28"/>
        </w:rPr>
        <w:t xml:space="preserve">                                    </w:t>
      </w:r>
      <w:r w:rsidR="000E2536">
        <w:rPr>
          <w:sz w:val="28"/>
          <w:szCs w:val="28"/>
        </w:rPr>
        <w:t xml:space="preserve"> В</w:t>
      </w:r>
      <w:r w:rsidR="00194274">
        <w:rPr>
          <w:sz w:val="28"/>
          <w:szCs w:val="28"/>
        </w:rPr>
        <w:t>.</w:t>
      </w:r>
      <w:r w:rsidR="000E2536">
        <w:rPr>
          <w:sz w:val="28"/>
          <w:szCs w:val="28"/>
        </w:rPr>
        <w:t>А</w:t>
      </w:r>
      <w:r w:rsidR="00194274">
        <w:rPr>
          <w:sz w:val="28"/>
          <w:szCs w:val="28"/>
        </w:rPr>
        <w:t xml:space="preserve">. </w:t>
      </w:r>
      <w:r w:rsidR="000E2536">
        <w:rPr>
          <w:sz w:val="28"/>
          <w:szCs w:val="28"/>
        </w:rPr>
        <w:t>Машкин</w:t>
      </w:r>
    </w:p>
    <w:p w:rsidR="00E93E17" w:rsidRPr="00E93E17" w:rsidRDefault="00E93E17" w:rsidP="00E93E17">
      <w:pPr>
        <w:jc w:val="both"/>
        <w:rPr>
          <w:sz w:val="36"/>
          <w:szCs w:val="36"/>
        </w:rPr>
      </w:pPr>
    </w:p>
    <w:p w:rsidR="00B019DE" w:rsidRDefault="00B019DE" w:rsidP="00E93E1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B019DE" w:rsidRPr="00E93E17" w:rsidRDefault="00B019DE" w:rsidP="00E93E17">
      <w:pPr>
        <w:spacing w:line="240" w:lineRule="auto"/>
        <w:jc w:val="both"/>
        <w:rPr>
          <w:sz w:val="48"/>
          <w:szCs w:val="48"/>
        </w:rPr>
      </w:pPr>
    </w:p>
    <w:p w:rsidR="007031E7" w:rsidRDefault="007031E7" w:rsidP="00E93E1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д</w:t>
      </w:r>
      <w:r w:rsidR="00B019DE">
        <w:rPr>
          <w:sz w:val="28"/>
          <w:szCs w:val="28"/>
        </w:rPr>
        <w:t>иректор</w:t>
      </w:r>
      <w:r>
        <w:rPr>
          <w:sz w:val="28"/>
          <w:szCs w:val="28"/>
        </w:rPr>
        <w:t>а</w:t>
      </w:r>
      <w:r w:rsidR="00B019DE">
        <w:rPr>
          <w:sz w:val="28"/>
          <w:szCs w:val="28"/>
        </w:rPr>
        <w:t xml:space="preserve"> муниципального </w:t>
      </w:r>
    </w:p>
    <w:p w:rsidR="00B019DE" w:rsidRDefault="00B019DE" w:rsidP="00E93E1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казенного учреждения «Организация </w:t>
      </w:r>
    </w:p>
    <w:p w:rsidR="00B019DE" w:rsidRDefault="00B019DE" w:rsidP="00E93E1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капитального строительства </w:t>
      </w:r>
    </w:p>
    <w:p w:rsidR="00B019DE" w:rsidRDefault="00B019DE" w:rsidP="00E93E1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города Вятские Поляны»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Л.Ф. Медведева</w:t>
      </w:r>
    </w:p>
    <w:p w:rsidR="00B019DE" w:rsidRPr="00E93E17" w:rsidRDefault="00B019DE" w:rsidP="00E93E17">
      <w:pPr>
        <w:spacing w:line="240" w:lineRule="auto"/>
        <w:jc w:val="both"/>
        <w:rPr>
          <w:sz w:val="48"/>
          <w:szCs w:val="48"/>
        </w:rPr>
      </w:pPr>
    </w:p>
    <w:p w:rsidR="00B019DE" w:rsidRPr="008E607A" w:rsidRDefault="00B019DE" w:rsidP="00E93E17">
      <w:pPr>
        <w:spacing w:line="240" w:lineRule="auto"/>
        <w:jc w:val="both"/>
        <w:rPr>
          <w:sz w:val="28"/>
          <w:szCs w:val="28"/>
        </w:rPr>
      </w:pPr>
    </w:p>
    <w:p w:rsidR="00B019DE" w:rsidRDefault="00B019DE" w:rsidP="00B019DE">
      <w:pPr>
        <w:autoSpaceDE w:val="0"/>
        <w:spacing w:line="480" w:lineRule="auto"/>
        <w:jc w:val="center"/>
        <w:rPr>
          <w:sz w:val="28"/>
          <w:szCs w:val="28"/>
        </w:rPr>
      </w:pPr>
    </w:p>
    <w:p w:rsidR="00B019DE" w:rsidRDefault="00B019DE" w:rsidP="00B019DE">
      <w:pPr>
        <w:autoSpaceDE w:val="0"/>
        <w:spacing w:line="480" w:lineRule="auto"/>
        <w:jc w:val="center"/>
        <w:rPr>
          <w:sz w:val="28"/>
          <w:szCs w:val="28"/>
        </w:rPr>
      </w:pPr>
    </w:p>
    <w:p w:rsidR="00B019DE" w:rsidRDefault="00B019DE" w:rsidP="00B019DE">
      <w:pPr>
        <w:autoSpaceDE w:val="0"/>
        <w:spacing w:line="480" w:lineRule="auto"/>
        <w:jc w:val="center"/>
        <w:rPr>
          <w:sz w:val="28"/>
          <w:szCs w:val="28"/>
        </w:rPr>
      </w:pPr>
    </w:p>
    <w:p w:rsidR="00874F53" w:rsidRDefault="00874F53" w:rsidP="00B019DE">
      <w:pPr>
        <w:autoSpaceDE w:val="0"/>
        <w:spacing w:line="480" w:lineRule="auto"/>
        <w:jc w:val="both"/>
        <w:rPr>
          <w:sz w:val="28"/>
          <w:szCs w:val="28"/>
        </w:rPr>
      </w:pPr>
    </w:p>
    <w:p w:rsidR="00194274" w:rsidRDefault="007402C7" w:rsidP="00194274">
      <w:pPr>
        <w:tabs>
          <w:tab w:val="left" w:pos="2025"/>
        </w:tabs>
        <w:autoSpaceDE w:val="0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94274" w:rsidRDefault="00194274" w:rsidP="00194274">
      <w:pPr>
        <w:tabs>
          <w:tab w:val="left" w:pos="2025"/>
        </w:tabs>
        <w:autoSpaceDE w:val="0"/>
        <w:spacing w:line="240" w:lineRule="auto"/>
        <w:jc w:val="both"/>
        <w:rPr>
          <w:sz w:val="28"/>
          <w:szCs w:val="28"/>
        </w:rPr>
      </w:pPr>
    </w:p>
    <w:p w:rsidR="00194274" w:rsidRDefault="00194274" w:rsidP="00194274">
      <w:pPr>
        <w:tabs>
          <w:tab w:val="left" w:pos="2025"/>
        </w:tabs>
        <w:autoSpaceDE w:val="0"/>
        <w:spacing w:line="240" w:lineRule="auto"/>
        <w:jc w:val="both"/>
        <w:rPr>
          <w:sz w:val="28"/>
          <w:szCs w:val="28"/>
        </w:rPr>
      </w:pPr>
    </w:p>
    <w:p w:rsidR="00194274" w:rsidRDefault="00194274" w:rsidP="00194274">
      <w:pPr>
        <w:tabs>
          <w:tab w:val="left" w:pos="2025"/>
        </w:tabs>
        <w:autoSpaceDE w:val="0"/>
        <w:spacing w:line="240" w:lineRule="auto"/>
        <w:jc w:val="both"/>
        <w:rPr>
          <w:sz w:val="28"/>
          <w:szCs w:val="28"/>
        </w:rPr>
      </w:pPr>
    </w:p>
    <w:p w:rsidR="00194274" w:rsidRDefault="00194274" w:rsidP="00194274">
      <w:pPr>
        <w:tabs>
          <w:tab w:val="left" w:pos="2025"/>
        </w:tabs>
        <w:autoSpaceDE w:val="0"/>
        <w:spacing w:line="240" w:lineRule="auto"/>
        <w:jc w:val="both"/>
        <w:rPr>
          <w:sz w:val="28"/>
          <w:szCs w:val="28"/>
        </w:rPr>
      </w:pPr>
    </w:p>
    <w:p w:rsidR="00194274" w:rsidRDefault="00194274" w:rsidP="00194274">
      <w:pPr>
        <w:tabs>
          <w:tab w:val="left" w:pos="2025"/>
        </w:tabs>
        <w:autoSpaceDE w:val="0"/>
        <w:spacing w:line="240" w:lineRule="auto"/>
        <w:jc w:val="both"/>
        <w:rPr>
          <w:sz w:val="28"/>
          <w:szCs w:val="28"/>
        </w:rPr>
      </w:pPr>
    </w:p>
    <w:p w:rsidR="00194274" w:rsidRDefault="00194274" w:rsidP="00194274">
      <w:pPr>
        <w:tabs>
          <w:tab w:val="left" w:pos="2025"/>
        </w:tabs>
        <w:autoSpaceDE w:val="0"/>
        <w:spacing w:line="240" w:lineRule="auto"/>
        <w:jc w:val="both"/>
        <w:rPr>
          <w:sz w:val="28"/>
          <w:szCs w:val="28"/>
        </w:rPr>
      </w:pPr>
    </w:p>
    <w:p w:rsidR="00194274" w:rsidRDefault="00194274" w:rsidP="00194274">
      <w:pPr>
        <w:tabs>
          <w:tab w:val="left" w:pos="2025"/>
        </w:tabs>
        <w:autoSpaceDE w:val="0"/>
        <w:spacing w:line="240" w:lineRule="auto"/>
        <w:jc w:val="both"/>
        <w:rPr>
          <w:sz w:val="28"/>
          <w:szCs w:val="28"/>
        </w:rPr>
      </w:pPr>
    </w:p>
    <w:p w:rsidR="00337C00" w:rsidRDefault="00337C00" w:rsidP="00194274">
      <w:pPr>
        <w:tabs>
          <w:tab w:val="left" w:pos="2025"/>
        </w:tabs>
        <w:autoSpaceDE w:val="0"/>
        <w:spacing w:line="240" w:lineRule="auto"/>
        <w:jc w:val="both"/>
        <w:rPr>
          <w:sz w:val="28"/>
          <w:szCs w:val="28"/>
        </w:rPr>
      </w:pPr>
    </w:p>
    <w:p w:rsidR="00E442C8" w:rsidRDefault="00E442C8" w:rsidP="009124D2">
      <w:pPr>
        <w:tabs>
          <w:tab w:val="left" w:pos="2025"/>
          <w:tab w:val="left" w:pos="4962"/>
        </w:tabs>
        <w:autoSpaceDE w:val="0"/>
        <w:spacing w:line="240" w:lineRule="auto"/>
        <w:jc w:val="both"/>
        <w:rPr>
          <w:sz w:val="28"/>
          <w:szCs w:val="28"/>
        </w:rPr>
      </w:pPr>
    </w:p>
    <w:p w:rsidR="00E442C8" w:rsidRDefault="00E442C8" w:rsidP="009124D2">
      <w:pPr>
        <w:tabs>
          <w:tab w:val="left" w:pos="2025"/>
          <w:tab w:val="left" w:pos="4962"/>
        </w:tabs>
        <w:autoSpaceDE w:val="0"/>
        <w:spacing w:line="240" w:lineRule="auto"/>
        <w:jc w:val="both"/>
        <w:rPr>
          <w:sz w:val="28"/>
          <w:szCs w:val="28"/>
        </w:rPr>
      </w:pPr>
    </w:p>
    <w:p w:rsidR="00E442C8" w:rsidRDefault="00E442C8" w:rsidP="009124D2">
      <w:pPr>
        <w:tabs>
          <w:tab w:val="left" w:pos="2025"/>
          <w:tab w:val="left" w:pos="4962"/>
        </w:tabs>
        <w:autoSpaceDE w:val="0"/>
        <w:spacing w:line="240" w:lineRule="auto"/>
        <w:jc w:val="both"/>
        <w:rPr>
          <w:sz w:val="28"/>
          <w:szCs w:val="28"/>
        </w:rPr>
      </w:pPr>
    </w:p>
    <w:p w:rsidR="00E442C8" w:rsidRDefault="00E442C8" w:rsidP="009124D2">
      <w:pPr>
        <w:tabs>
          <w:tab w:val="left" w:pos="2025"/>
          <w:tab w:val="left" w:pos="4962"/>
        </w:tabs>
        <w:autoSpaceDE w:val="0"/>
        <w:spacing w:line="240" w:lineRule="auto"/>
        <w:jc w:val="both"/>
        <w:rPr>
          <w:sz w:val="28"/>
          <w:szCs w:val="28"/>
        </w:rPr>
      </w:pPr>
    </w:p>
    <w:p w:rsidR="00B019DE" w:rsidRDefault="008D0F3F" w:rsidP="0084254F">
      <w:pPr>
        <w:tabs>
          <w:tab w:val="left" w:pos="2025"/>
          <w:tab w:val="left" w:pos="4962"/>
        </w:tabs>
        <w:autoSpaceDE w:val="0"/>
        <w:spacing w:line="240" w:lineRule="auto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4254F">
        <w:rPr>
          <w:sz w:val="28"/>
          <w:szCs w:val="28"/>
        </w:rPr>
        <w:t xml:space="preserve">Приложение №1 </w:t>
      </w:r>
    </w:p>
    <w:p w:rsidR="007402C7" w:rsidRDefault="007402C7" w:rsidP="007402C7">
      <w:pPr>
        <w:tabs>
          <w:tab w:val="left" w:pos="2025"/>
        </w:tabs>
        <w:autoSpaceDE w:val="0"/>
        <w:spacing w:line="240" w:lineRule="auto"/>
        <w:jc w:val="both"/>
        <w:rPr>
          <w:sz w:val="28"/>
          <w:szCs w:val="28"/>
        </w:rPr>
      </w:pPr>
    </w:p>
    <w:p w:rsidR="00B019DE" w:rsidRDefault="00B019DE" w:rsidP="007402C7">
      <w:pPr>
        <w:autoSpaceDE w:val="0"/>
        <w:spacing w:line="240" w:lineRule="auto"/>
        <w:ind w:left="4254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7402C7" w:rsidRDefault="007402C7" w:rsidP="007402C7">
      <w:pPr>
        <w:autoSpaceDE w:val="0"/>
        <w:spacing w:line="240" w:lineRule="auto"/>
        <w:ind w:left="4254" w:firstLine="709"/>
        <w:jc w:val="both"/>
        <w:rPr>
          <w:sz w:val="28"/>
          <w:szCs w:val="28"/>
        </w:rPr>
      </w:pPr>
    </w:p>
    <w:p w:rsidR="00B019DE" w:rsidRDefault="00B019DE" w:rsidP="007402C7">
      <w:pPr>
        <w:autoSpaceDE w:val="0"/>
        <w:spacing w:line="240" w:lineRule="auto"/>
        <w:ind w:left="4963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B019DE" w:rsidRDefault="00B019DE" w:rsidP="007402C7">
      <w:pPr>
        <w:autoSpaceDE w:val="0"/>
        <w:spacing w:line="240" w:lineRule="auto"/>
        <w:ind w:left="4963"/>
        <w:jc w:val="both"/>
        <w:rPr>
          <w:sz w:val="28"/>
          <w:szCs w:val="28"/>
        </w:rPr>
      </w:pPr>
      <w:r>
        <w:rPr>
          <w:sz w:val="28"/>
          <w:szCs w:val="28"/>
        </w:rPr>
        <w:t>города Вятские Поляны</w:t>
      </w:r>
    </w:p>
    <w:p w:rsidR="00B019DE" w:rsidRDefault="00B019DE" w:rsidP="007402C7">
      <w:pPr>
        <w:autoSpaceDE w:val="0"/>
        <w:spacing w:line="240" w:lineRule="auto"/>
        <w:ind w:left="425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D0F3F">
        <w:rPr>
          <w:sz w:val="28"/>
          <w:szCs w:val="28"/>
        </w:rPr>
        <w:t>22.01.2020</w:t>
      </w:r>
      <w:r>
        <w:rPr>
          <w:sz w:val="28"/>
          <w:szCs w:val="28"/>
        </w:rPr>
        <w:t xml:space="preserve">   №  </w:t>
      </w:r>
      <w:r w:rsidR="008D0F3F">
        <w:rPr>
          <w:sz w:val="28"/>
          <w:szCs w:val="28"/>
        </w:rPr>
        <w:t>88</w:t>
      </w:r>
    </w:p>
    <w:p w:rsidR="00B019DE" w:rsidRDefault="00B019DE" w:rsidP="00B019DE">
      <w:pPr>
        <w:autoSpaceDE w:val="0"/>
        <w:spacing w:line="240" w:lineRule="auto"/>
        <w:jc w:val="both"/>
        <w:rPr>
          <w:sz w:val="28"/>
          <w:szCs w:val="28"/>
        </w:rPr>
      </w:pPr>
    </w:p>
    <w:p w:rsidR="00B019DE" w:rsidRPr="00126F57" w:rsidRDefault="00B019DE" w:rsidP="00126F57">
      <w:pPr>
        <w:spacing w:line="240" w:lineRule="auto"/>
        <w:jc w:val="center"/>
        <w:rPr>
          <w:b/>
          <w:sz w:val="28"/>
          <w:szCs w:val="28"/>
        </w:rPr>
      </w:pPr>
      <w:r w:rsidRPr="00126F57">
        <w:rPr>
          <w:b/>
          <w:sz w:val="28"/>
          <w:szCs w:val="28"/>
        </w:rPr>
        <w:t xml:space="preserve">ПЛАН  (ПЕРЕЧЕНЬ)  </w:t>
      </w:r>
    </w:p>
    <w:p w:rsidR="00B019DE" w:rsidRPr="00126F57" w:rsidRDefault="00B019DE" w:rsidP="00126F57">
      <w:pPr>
        <w:spacing w:line="240" w:lineRule="auto"/>
        <w:jc w:val="center"/>
        <w:rPr>
          <w:b/>
          <w:sz w:val="28"/>
          <w:szCs w:val="28"/>
        </w:rPr>
      </w:pPr>
      <w:r w:rsidRPr="00126F57">
        <w:rPr>
          <w:b/>
          <w:sz w:val="28"/>
          <w:szCs w:val="28"/>
        </w:rPr>
        <w:t>работ по ремонту, содержанию автомобильных дорог, их участков и сооружений  на них на 201</w:t>
      </w:r>
      <w:r w:rsidR="00111226">
        <w:rPr>
          <w:b/>
          <w:sz w:val="28"/>
          <w:szCs w:val="28"/>
        </w:rPr>
        <w:t>9</w:t>
      </w:r>
      <w:r w:rsidRPr="00126F57">
        <w:rPr>
          <w:b/>
          <w:sz w:val="28"/>
          <w:szCs w:val="28"/>
        </w:rPr>
        <w:t xml:space="preserve"> год</w:t>
      </w:r>
    </w:p>
    <w:p w:rsidR="00B019DE" w:rsidRPr="00137ADB" w:rsidRDefault="00B019DE" w:rsidP="00B019DE">
      <w:pPr>
        <w:jc w:val="center"/>
        <w:rPr>
          <w:b/>
          <w:sz w:val="28"/>
          <w:szCs w:val="28"/>
        </w:rPr>
      </w:pPr>
    </w:p>
    <w:p w:rsidR="00B019DE" w:rsidRDefault="00B019DE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 w:rsidRPr="008D7D70">
        <w:rPr>
          <w:rFonts w:eastAsia="Times New Roman" w:cs="Times New Roman"/>
          <w:kern w:val="0"/>
          <w:sz w:val="28"/>
          <w:szCs w:val="28"/>
          <w:lang w:eastAsia="ru-RU"/>
        </w:rPr>
        <w:t xml:space="preserve">1. Ремонт </w:t>
      </w:r>
      <w:r w:rsidR="00EB26E4">
        <w:rPr>
          <w:rFonts w:eastAsia="Times New Roman" w:cs="Times New Roman"/>
          <w:kern w:val="0"/>
          <w:sz w:val="28"/>
          <w:szCs w:val="28"/>
          <w:lang w:eastAsia="ru-RU"/>
        </w:rPr>
        <w:t>проезжей части  ул. Дзержинского от ул. Тойменка до ул. Строительная</w:t>
      </w:r>
      <w:r w:rsidRPr="008D7D70">
        <w:rPr>
          <w:sz w:val="28"/>
          <w:szCs w:val="28"/>
        </w:rPr>
        <w:t xml:space="preserve"> 0,</w:t>
      </w:r>
      <w:r w:rsidR="00EB26E4">
        <w:rPr>
          <w:sz w:val="28"/>
          <w:szCs w:val="28"/>
        </w:rPr>
        <w:t>452</w:t>
      </w:r>
      <w:r w:rsidRPr="008D7D70">
        <w:rPr>
          <w:sz w:val="28"/>
          <w:szCs w:val="28"/>
        </w:rPr>
        <w:t xml:space="preserve"> км  -4</w:t>
      </w:r>
      <w:r w:rsidR="007741DE">
        <w:rPr>
          <w:sz w:val="28"/>
          <w:szCs w:val="28"/>
        </w:rPr>
        <w:t>390,74</w:t>
      </w:r>
      <w:r w:rsidRPr="008D7D70">
        <w:rPr>
          <w:sz w:val="28"/>
          <w:szCs w:val="28"/>
        </w:rPr>
        <w:t xml:space="preserve"> тыс. руб. в том числе за счет средств областного бюджета </w:t>
      </w:r>
      <w:r w:rsidR="00EB26E4">
        <w:rPr>
          <w:sz w:val="28"/>
          <w:szCs w:val="28"/>
        </w:rPr>
        <w:t>4</w:t>
      </w:r>
      <w:r w:rsidR="007741DE">
        <w:rPr>
          <w:sz w:val="28"/>
          <w:szCs w:val="28"/>
        </w:rPr>
        <w:t>170,763</w:t>
      </w:r>
      <w:r w:rsidRPr="008D7D70">
        <w:rPr>
          <w:sz w:val="28"/>
          <w:szCs w:val="28"/>
        </w:rPr>
        <w:t xml:space="preserve"> тыс. руб., софинансирование за счет средств</w:t>
      </w:r>
      <w:r w:rsidR="008D0F3F">
        <w:rPr>
          <w:sz w:val="28"/>
          <w:szCs w:val="28"/>
        </w:rPr>
        <w:t xml:space="preserve"> </w:t>
      </w:r>
      <w:r w:rsidRPr="008D7D70">
        <w:rPr>
          <w:sz w:val="28"/>
          <w:szCs w:val="28"/>
        </w:rPr>
        <w:t>городского бюджета 2</w:t>
      </w:r>
      <w:r w:rsidR="007741DE">
        <w:rPr>
          <w:sz w:val="28"/>
          <w:szCs w:val="28"/>
        </w:rPr>
        <w:t>19,977</w:t>
      </w:r>
      <w:r w:rsidRPr="008D7D70">
        <w:rPr>
          <w:sz w:val="28"/>
          <w:szCs w:val="28"/>
        </w:rPr>
        <w:t xml:space="preserve"> тыс. руб.</w:t>
      </w:r>
    </w:p>
    <w:p w:rsidR="001F1112" w:rsidRDefault="001F1112" w:rsidP="001F1112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Ремонт проезжей части участков улиц Краснознаменная, Пароходная, Лермонтова 0,786 км. – 4</w:t>
      </w:r>
      <w:r w:rsidR="007741DE">
        <w:rPr>
          <w:sz w:val="28"/>
          <w:szCs w:val="28"/>
        </w:rPr>
        <w:t>389,</w:t>
      </w:r>
      <w:r w:rsidR="00432536">
        <w:rPr>
          <w:sz w:val="28"/>
          <w:szCs w:val="28"/>
        </w:rPr>
        <w:t>799</w:t>
      </w:r>
      <w:r>
        <w:rPr>
          <w:sz w:val="28"/>
          <w:szCs w:val="28"/>
        </w:rPr>
        <w:t xml:space="preserve"> тыс. руб.  в том числе  </w:t>
      </w:r>
      <w:r w:rsidRPr="008D7D70">
        <w:rPr>
          <w:sz w:val="28"/>
          <w:szCs w:val="28"/>
        </w:rPr>
        <w:t xml:space="preserve">за счет средств областного бюджета </w:t>
      </w:r>
      <w:r>
        <w:rPr>
          <w:sz w:val="28"/>
          <w:szCs w:val="28"/>
        </w:rPr>
        <w:t>4</w:t>
      </w:r>
      <w:r w:rsidR="007741DE">
        <w:rPr>
          <w:sz w:val="28"/>
          <w:szCs w:val="28"/>
        </w:rPr>
        <w:t>169,87</w:t>
      </w:r>
      <w:r w:rsidRPr="008D7D70">
        <w:rPr>
          <w:sz w:val="28"/>
          <w:szCs w:val="28"/>
        </w:rPr>
        <w:t xml:space="preserve"> тыс. руб., софинансирование за счет средств</w:t>
      </w:r>
      <w:r w:rsidR="008D0F3F">
        <w:rPr>
          <w:sz w:val="28"/>
          <w:szCs w:val="28"/>
        </w:rPr>
        <w:t xml:space="preserve"> </w:t>
      </w:r>
      <w:r w:rsidRPr="008D7D70">
        <w:rPr>
          <w:sz w:val="28"/>
          <w:szCs w:val="28"/>
        </w:rPr>
        <w:t>городского бюджета 2</w:t>
      </w:r>
      <w:r w:rsidR="007741DE">
        <w:rPr>
          <w:sz w:val="28"/>
          <w:szCs w:val="28"/>
        </w:rPr>
        <w:t>19,929</w:t>
      </w:r>
      <w:r w:rsidRPr="008D7D70">
        <w:rPr>
          <w:sz w:val="28"/>
          <w:szCs w:val="28"/>
        </w:rPr>
        <w:t xml:space="preserve"> тыс. руб.</w:t>
      </w:r>
    </w:p>
    <w:p w:rsidR="001F1112" w:rsidRDefault="001F1112" w:rsidP="001F1112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Ремонт дороги ул. Ленина 3,448 км.  32664,01 тыс. руб. в том числе  </w:t>
      </w:r>
      <w:r w:rsidRPr="008D7D70">
        <w:rPr>
          <w:sz w:val="28"/>
          <w:szCs w:val="28"/>
        </w:rPr>
        <w:t xml:space="preserve">за счет средств областного бюджета </w:t>
      </w:r>
      <w:r w:rsidR="00F2453D">
        <w:rPr>
          <w:sz w:val="28"/>
          <w:szCs w:val="28"/>
        </w:rPr>
        <w:t xml:space="preserve">31030,8 </w:t>
      </w:r>
      <w:r w:rsidRPr="008D7D70">
        <w:rPr>
          <w:sz w:val="28"/>
          <w:szCs w:val="28"/>
        </w:rPr>
        <w:t xml:space="preserve"> тыс. руб., софинансирование за счет средств</w:t>
      </w:r>
      <w:r w:rsidR="008D0F3F">
        <w:rPr>
          <w:sz w:val="28"/>
          <w:szCs w:val="28"/>
        </w:rPr>
        <w:t xml:space="preserve"> </w:t>
      </w:r>
      <w:r w:rsidRPr="008D7D70">
        <w:rPr>
          <w:sz w:val="28"/>
          <w:szCs w:val="28"/>
        </w:rPr>
        <w:t xml:space="preserve">городского бюджета </w:t>
      </w:r>
      <w:r w:rsidR="00F2453D">
        <w:rPr>
          <w:sz w:val="28"/>
          <w:szCs w:val="28"/>
        </w:rPr>
        <w:t xml:space="preserve"> 1633,21</w:t>
      </w:r>
      <w:r w:rsidRPr="008D7D70">
        <w:rPr>
          <w:sz w:val="28"/>
          <w:szCs w:val="28"/>
        </w:rPr>
        <w:t xml:space="preserve"> тыс. руб.</w:t>
      </w:r>
    </w:p>
    <w:p w:rsidR="00432536" w:rsidRDefault="007741DE" w:rsidP="001F1112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Ремонт автомобильной дороги по ул. Пароходная 105 м</w:t>
      </w:r>
      <w:r w:rsidR="00432536">
        <w:rPr>
          <w:sz w:val="28"/>
          <w:szCs w:val="28"/>
        </w:rPr>
        <w:t xml:space="preserve">                             -</w:t>
      </w:r>
      <w:r>
        <w:rPr>
          <w:sz w:val="28"/>
          <w:szCs w:val="28"/>
        </w:rPr>
        <w:t>5</w:t>
      </w:r>
      <w:r w:rsidR="007031E7">
        <w:rPr>
          <w:sz w:val="28"/>
          <w:szCs w:val="28"/>
        </w:rPr>
        <w:t>32</w:t>
      </w:r>
      <w:r>
        <w:rPr>
          <w:sz w:val="28"/>
          <w:szCs w:val="28"/>
        </w:rPr>
        <w:t>,</w:t>
      </w:r>
      <w:r w:rsidR="007031E7">
        <w:rPr>
          <w:sz w:val="28"/>
          <w:szCs w:val="28"/>
        </w:rPr>
        <w:t>43</w:t>
      </w:r>
      <w:r w:rsidR="00AF1215">
        <w:rPr>
          <w:sz w:val="28"/>
          <w:szCs w:val="28"/>
        </w:rPr>
        <w:t>6</w:t>
      </w:r>
      <w:r>
        <w:rPr>
          <w:sz w:val="28"/>
          <w:szCs w:val="28"/>
        </w:rPr>
        <w:t xml:space="preserve">  тыс. руб.,</w:t>
      </w:r>
      <w:r w:rsidR="007031E7">
        <w:rPr>
          <w:sz w:val="28"/>
          <w:szCs w:val="28"/>
        </w:rPr>
        <w:t xml:space="preserve"> 96 коп., </w:t>
      </w:r>
      <w:r w:rsidR="001700FB">
        <w:rPr>
          <w:sz w:val="28"/>
          <w:szCs w:val="28"/>
        </w:rPr>
        <w:t>в том числе  за счет средств  областного бюджета 5</w:t>
      </w:r>
      <w:r w:rsidR="00432536">
        <w:rPr>
          <w:sz w:val="28"/>
          <w:szCs w:val="28"/>
        </w:rPr>
        <w:t>05</w:t>
      </w:r>
      <w:r w:rsidR="001700FB">
        <w:rPr>
          <w:sz w:val="28"/>
          <w:szCs w:val="28"/>
        </w:rPr>
        <w:t xml:space="preserve">, </w:t>
      </w:r>
      <w:r w:rsidR="00432536">
        <w:rPr>
          <w:sz w:val="28"/>
          <w:szCs w:val="28"/>
        </w:rPr>
        <w:t>746</w:t>
      </w:r>
      <w:r w:rsidR="001700FB">
        <w:rPr>
          <w:sz w:val="28"/>
          <w:szCs w:val="28"/>
        </w:rPr>
        <w:t>тыс.руб., .</w:t>
      </w:r>
      <w:r>
        <w:rPr>
          <w:sz w:val="28"/>
          <w:szCs w:val="28"/>
        </w:rPr>
        <w:t xml:space="preserve">софинансирование  за счет средств </w:t>
      </w:r>
      <w:r w:rsidR="001700FB">
        <w:rPr>
          <w:sz w:val="28"/>
          <w:szCs w:val="28"/>
        </w:rPr>
        <w:t>городского бюджета 2</w:t>
      </w:r>
      <w:r w:rsidR="00432536">
        <w:rPr>
          <w:sz w:val="28"/>
          <w:szCs w:val="28"/>
        </w:rPr>
        <w:t>6</w:t>
      </w:r>
      <w:r w:rsidR="001700FB">
        <w:rPr>
          <w:sz w:val="28"/>
          <w:szCs w:val="28"/>
        </w:rPr>
        <w:t>,</w:t>
      </w:r>
      <w:r w:rsidR="00432536">
        <w:rPr>
          <w:sz w:val="28"/>
          <w:szCs w:val="28"/>
        </w:rPr>
        <w:t>69 тыс.руб. 96 коп.</w:t>
      </w:r>
    </w:p>
    <w:p w:rsidR="00B019DE" w:rsidRPr="008D7D70" w:rsidRDefault="006461C4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019DE" w:rsidRPr="008D7D70">
        <w:rPr>
          <w:sz w:val="28"/>
          <w:szCs w:val="28"/>
        </w:rPr>
        <w:t xml:space="preserve">. Содержание автомобильных дорог городских улиц </w:t>
      </w:r>
      <w:r w:rsidR="00FC63CE">
        <w:rPr>
          <w:sz w:val="28"/>
          <w:szCs w:val="28"/>
        </w:rPr>
        <w:t>93,3</w:t>
      </w:r>
      <w:r w:rsidR="00B019DE" w:rsidRPr="008D7D70">
        <w:rPr>
          <w:sz w:val="28"/>
          <w:szCs w:val="28"/>
        </w:rPr>
        <w:t xml:space="preserve"> км.- </w:t>
      </w:r>
      <w:r w:rsidR="00194274">
        <w:rPr>
          <w:sz w:val="28"/>
          <w:szCs w:val="28"/>
        </w:rPr>
        <w:t>52</w:t>
      </w:r>
      <w:r w:rsidR="00432536">
        <w:rPr>
          <w:sz w:val="28"/>
          <w:szCs w:val="28"/>
        </w:rPr>
        <w:t>34</w:t>
      </w:r>
      <w:r w:rsidR="001178F2">
        <w:rPr>
          <w:sz w:val="28"/>
          <w:szCs w:val="28"/>
        </w:rPr>
        <w:t>,</w:t>
      </w:r>
      <w:r w:rsidR="00432536">
        <w:rPr>
          <w:sz w:val="28"/>
          <w:szCs w:val="28"/>
        </w:rPr>
        <w:t>6</w:t>
      </w:r>
      <w:r w:rsidR="00B019DE" w:rsidRPr="008D7D70">
        <w:rPr>
          <w:sz w:val="28"/>
          <w:szCs w:val="28"/>
        </w:rPr>
        <w:t xml:space="preserve"> тыс. руб. </w:t>
      </w:r>
    </w:p>
    <w:p w:rsidR="00B019DE" w:rsidRDefault="006461C4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019DE" w:rsidRPr="008D7D70">
        <w:rPr>
          <w:sz w:val="28"/>
          <w:szCs w:val="28"/>
        </w:rPr>
        <w:t>. Содержание автомобильных дорог общего пользования местного значения 20,1 км- 21</w:t>
      </w:r>
      <w:r w:rsidR="00432536">
        <w:rPr>
          <w:sz w:val="28"/>
          <w:szCs w:val="28"/>
        </w:rPr>
        <w:t>47</w:t>
      </w:r>
      <w:r w:rsidR="00B019DE" w:rsidRPr="008D7D70">
        <w:rPr>
          <w:sz w:val="28"/>
          <w:szCs w:val="28"/>
        </w:rPr>
        <w:t>,0</w:t>
      </w:r>
      <w:r w:rsidR="00432536">
        <w:rPr>
          <w:sz w:val="28"/>
          <w:szCs w:val="28"/>
        </w:rPr>
        <w:t>2</w:t>
      </w:r>
      <w:r w:rsidR="00B019DE" w:rsidRPr="008D7D70">
        <w:rPr>
          <w:sz w:val="28"/>
          <w:szCs w:val="28"/>
        </w:rPr>
        <w:t xml:space="preserve"> тыс.руб. в том числе за счет средств областного бюджета 20</w:t>
      </w:r>
      <w:r w:rsidR="00432536">
        <w:rPr>
          <w:sz w:val="28"/>
          <w:szCs w:val="28"/>
        </w:rPr>
        <w:t>39</w:t>
      </w:r>
      <w:r w:rsidR="00B019DE" w:rsidRPr="008D7D70">
        <w:rPr>
          <w:sz w:val="28"/>
          <w:szCs w:val="28"/>
        </w:rPr>
        <w:t>,</w:t>
      </w:r>
      <w:r w:rsidR="00432536">
        <w:rPr>
          <w:sz w:val="28"/>
          <w:szCs w:val="28"/>
        </w:rPr>
        <w:t>62</w:t>
      </w:r>
      <w:r w:rsidR="00B019DE" w:rsidRPr="008D7D70">
        <w:rPr>
          <w:sz w:val="28"/>
          <w:szCs w:val="28"/>
        </w:rPr>
        <w:t xml:space="preserve"> тыс. руб., софинансирование за счет средств</w:t>
      </w:r>
      <w:r w:rsidR="008D0F3F">
        <w:rPr>
          <w:sz w:val="28"/>
          <w:szCs w:val="28"/>
        </w:rPr>
        <w:t xml:space="preserve"> </w:t>
      </w:r>
      <w:r w:rsidR="00B019DE" w:rsidRPr="008D7D70">
        <w:rPr>
          <w:sz w:val="28"/>
          <w:szCs w:val="28"/>
        </w:rPr>
        <w:t>городского бюджета 10</w:t>
      </w:r>
      <w:r w:rsidR="00541925">
        <w:rPr>
          <w:sz w:val="28"/>
          <w:szCs w:val="28"/>
        </w:rPr>
        <w:t>7</w:t>
      </w:r>
      <w:r w:rsidR="00B019DE" w:rsidRPr="008D7D70">
        <w:rPr>
          <w:sz w:val="28"/>
          <w:szCs w:val="28"/>
        </w:rPr>
        <w:t>,</w:t>
      </w:r>
      <w:r w:rsidR="00541925">
        <w:rPr>
          <w:sz w:val="28"/>
          <w:szCs w:val="28"/>
        </w:rPr>
        <w:t>4</w:t>
      </w:r>
      <w:r w:rsidR="00B019DE" w:rsidRPr="008D7D70">
        <w:rPr>
          <w:sz w:val="28"/>
          <w:szCs w:val="28"/>
        </w:rPr>
        <w:t xml:space="preserve"> тыс. руб.</w:t>
      </w:r>
    </w:p>
    <w:p w:rsidR="00F2453D" w:rsidRDefault="006461C4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2453D">
        <w:rPr>
          <w:sz w:val="28"/>
          <w:szCs w:val="28"/>
        </w:rPr>
        <w:t xml:space="preserve">. Устранение деформаций  и повреждений  покрытия  на </w:t>
      </w:r>
      <w:r w:rsidR="00F2453D">
        <w:rPr>
          <w:sz w:val="28"/>
          <w:szCs w:val="28"/>
        </w:rPr>
        <w:lastRenderedPageBreak/>
        <w:t xml:space="preserve">автомобильной дороге  г. Вятские Поляны-Н.Шуни ( от КОГБУЗ ЦГБ </w:t>
      </w:r>
      <w:r w:rsidR="00425205" w:rsidRPr="00425205">
        <w:rPr>
          <w:sz w:val="28"/>
          <w:szCs w:val="28"/>
        </w:rPr>
        <w:t xml:space="preserve"> до объездной дороги) 43-41-ОП МГ-001 в городе Вятские Поляны Кировской области</w:t>
      </w:r>
      <w:r w:rsidR="00425205">
        <w:rPr>
          <w:sz w:val="28"/>
          <w:szCs w:val="28"/>
        </w:rPr>
        <w:t>319,0 тыс. руб. в том числе  303,0 тыс. руб. средства областного бюджета, 16,0 тыс.</w:t>
      </w:r>
      <w:r w:rsidR="002E3BC7">
        <w:rPr>
          <w:sz w:val="28"/>
          <w:szCs w:val="28"/>
        </w:rPr>
        <w:t xml:space="preserve"> руб. средства городского бюджета.</w:t>
      </w:r>
    </w:p>
    <w:p w:rsidR="00F62E00" w:rsidRPr="008D7D70" w:rsidRDefault="006461C4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62E00">
        <w:rPr>
          <w:sz w:val="28"/>
          <w:szCs w:val="28"/>
        </w:rPr>
        <w:t>. Устранение деформаций и повреждений, заделка выбоин-</w:t>
      </w:r>
      <w:r w:rsidR="00057A0C">
        <w:rPr>
          <w:sz w:val="28"/>
          <w:szCs w:val="28"/>
        </w:rPr>
        <w:t xml:space="preserve"> 954,2</w:t>
      </w:r>
      <w:r w:rsidR="00F62E00">
        <w:rPr>
          <w:sz w:val="28"/>
          <w:szCs w:val="28"/>
        </w:rPr>
        <w:t xml:space="preserve"> тыс.руб.  </w:t>
      </w:r>
    </w:p>
    <w:p w:rsidR="004527D5" w:rsidRDefault="006461C4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B019DE" w:rsidRPr="008D7D70">
        <w:rPr>
          <w:sz w:val="28"/>
          <w:szCs w:val="28"/>
        </w:rPr>
        <w:t xml:space="preserve">. </w:t>
      </w:r>
      <w:r w:rsidR="00AE374F">
        <w:rPr>
          <w:sz w:val="28"/>
          <w:szCs w:val="28"/>
        </w:rPr>
        <w:t>П</w:t>
      </w:r>
      <w:r w:rsidR="00B019DE" w:rsidRPr="008D7D70">
        <w:rPr>
          <w:sz w:val="28"/>
          <w:szCs w:val="28"/>
        </w:rPr>
        <w:t>роверка достоверности определения сметной стоимости</w:t>
      </w:r>
      <w:r w:rsidR="004527D5">
        <w:rPr>
          <w:sz w:val="28"/>
          <w:szCs w:val="28"/>
        </w:rPr>
        <w:t>–</w:t>
      </w:r>
      <w:r w:rsidR="001178F2">
        <w:rPr>
          <w:sz w:val="28"/>
          <w:szCs w:val="28"/>
        </w:rPr>
        <w:t>5</w:t>
      </w:r>
      <w:r w:rsidR="00541925">
        <w:rPr>
          <w:sz w:val="28"/>
          <w:szCs w:val="28"/>
        </w:rPr>
        <w:t>5</w:t>
      </w:r>
      <w:r w:rsidR="0016757F">
        <w:rPr>
          <w:sz w:val="28"/>
          <w:szCs w:val="28"/>
        </w:rPr>
        <w:t>, 0 тыс. руб.</w:t>
      </w:r>
    </w:p>
    <w:p w:rsidR="00AE374F" w:rsidRDefault="006461C4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2E3BC7">
        <w:rPr>
          <w:sz w:val="28"/>
          <w:szCs w:val="28"/>
        </w:rPr>
        <w:t>.</w:t>
      </w:r>
      <w:r w:rsidR="004527D5">
        <w:rPr>
          <w:sz w:val="28"/>
          <w:szCs w:val="28"/>
        </w:rPr>
        <w:t xml:space="preserve">    Нанесение горизонтальной разметки–688,3 тыс.руб.</w:t>
      </w:r>
    </w:p>
    <w:p w:rsidR="00B019DE" w:rsidRDefault="002E3BC7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461C4">
        <w:rPr>
          <w:sz w:val="28"/>
          <w:szCs w:val="28"/>
        </w:rPr>
        <w:t>1</w:t>
      </w:r>
      <w:r w:rsidR="004527D5">
        <w:rPr>
          <w:sz w:val="28"/>
          <w:szCs w:val="28"/>
        </w:rPr>
        <w:t>.    Раз</w:t>
      </w:r>
      <w:r w:rsidR="0016757F">
        <w:rPr>
          <w:sz w:val="28"/>
          <w:szCs w:val="28"/>
        </w:rPr>
        <w:t>работка комплексной схемы  организации дорожного движения  на автомобильных дорогах общего пользования</w:t>
      </w:r>
      <w:r w:rsidR="004527D5">
        <w:rPr>
          <w:sz w:val="28"/>
          <w:szCs w:val="28"/>
        </w:rPr>
        <w:t>–99,0 тыс.руб.</w:t>
      </w:r>
    </w:p>
    <w:p w:rsidR="00194274" w:rsidRPr="008D7D70" w:rsidRDefault="00194274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461C4">
        <w:rPr>
          <w:sz w:val="28"/>
          <w:szCs w:val="28"/>
        </w:rPr>
        <w:t>2</w:t>
      </w:r>
      <w:r>
        <w:rPr>
          <w:sz w:val="28"/>
          <w:szCs w:val="28"/>
        </w:rPr>
        <w:t xml:space="preserve">.   </w:t>
      </w:r>
      <w:r w:rsidRPr="00194274">
        <w:rPr>
          <w:sz w:val="28"/>
          <w:szCs w:val="28"/>
        </w:rPr>
        <w:t>Ремонт водоотоводн</w:t>
      </w:r>
      <w:r w:rsidR="001178F2">
        <w:rPr>
          <w:sz w:val="28"/>
          <w:szCs w:val="28"/>
        </w:rPr>
        <w:t>ых</w:t>
      </w:r>
      <w:r w:rsidRPr="00194274">
        <w:rPr>
          <w:sz w:val="28"/>
          <w:szCs w:val="28"/>
        </w:rPr>
        <w:t xml:space="preserve"> канав  вдоль дома  № 15/27 по ул. Кукина</w:t>
      </w:r>
      <w:r>
        <w:rPr>
          <w:sz w:val="28"/>
          <w:szCs w:val="28"/>
        </w:rPr>
        <w:t xml:space="preserve">- </w:t>
      </w:r>
      <w:r w:rsidRPr="00194274">
        <w:rPr>
          <w:sz w:val="28"/>
          <w:szCs w:val="28"/>
        </w:rPr>
        <w:t>79,148</w:t>
      </w:r>
      <w:r>
        <w:rPr>
          <w:sz w:val="28"/>
          <w:szCs w:val="28"/>
        </w:rPr>
        <w:t>тыс.руб.</w:t>
      </w:r>
      <w:r w:rsidR="001178F2">
        <w:rPr>
          <w:sz w:val="28"/>
          <w:szCs w:val="28"/>
        </w:rPr>
        <w:t>, по ул. Крупской -46,5 тыс.руб.</w:t>
      </w:r>
    </w:p>
    <w:p w:rsidR="00B019DE" w:rsidRPr="008D7D70" w:rsidRDefault="00872942" w:rsidP="008D7D70">
      <w:pPr>
        <w:pStyle w:val="af1"/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461C4">
        <w:rPr>
          <w:sz w:val="28"/>
          <w:szCs w:val="28"/>
        </w:rPr>
        <w:t>3</w:t>
      </w:r>
      <w:r w:rsidR="00B019DE" w:rsidRPr="008D7D70">
        <w:rPr>
          <w:sz w:val="28"/>
          <w:szCs w:val="28"/>
        </w:rPr>
        <w:t>. Погашени</w:t>
      </w:r>
      <w:r w:rsidR="00126F57" w:rsidRPr="008D7D70">
        <w:rPr>
          <w:sz w:val="28"/>
          <w:szCs w:val="28"/>
        </w:rPr>
        <w:t xml:space="preserve">е </w:t>
      </w:r>
      <w:r w:rsidR="00B019DE" w:rsidRPr="008D7D70">
        <w:rPr>
          <w:sz w:val="28"/>
          <w:szCs w:val="28"/>
        </w:rPr>
        <w:t xml:space="preserve"> долга подрядным организациям за работы, выполненные  в 2017 годах:</w:t>
      </w:r>
    </w:p>
    <w:p w:rsidR="00B019DE" w:rsidRPr="008D7D70" w:rsidRDefault="00B019DE" w:rsidP="008D7D70">
      <w:pPr>
        <w:pStyle w:val="af1"/>
        <w:snapToGrid w:val="0"/>
        <w:spacing w:line="360" w:lineRule="auto"/>
        <w:jc w:val="both"/>
        <w:rPr>
          <w:b/>
          <w:sz w:val="28"/>
          <w:szCs w:val="28"/>
        </w:rPr>
      </w:pPr>
      <w:r w:rsidRPr="008D7D70">
        <w:rPr>
          <w:sz w:val="28"/>
          <w:szCs w:val="28"/>
        </w:rPr>
        <w:t>Ямочный ремонт-</w:t>
      </w:r>
      <w:r w:rsidR="00F62E00">
        <w:rPr>
          <w:sz w:val="28"/>
          <w:szCs w:val="28"/>
        </w:rPr>
        <w:t>2261,8</w:t>
      </w:r>
      <w:r w:rsidRPr="008D7D70">
        <w:rPr>
          <w:sz w:val="28"/>
          <w:szCs w:val="28"/>
        </w:rPr>
        <w:t xml:space="preserve"> тыс. руб.</w:t>
      </w:r>
    </w:p>
    <w:p w:rsidR="00B019DE" w:rsidRDefault="00B019DE" w:rsidP="00B019DE">
      <w:pPr>
        <w:autoSpaceDE w:val="0"/>
        <w:jc w:val="both"/>
        <w:rPr>
          <w:sz w:val="28"/>
          <w:szCs w:val="28"/>
        </w:rPr>
      </w:pPr>
    </w:p>
    <w:p w:rsidR="006461C4" w:rsidRDefault="006461C4" w:rsidP="00B019DE">
      <w:pPr>
        <w:autoSpaceDE w:val="0"/>
        <w:jc w:val="both"/>
        <w:rPr>
          <w:sz w:val="28"/>
          <w:szCs w:val="28"/>
        </w:rPr>
      </w:pPr>
    </w:p>
    <w:p w:rsidR="006461C4" w:rsidRDefault="006461C4" w:rsidP="00B019DE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_________________</w:t>
      </w:r>
    </w:p>
    <w:sectPr w:rsidR="006461C4" w:rsidSect="00006A0E">
      <w:headerReference w:type="default" r:id="rId9"/>
      <w:headerReference w:type="first" r:id="rId10"/>
      <w:pgSz w:w="11905" w:h="16837"/>
      <w:pgMar w:top="709" w:right="850" w:bottom="567" w:left="1701" w:header="284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3F25" w:rsidRDefault="00FF3F25" w:rsidP="00410FE2">
      <w:pPr>
        <w:spacing w:line="240" w:lineRule="auto"/>
      </w:pPr>
      <w:r>
        <w:separator/>
      </w:r>
    </w:p>
  </w:endnote>
  <w:endnote w:type="continuationSeparator" w:id="1">
    <w:p w:rsidR="00FF3F25" w:rsidRDefault="00FF3F25" w:rsidP="00410FE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NSimSun"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3F25" w:rsidRDefault="00FF3F25" w:rsidP="00410FE2">
      <w:pPr>
        <w:spacing w:line="240" w:lineRule="auto"/>
      </w:pPr>
      <w:r>
        <w:separator/>
      </w:r>
    </w:p>
  </w:footnote>
  <w:footnote w:type="continuationSeparator" w:id="1">
    <w:p w:rsidR="00FF3F25" w:rsidRDefault="00FF3F25" w:rsidP="00410FE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4D2" w:rsidRDefault="009124D2" w:rsidP="009124D2">
    <w:pPr>
      <w:pStyle w:val="aa"/>
      <w:jc w:val="center"/>
    </w:pPr>
  </w:p>
  <w:p w:rsidR="009124D2" w:rsidRDefault="009124D2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E17" w:rsidRDefault="00E93E17">
    <w:pPr>
      <w:pStyle w:val="aa"/>
      <w:jc w:val="center"/>
    </w:pPr>
  </w:p>
  <w:p w:rsidR="00E93E17" w:rsidRDefault="00E93E17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E0078A"/>
    <w:multiLevelType w:val="hybridMultilevel"/>
    <w:tmpl w:val="52BA30FC"/>
    <w:lvl w:ilvl="0" w:tplc="309C50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5F6D57"/>
    <w:multiLevelType w:val="hybridMultilevel"/>
    <w:tmpl w:val="51C8D858"/>
    <w:lvl w:ilvl="0" w:tplc="314A63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0902CE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7C4593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8E226E"/>
    <w:rsid w:val="000043BD"/>
    <w:rsid w:val="00004C21"/>
    <w:rsid w:val="00006A0E"/>
    <w:rsid w:val="00013BD9"/>
    <w:rsid w:val="00015BD7"/>
    <w:rsid w:val="000242AC"/>
    <w:rsid w:val="000254EC"/>
    <w:rsid w:val="00030F16"/>
    <w:rsid w:val="00057A0C"/>
    <w:rsid w:val="00061809"/>
    <w:rsid w:val="00072460"/>
    <w:rsid w:val="00075E5E"/>
    <w:rsid w:val="00083D39"/>
    <w:rsid w:val="00095222"/>
    <w:rsid w:val="000A303F"/>
    <w:rsid w:val="000A47CF"/>
    <w:rsid w:val="000A5B27"/>
    <w:rsid w:val="000B151C"/>
    <w:rsid w:val="000B5A80"/>
    <w:rsid w:val="000C0201"/>
    <w:rsid w:val="000C39E6"/>
    <w:rsid w:val="000E2536"/>
    <w:rsid w:val="000E3A7F"/>
    <w:rsid w:val="000E4F04"/>
    <w:rsid w:val="000F46BB"/>
    <w:rsid w:val="000F5DC0"/>
    <w:rsid w:val="001063A9"/>
    <w:rsid w:val="00110989"/>
    <w:rsid w:val="00111226"/>
    <w:rsid w:val="00112B90"/>
    <w:rsid w:val="00112BA8"/>
    <w:rsid w:val="00114D8A"/>
    <w:rsid w:val="00115B44"/>
    <w:rsid w:val="00116F5C"/>
    <w:rsid w:val="001178F2"/>
    <w:rsid w:val="001255AF"/>
    <w:rsid w:val="00126F57"/>
    <w:rsid w:val="00136DEA"/>
    <w:rsid w:val="00145DEC"/>
    <w:rsid w:val="0016757F"/>
    <w:rsid w:val="001700FB"/>
    <w:rsid w:val="00171B74"/>
    <w:rsid w:val="0017521E"/>
    <w:rsid w:val="00176839"/>
    <w:rsid w:val="00180964"/>
    <w:rsid w:val="00194274"/>
    <w:rsid w:val="001A06B4"/>
    <w:rsid w:val="001A3BB6"/>
    <w:rsid w:val="001A5D0B"/>
    <w:rsid w:val="001B3F06"/>
    <w:rsid w:val="001B4211"/>
    <w:rsid w:val="001B6AF4"/>
    <w:rsid w:val="001E017D"/>
    <w:rsid w:val="001F1112"/>
    <w:rsid w:val="00204512"/>
    <w:rsid w:val="00205024"/>
    <w:rsid w:val="0020572B"/>
    <w:rsid w:val="002065ED"/>
    <w:rsid w:val="002065F6"/>
    <w:rsid w:val="00210557"/>
    <w:rsid w:val="00224683"/>
    <w:rsid w:val="00230BFE"/>
    <w:rsid w:val="002430B9"/>
    <w:rsid w:val="00267D05"/>
    <w:rsid w:val="0027132B"/>
    <w:rsid w:val="00271B82"/>
    <w:rsid w:val="0027468C"/>
    <w:rsid w:val="0027750F"/>
    <w:rsid w:val="00290836"/>
    <w:rsid w:val="00290A29"/>
    <w:rsid w:val="002A7B44"/>
    <w:rsid w:val="002B27A9"/>
    <w:rsid w:val="002B7D11"/>
    <w:rsid w:val="002C48EA"/>
    <w:rsid w:val="002D37DF"/>
    <w:rsid w:val="002D5A99"/>
    <w:rsid w:val="002D7D9D"/>
    <w:rsid w:val="002E19D9"/>
    <w:rsid w:val="002E1D02"/>
    <w:rsid w:val="002E3BC7"/>
    <w:rsid w:val="002F634E"/>
    <w:rsid w:val="00310616"/>
    <w:rsid w:val="00311905"/>
    <w:rsid w:val="0031214F"/>
    <w:rsid w:val="00313069"/>
    <w:rsid w:val="00321091"/>
    <w:rsid w:val="00327D72"/>
    <w:rsid w:val="0033620B"/>
    <w:rsid w:val="00337C00"/>
    <w:rsid w:val="00343308"/>
    <w:rsid w:val="00345B92"/>
    <w:rsid w:val="0035561F"/>
    <w:rsid w:val="003611C6"/>
    <w:rsid w:val="00370857"/>
    <w:rsid w:val="003814C0"/>
    <w:rsid w:val="003824D0"/>
    <w:rsid w:val="00390867"/>
    <w:rsid w:val="00392A16"/>
    <w:rsid w:val="00393D4D"/>
    <w:rsid w:val="0039513D"/>
    <w:rsid w:val="003A03A9"/>
    <w:rsid w:val="003A46C1"/>
    <w:rsid w:val="003B1AFD"/>
    <w:rsid w:val="003C0FA2"/>
    <w:rsid w:val="003C1368"/>
    <w:rsid w:val="003D546B"/>
    <w:rsid w:val="003D588A"/>
    <w:rsid w:val="003E3D34"/>
    <w:rsid w:val="003E531F"/>
    <w:rsid w:val="003F640A"/>
    <w:rsid w:val="00401EE5"/>
    <w:rsid w:val="00410FE2"/>
    <w:rsid w:val="00422B71"/>
    <w:rsid w:val="004238BF"/>
    <w:rsid w:val="00425205"/>
    <w:rsid w:val="0042524B"/>
    <w:rsid w:val="00431BE3"/>
    <w:rsid w:val="00432536"/>
    <w:rsid w:val="004366C6"/>
    <w:rsid w:val="00447768"/>
    <w:rsid w:val="004527D5"/>
    <w:rsid w:val="00452E62"/>
    <w:rsid w:val="00455F35"/>
    <w:rsid w:val="0046441E"/>
    <w:rsid w:val="0046461B"/>
    <w:rsid w:val="00466A10"/>
    <w:rsid w:val="004711F1"/>
    <w:rsid w:val="00483151"/>
    <w:rsid w:val="00483282"/>
    <w:rsid w:val="00495E47"/>
    <w:rsid w:val="004C045B"/>
    <w:rsid w:val="004C3962"/>
    <w:rsid w:val="004C5370"/>
    <w:rsid w:val="004D7955"/>
    <w:rsid w:val="004F2BB1"/>
    <w:rsid w:val="00506420"/>
    <w:rsid w:val="00511324"/>
    <w:rsid w:val="00521520"/>
    <w:rsid w:val="00541925"/>
    <w:rsid w:val="00546BA3"/>
    <w:rsid w:val="00552453"/>
    <w:rsid w:val="00552E98"/>
    <w:rsid w:val="00555138"/>
    <w:rsid w:val="005602E5"/>
    <w:rsid w:val="00563A46"/>
    <w:rsid w:val="00565665"/>
    <w:rsid w:val="0056785A"/>
    <w:rsid w:val="005722DA"/>
    <w:rsid w:val="005752BE"/>
    <w:rsid w:val="005864E4"/>
    <w:rsid w:val="00594FB8"/>
    <w:rsid w:val="005B1AA1"/>
    <w:rsid w:val="005B7534"/>
    <w:rsid w:val="005B78BA"/>
    <w:rsid w:val="005D79E5"/>
    <w:rsid w:val="005F5E06"/>
    <w:rsid w:val="005F649E"/>
    <w:rsid w:val="005F710F"/>
    <w:rsid w:val="006015AD"/>
    <w:rsid w:val="006016DF"/>
    <w:rsid w:val="0060709C"/>
    <w:rsid w:val="006110ED"/>
    <w:rsid w:val="006201D4"/>
    <w:rsid w:val="006354ED"/>
    <w:rsid w:val="006461C4"/>
    <w:rsid w:val="0064646B"/>
    <w:rsid w:val="006568BC"/>
    <w:rsid w:val="00657BE1"/>
    <w:rsid w:val="00657FE9"/>
    <w:rsid w:val="00660ECB"/>
    <w:rsid w:val="006650A4"/>
    <w:rsid w:val="006726B3"/>
    <w:rsid w:val="00676FFB"/>
    <w:rsid w:val="006841F4"/>
    <w:rsid w:val="006878E3"/>
    <w:rsid w:val="00696B2E"/>
    <w:rsid w:val="006A46E4"/>
    <w:rsid w:val="006A4C18"/>
    <w:rsid w:val="006A50E4"/>
    <w:rsid w:val="006B23A3"/>
    <w:rsid w:val="006E0619"/>
    <w:rsid w:val="006E5A97"/>
    <w:rsid w:val="007031E7"/>
    <w:rsid w:val="0071095E"/>
    <w:rsid w:val="00721D4A"/>
    <w:rsid w:val="00722A6E"/>
    <w:rsid w:val="007266B7"/>
    <w:rsid w:val="00727DE7"/>
    <w:rsid w:val="007402C7"/>
    <w:rsid w:val="00743F3D"/>
    <w:rsid w:val="007508F9"/>
    <w:rsid w:val="00753338"/>
    <w:rsid w:val="00766388"/>
    <w:rsid w:val="00773760"/>
    <w:rsid w:val="007741DE"/>
    <w:rsid w:val="00777E0D"/>
    <w:rsid w:val="007815E5"/>
    <w:rsid w:val="007959AC"/>
    <w:rsid w:val="00795EDE"/>
    <w:rsid w:val="007A0540"/>
    <w:rsid w:val="007A227B"/>
    <w:rsid w:val="007B345C"/>
    <w:rsid w:val="007B54E1"/>
    <w:rsid w:val="007C0D33"/>
    <w:rsid w:val="007D67FB"/>
    <w:rsid w:val="007E0E8F"/>
    <w:rsid w:val="007F097E"/>
    <w:rsid w:val="007F0FD4"/>
    <w:rsid w:val="007F12C5"/>
    <w:rsid w:val="008046A1"/>
    <w:rsid w:val="00827935"/>
    <w:rsid w:val="0084254F"/>
    <w:rsid w:val="008635DC"/>
    <w:rsid w:val="00872942"/>
    <w:rsid w:val="008745B3"/>
    <w:rsid w:val="00874F53"/>
    <w:rsid w:val="008818DE"/>
    <w:rsid w:val="0088443A"/>
    <w:rsid w:val="008869EE"/>
    <w:rsid w:val="00890EE5"/>
    <w:rsid w:val="00894491"/>
    <w:rsid w:val="00895657"/>
    <w:rsid w:val="008B7678"/>
    <w:rsid w:val="008C0C2D"/>
    <w:rsid w:val="008C78C8"/>
    <w:rsid w:val="008D0F3F"/>
    <w:rsid w:val="008D46F1"/>
    <w:rsid w:val="008D58C5"/>
    <w:rsid w:val="008D7D70"/>
    <w:rsid w:val="008E226E"/>
    <w:rsid w:val="008E57EB"/>
    <w:rsid w:val="008E607A"/>
    <w:rsid w:val="0090383B"/>
    <w:rsid w:val="009078BE"/>
    <w:rsid w:val="009111FB"/>
    <w:rsid w:val="009124D2"/>
    <w:rsid w:val="00915490"/>
    <w:rsid w:val="00921CA4"/>
    <w:rsid w:val="0093336C"/>
    <w:rsid w:val="00937CB9"/>
    <w:rsid w:val="009411BC"/>
    <w:rsid w:val="00941B04"/>
    <w:rsid w:val="00956214"/>
    <w:rsid w:val="00964186"/>
    <w:rsid w:val="00966806"/>
    <w:rsid w:val="00967B2F"/>
    <w:rsid w:val="00983119"/>
    <w:rsid w:val="009927B1"/>
    <w:rsid w:val="009B232D"/>
    <w:rsid w:val="009D6BE0"/>
    <w:rsid w:val="009D6E36"/>
    <w:rsid w:val="009F0B25"/>
    <w:rsid w:val="009F102B"/>
    <w:rsid w:val="00A03155"/>
    <w:rsid w:val="00A1220A"/>
    <w:rsid w:val="00A33285"/>
    <w:rsid w:val="00A36085"/>
    <w:rsid w:val="00A3644A"/>
    <w:rsid w:val="00A36B53"/>
    <w:rsid w:val="00A5005F"/>
    <w:rsid w:val="00A60660"/>
    <w:rsid w:val="00A60E01"/>
    <w:rsid w:val="00A66A1E"/>
    <w:rsid w:val="00A71518"/>
    <w:rsid w:val="00A72C72"/>
    <w:rsid w:val="00A77453"/>
    <w:rsid w:val="00A77A3B"/>
    <w:rsid w:val="00A84AF1"/>
    <w:rsid w:val="00A8554D"/>
    <w:rsid w:val="00A9203B"/>
    <w:rsid w:val="00AA027F"/>
    <w:rsid w:val="00AB4216"/>
    <w:rsid w:val="00AB523C"/>
    <w:rsid w:val="00AB6F40"/>
    <w:rsid w:val="00AC4CB3"/>
    <w:rsid w:val="00AD5E30"/>
    <w:rsid w:val="00AE374F"/>
    <w:rsid w:val="00AF1215"/>
    <w:rsid w:val="00B0060E"/>
    <w:rsid w:val="00B019DE"/>
    <w:rsid w:val="00B12680"/>
    <w:rsid w:val="00B364A6"/>
    <w:rsid w:val="00B42853"/>
    <w:rsid w:val="00B4395D"/>
    <w:rsid w:val="00B4554C"/>
    <w:rsid w:val="00B47AD4"/>
    <w:rsid w:val="00B47F6F"/>
    <w:rsid w:val="00B572D6"/>
    <w:rsid w:val="00B6256F"/>
    <w:rsid w:val="00B634AF"/>
    <w:rsid w:val="00B80099"/>
    <w:rsid w:val="00B8391E"/>
    <w:rsid w:val="00B83ABC"/>
    <w:rsid w:val="00B9084C"/>
    <w:rsid w:val="00B95E30"/>
    <w:rsid w:val="00BA52D4"/>
    <w:rsid w:val="00BA65CB"/>
    <w:rsid w:val="00BA66AB"/>
    <w:rsid w:val="00BB3337"/>
    <w:rsid w:val="00BC00DB"/>
    <w:rsid w:val="00BD3D70"/>
    <w:rsid w:val="00BD7AAB"/>
    <w:rsid w:val="00BE42B4"/>
    <w:rsid w:val="00BE4D85"/>
    <w:rsid w:val="00BF1C5D"/>
    <w:rsid w:val="00BF2436"/>
    <w:rsid w:val="00BF43B6"/>
    <w:rsid w:val="00C15A6B"/>
    <w:rsid w:val="00C17284"/>
    <w:rsid w:val="00C25D5D"/>
    <w:rsid w:val="00C2772F"/>
    <w:rsid w:val="00C358F7"/>
    <w:rsid w:val="00C51596"/>
    <w:rsid w:val="00C575B3"/>
    <w:rsid w:val="00C65E04"/>
    <w:rsid w:val="00C715C7"/>
    <w:rsid w:val="00C77EA5"/>
    <w:rsid w:val="00C80253"/>
    <w:rsid w:val="00C96C7A"/>
    <w:rsid w:val="00CC733A"/>
    <w:rsid w:val="00CD7255"/>
    <w:rsid w:val="00CE0D67"/>
    <w:rsid w:val="00CE521F"/>
    <w:rsid w:val="00CE79BA"/>
    <w:rsid w:val="00CF4A4A"/>
    <w:rsid w:val="00CF5930"/>
    <w:rsid w:val="00D02C4D"/>
    <w:rsid w:val="00D03645"/>
    <w:rsid w:val="00D16F84"/>
    <w:rsid w:val="00D27B01"/>
    <w:rsid w:val="00D416B6"/>
    <w:rsid w:val="00D4349D"/>
    <w:rsid w:val="00D5679E"/>
    <w:rsid w:val="00D567A3"/>
    <w:rsid w:val="00D60F49"/>
    <w:rsid w:val="00D643C9"/>
    <w:rsid w:val="00D70F3F"/>
    <w:rsid w:val="00D73220"/>
    <w:rsid w:val="00D74486"/>
    <w:rsid w:val="00D83427"/>
    <w:rsid w:val="00D86597"/>
    <w:rsid w:val="00D93745"/>
    <w:rsid w:val="00DA10A7"/>
    <w:rsid w:val="00DB35A7"/>
    <w:rsid w:val="00DB6C22"/>
    <w:rsid w:val="00DC512D"/>
    <w:rsid w:val="00DC66C7"/>
    <w:rsid w:val="00DD3474"/>
    <w:rsid w:val="00DD67A2"/>
    <w:rsid w:val="00DE2166"/>
    <w:rsid w:val="00DE5AD5"/>
    <w:rsid w:val="00E114E3"/>
    <w:rsid w:val="00E31296"/>
    <w:rsid w:val="00E35790"/>
    <w:rsid w:val="00E37DBE"/>
    <w:rsid w:val="00E43AA7"/>
    <w:rsid w:val="00E442C8"/>
    <w:rsid w:val="00E54F10"/>
    <w:rsid w:val="00E6297D"/>
    <w:rsid w:val="00E63F21"/>
    <w:rsid w:val="00E700D0"/>
    <w:rsid w:val="00E93E17"/>
    <w:rsid w:val="00E940CF"/>
    <w:rsid w:val="00EA4D0B"/>
    <w:rsid w:val="00EB26E4"/>
    <w:rsid w:val="00EB3DEC"/>
    <w:rsid w:val="00EC7A90"/>
    <w:rsid w:val="00ED0968"/>
    <w:rsid w:val="00EE10B3"/>
    <w:rsid w:val="00EE662F"/>
    <w:rsid w:val="00EF3930"/>
    <w:rsid w:val="00F1081C"/>
    <w:rsid w:val="00F11E6E"/>
    <w:rsid w:val="00F158F5"/>
    <w:rsid w:val="00F163EC"/>
    <w:rsid w:val="00F175DD"/>
    <w:rsid w:val="00F2453D"/>
    <w:rsid w:val="00F26F4A"/>
    <w:rsid w:val="00F27A25"/>
    <w:rsid w:val="00F27B1B"/>
    <w:rsid w:val="00F41BA3"/>
    <w:rsid w:val="00F465CA"/>
    <w:rsid w:val="00F46EEA"/>
    <w:rsid w:val="00F50B81"/>
    <w:rsid w:val="00F62E00"/>
    <w:rsid w:val="00F63125"/>
    <w:rsid w:val="00F64030"/>
    <w:rsid w:val="00F67B13"/>
    <w:rsid w:val="00F70103"/>
    <w:rsid w:val="00F7023E"/>
    <w:rsid w:val="00F72D5A"/>
    <w:rsid w:val="00F8347B"/>
    <w:rsid w:val="00FC63CE"/>
    <w:rsid w:val="00FE1BEA"/>
    <w:rsid w:val="00FE5F77"/>
    <w:rsid w:val="00FF1C01"/>
    <w:rsid w:val="00FF3C2F"/>
    <w:rsid w:val="00FF3F25"/>
    <w:rsid w:val="00FF6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7099D-CF8B-46A3-A0BA-16F24043E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User2306</cp:lastModifiedBy>
  <cp:revision>3</cp:revision>
  <cp:lastPrinted>2020-01-27T06:15:00Z</cp:lastPrinted>
  <dcterms:created xsi:type="dcterms:W3CDTF">2020-01-28T13:06:00Z</dcterms:created>
  <dcterms:modified xsi:type="dcterms:W3CDTF">2020-01-29T12:16:00Z</dcterms:modified>
</cp:coreProperties>
</file>