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B03F7" w:rsidRDefault="00937589">
      <w:pPr>
        <w:jc w:val="center"/>
        <w:rPr>
          <w:sz w:val="36"/>
          <w:szCs w:val="36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53.25pt" filled="t">
            <v:fill color2="black"/>
            <v:imagedata r:id="rId7" o:title=""/>
          </v:shape>
        </w:pict>
      </w:r>
    </w:p>
    <w:p w:rsidR="005B03F7" w:rsidRDefault="005B03F7">
      <w:pPr>
        <w:pStyle w:val="1"/>
        <w:rPr>
          <w:b w:val="0"/>
          <w:bCs w:val="0"/>
          <w:sz w:val="36"/>
          <w:szCs w:val="36"/>
        </w:rPr>
      </w:pPr>
    </w:p>
    <w:p w:rsidR="005B03F7" w:rsidRDefault="005B03F7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5B03F7" w:rsidRDefault="005B03F7">
      <w:pPr>
        <w:jc w:val="center"/>
        <w:rPr>
          <w:b/>
          <w:bCs/>
          <w:sz w:val="36"/>
          <w:szCs w:val="36"/>
        </w:rPr>
      </w:pPr>
      <w:r>
        <w:rPr>
          <w:b/>
          <w:bCs/>
          <w:sz w:val="28"/>
        </w:rPr>
        <w:t>КИРОВСКОЙ ОБЛАСТИ</w:t>
      </w:r>
    </w:p>
    <w:p w:rsidR="005B03F7" w:rsidRDefault="005B03F7">
      <w:pPr>
        <w:jc w:val="center"/>
        <w:rPr>
          <w:b/>
          <w:bCs/>
          <w:sz w:val="36"/>
          <w:szCs w:val="36"/>
        </w:rPr>
      </w:pPr>
    </w:p>
    <w:p w:rsidR="005B03F7" w:rsidRDefault="005B03F7">
      <w:pPr>
        <w:jc w:val="center"/>
        <w:rPr>
          <w:b/>
          <w:bCs/>
          <w:sz w:val="48"/>
          <w:szCs w:val="48"/>
        </w:rPr>
      </w:pPr>
      <w:r>
        <w:rPr>
          <w:b/>
          <w:bCs/>
          <w:sz w:val="32"/>
          <w:szCs w:val="32"/>
        </w:rPr>
        <w:t>ПОСТАНОВЛЕНИЕ</w:t>
      </w:r>
    </w:p>
    <w:p w:rsidR="005B03F7" w:rsidRDefault="005B03F7">
      <w:pPr>
        <w:jc w:val="center"/>
        <w:rPr>
          <w:b/>
          <w:bCs/>
          <w:sz w:val="48"/>
          <w:szCs w:val="48"/>
        </w:rPr>
      </w:pPr>
    </w:p>
    <w:p w:rsidR="005B03F7" w:rsidRDefault="00D330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D33066">
        <w:rPr>
          <w:sz w:val="28"/>
          <w:szCs w:val="28"/>
          <w:u w:val="single"/>
        </w:rPr>
        <w:t xml:space="preserve"> 05.06.2017</w:t>
      </w:r>
      <w:r w:rsidR="005B03F7">
        <w:rPr>
          <w:sz w:val="28"/>
          <w:szCs w:val="28"/>
        </w:rPr>
        <w:tab/>
      </w:r>
      <w:r w:rsidR="005B03F7">
        <w:rPr>
          <w:sz w:val="28"/>
          <w:szCs w:val="28"/>
        </w:rPr>
        <w:tab/>
      </w:r>
      <w:r w:rsidR="005B03F7">
        <w:rPr>
          <w:sz w:val="28"/>
          <w:szCs w:val="28"/>
        </w:rPr>
        <w:tab/>
      </w:r>
      <w:r w:rsidR="00EC3F73">
        <w:rPr>
          <w:sz w:val="28"/>
          <w:szCs w:val="28"/>
        </w:rPr>
        <w:t xml:space="preserve">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№ </w:t>
      </w:r>
      <w:r w:rsidRPr="00D33066">
        <w:rPr>
          <w:sz w:val="28"/>
          <w:szCs w:val="28"/>
          <w:u w:val="single"/>
        </w:rPr>
        <w:t>911</w:t>
      </w:r>
    </w:p>
    <w:p w:rsidR="005B03F7" w:rsidRDefault="005B03F7">
      <w:pPr>
        <w:jc w:val="center"/>
        <w:rPr>
          <w:b/>
          <w:sz w:val="48"/>
          <w:szCs w:val="48"/>
        </w:rPr>
      </w:pPr>
      <w:r>
        <w:rPr>
          <w:sz w:val="28"/>
          <w:szCs w:val="28"/>
        </w:rPr>
        <w:t xml:space="preserve"> г. Вятские Поляны</w:t>
      </w:r>
    </w:p>
    <w:p w:rsidR="005B03F7" w:rsidRDefault="005B03F7">
      <w:pPr>
        <w:jc w:val="both"/>
        <w:rPr>
          <w:b/>
          <w:sz w:val="48"/>
          <w:szCs w:val="48"/>
        </w:rPr>
      </w:pPr>
    </w:p>
    <w:p w:rsidR="000647AB" w:rsidRDefault="00100C41" w:rsidP="000647AB">
      <w:pPr>
        <w:ind w:left="284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="000647AB">
        <w:rPr>
          <w:b/>
          <w:bCs/>
          <w:sz w:val="28"/>
          <w:szCs w:val="28"/>
        </w:rPr>
        <w:t xml:space="preserve">б утверждении Положения об </w:t>
      </w:r>
      <w:r w:rsidR="000647AB">
        <w:rPr>
          <w:b/>
          <w:sz w:val="28"/>
          <w:szCs w:val="28"/>
        </w:rPr>
        <w:t>О</w:t>
      </w:r>
      <w:r w:rsidR="000647AB" w:rsidRPr="008D6751">
        <w:rPr>
          <w:b/>
          <w:sz w:val="28"/>
          <w:szCs w:val="28"/>
        </w:rPr>
        <w:t>бщественно</w:t>
      </w:r>
      <w:r w:rsidR="000647AB">
        <w:rPr>
          <w:b/>
          <w:sz w:val="28"/>
          <w:szCs w:val="28"/>
        </w:rPr>
        <w:t xml:space="preserve">й </w:t>
      </w:r>
      <w:r w:rsidR="008B5201">
        <w:rPr>
          <w:b/>
          <w:sz w:val="28"/>
          <w:szCs w:val="28"/>
        </w:rPr>
        <w:t>п</w:t>
      </w:r>
      <w:r w:rsidR="000647AB">
        <w:rPr>
          <w:b/>
          <w:sz w:val="28"/>
          <w:szCs w:val="28"/>
        </w:rPr>
        <w:t>алате</w:t>
      </w:r>
      <w:r w:rsidR="000647AB" w:rsidRPr="008D6751">
        <w:rPr>
          <w:b/>
          <w:sz w:val="28"/>
          <w:szCs w:val="28"/>
        </w:rPr>
        <w:t xml:space="preserve"> при администрации муниципального образования городского округа город Вятские Поляны Кировской области</w:t>
      </w:r>
    </w:p>
    <w:p w:rsidR="005B03F7" w:rsidRDefault="005B03F7" w:rsidP="000647AB">
      <w:pPr>
        <w:ind w:firstLine="567"/>
        <w:jc w:val="center"/>
        <w:rPr>
          <w:sz w:val="48"/>
          <w:szCs w:val="48"/>
        </w:rPr>
      </w:pPr>
    </w:p>
    <w:p w:rsidR="005B03F7" w:rsidRDefault="00F17F40" w:rsidP="000647AB">
      <w:pPr>
        <w:suppressAutoHyphens w:val="0"/>
        <w:autoSpaceDE w:val="0"/>
        <w:autoSpaceDN w:val="0"/>
        <w:adjustRightInd w:val="0"/>
        <w:spacing w:line="360" w:lineRule="auto"/>
        <w:ind w:left="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</w:t>
      </w:r>
      <w:r w:rsidR="000647AB">
        <w:rPr>
          <w:sz w:val="28"/>
          <w:szCs w:val="28"/>
          <w:lang w:eastAsia="ru-RU"/>
        </w:rPr>
        <w:t xml:space="preserve">обеспечения согласования общественно значимых интересов граждан, некоммерческих организаций, органов местного самоуправления для решения наиболее важных вопросов экономического и социального развития муниципального образования городского округа город Вятские Поляны Кировской области, защиты прав и свобод граждан, развития демократических институтов, </w:t>
      </w:r>
      <w:r w:rsidR="005B03F7">
        <w:rPr>
          <w:sz w:val="28"/>
          <w:szCs w:val="28"/>
        </w:rPr>
        <w:t>администрация города Вятские Поляны ПОСТАНОВЛЯЕТ:</w:t>
      </w:r>
    </w:p>
    <w:p w:rsidR="00100C41" w:rsidRDefault="00690EC3" w:rsidP="000647AB">
      <w:pPr>
        <w:numPr>
          <w:ilvl w:val="0"/>
          <w:numId w:val="11"/>
        </w:numPr>
        <w:tabs>
          <w:tab w:val="left" w:pos="1276"/>
        </w:tabs>
        <w:suppressAutoHyphens w:val="0"/>
        <w:autoSpaceDE w:val="0"/>
        <w:autoSpaceDN w:val="0"/>
        <w:adjustRightInd w:val="0"/>
        <w:spacing w:line="360" w:lineRule="auto"/>
        <w:ind w:left="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0647AB">
        <w:rPr>
          <w:sz w:val="28"/>
          <w:szCs w:val="28"/>
        </w:rPr>
        <w:t xml:space="preserve">твердить Положение </w:t>
      </w:r>
      <w:r w:rsidR="000647AB" w:rsidRPr="000647AB">
        <w:rPr>
          <w:bCs/>
          <w:sz w:val="28"/>
          <w:szCs w:val="28"/>
        </w:rPr>
        <w:t xml:space="preserve">об </w:t>
      </w:r>
      <w:r w:rsidR="000647AB" w:rsidRPr="000647AB">
        <w:rPr>
          <w:sz w:val="28"/>
          <w:szCs w:val="28"/>
        </w:rPr>
        <w:t xml:space="preserve">Общественной </w:t>
      </w:r>
      <w:r w:rsidR="008B5201">
        <w:rPr>
          <w:sz w:val="28"/>
          <w:szCs w:val="28"/>
        </w:rPr>
        <w:t>п</w:t>
      </w:r>
      <w:r w:rsidR="000647AB" w:rsidRPr="000647AB">
        <w:rPr>
          <w:sz w:val="28"/>
          <w:szCs w:val="28"/>
        </w:rPr>
        <w:t>алате при администрации муниципального образования городского округа город Вятские Поляны Кировской области</w:t>
      </w:r>
      <w:r w:rsidR="000647AB">
        <w:rPr>
          <w:sz w:val="28"/>
          <w:szCs w:val="28"/>
        </w:rPr>
        <w:t xml:space="preserve"> </w:t>
      </w:r>
      <w:r w:rsidR="008B5201">
        <w:rPr>
          <w:sz w:val="28"/>
          <w:szCs w:val="28"/>
        </w:rPr>
        <w:t xml:space="preserve">(далее - Положение) </w:t>
      </w:r>
      <w:r w:rsidR="009F2986">
        <w:rPr>
          <w:sz w:val="28"/>
          <w:szCs w:val="28"/>
        </w:rPr>
        <w:t>согласно п</w:t>
      </w:r>
      <w:r w:rsidR="00100C41">
        <w:rPr>
          <w:sz w:val="28"/>
          <w:szCs w:val="28"/>
        </w:rPr>
        <w:t>риложению.</w:t>
      </w:r>
    </w:p>
    <w:p w:rsidR="008B5201" w:rsidRDefault="008B5201" w:rsidP="000647AB">
      <w:pPr>
        <w:numPr>
          <w:ilvl w:val="0"/>
          <w:numId w:val="11"/>
        </w:numPr>
        <w:tabs>
          <w:tab w:val="left" w:pos="1276"/>
        </w:tabs>
        <w:suppressAutoHyphens w:val="0"/>
        <w:autoSpaceDE w:val="0"/>
        <w:autoSpaceDN w:val="0"/>
        <w:adjustRightInd w:val="0"/>
        <w:spacing w:line="360" w:lineRule="auto"/>
        <w:ind w:left="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Приступить к формированию Общественной палаты в соответствии с Положением.</w:t>
      </w:r>
    </w:p>
    <w:p w:rsidR="005B03F7" w:rsidRDefault="008B5201" w:rsidP="000647AB">
      <w:pPr>
        <w:numPr>
          <w:ilvl w:val="0"/>
          <w:numId w:val="11"/>
        </w:numPr>
        <w:tabs>
          <w:tab w:val="left" w:pos="1276"/>
        </w:tabs>
        <w:spacing w:line="360" w:lineRule="auto"/>
        <w:ind w:left="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Отделу</w:t>
      </w:r>
      <w:r w:rsidR="005B03F7" w:rsidRPr="009F2986">
        <w:rPr>
          <w:sz w:val="28"/>
          <w:szCs w:val="28"/>
        </w:rPr>
        <w:t xml:space="preserve"> информационных систем (Голубев В.В.) разместить настоящее постановление на официальном сайте администрации города Вятские Поляны в сети Интернет.</w:t>
      </w:r>
    </w:p>
    <w:p w:rsidR="008B5201" w:rsidRPr="009F2986" w:rsidRDefault="008B5201" w:rsidP="000647AB">
      <w:pPr>
        <w:numPr>
          <w:ilvl w:val="0"/>
          <w:numId w:val="11"/>
        </w:numPr>
        <w:tabs>
          <w:tab w:val="left" w:pos="1276"/>
        </w:tabs>
        <w:spacing w:line="360" w:lineRule="auto"/>
        <w:ind w:left="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</w:t>
      </w:r>
      <w:r w:rsidR="00C55839">
        <w:rPr>
          <w:sz w:val="28"/>
          <w:szCs w:val="28"/>
        </w:rPr>
        <w:t>за настоящим постановлением оставляю за собой.</w:t>
      </w:r>
    </w:p>
    <w:p w:rsidR="005B03F7" w:rsidRPr="00973E05" w:rsidRDefault="005B03F7">
      <w:pPr>
        <w:tabs>
          <w:tab w:val="left" w:pos="6930"/>
        </w:tabs>
        <w:jc w:val="both"/>
        <w:rPr>
          <w:sz w:val="16"/>
          <w:szCs w:val="16"/>
        </w:rPr>
      </w:pPr>
    </w:p>
    <w:p w:rsidR="00DC3397" w:rsidRDefault="00DC3397">
      <w:pPr>
        <w:tabs>
          <w:tab w:val="left" w:pos="6930"/>
        </w:tabs>
        <w:jc w:val="both"/>
        <w:rPr>
          <w:sz w:val="28"/>
          <w:szCs w:val="28"/>
        </w:rPr>
      </w:pPr>
    </w:p>
    <w:p w:rsidR="00D33066" w:rsidRDefault="005B03F7" w:rsidP="00D33066">
      <w:pPr>
        <w:tabs>
          <w:tab w:val="left" w:pos="6930"/>
        </w:tabs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</w:t>
      </w:r>
      <w:r>
        <w:rPr>
          <w:sz w:val="28"/>
          <w:szCs w:val="28"/>
        </w:rPr>
        <w:tab/>
        <w:t xml:space="preserve">           </w:t>
      </w:r>
    </w:p>
    <w:p w:rsidR="005B03F7" w:rsidRDefault="00D33066">
      <w:pPr>
        <w:tabs>
          <w:tab w:val="left" w:pos="6930"/>
        </w:tabs>
        <w:ind w:left="624" w:hanging="57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       </w:t>
      </w:r>
      <w:r w:rsidR="005B03F7">
        <w:rPr>
          <w:sz w:val="28"/>
          <w:szCs w:val="28"/>
        </w:rPr>
        <w:t>А.Д. Клюкин</w:t>
      </w:r>
    </w:p>
    <w:p w:rsidR="005B03F7" w:rsidRDefault="005B03F7">
      <w:pPr>
        <w:jc w:val="both"/>
        <w:rPr>
          <w:sz w:val="28"/>
          <w:szCs w:val="28"/>
        </w:rPr>
      </w:pPr>
    </w:p>
    <w:tbl>
      <w:tblPr>
        <w:tblW w:w="0" w:type="auto"/>
        <w:tblInd w:w="392" w:type="dxa"/>
        <w:tblLook w:val="04A0"/>
      </w:tblPr>
      <w:tblGrid>
        <w:gridCol w:w="4394"/>
        <w:gridCol w:w="2268"/>
        <w:gridCol w:w="2570"/>
      </w:tblGrid>
      <w:tr w:rsidR="00690EC3" w:rsidRPr="005748B4" w:rsidTr="00C55839">
        <w:tc>
          <w:tcPr>
            <w:tcW w:w="4394" w:type="dxa"/>
          </w:tcPr>
          <w:p w:rsidR="00690EC3" w:rsidRPr="005748B4" w:rsidRDefault="00690EC3" w:rsidP="005748B4">
            <w:pPr>
              <w:jc w:val="both"/>
              <w:rPr>
                <w:sz w:val="28"/>
                <w:szCs w:val="28"/>
              </w:rPr>
            </w:pPr>
            <w:r w:rsidRPr="005748B4">
              <w:rPr>
                <w:sz w:val="28"/>
                <w:szCs w:val="28"/>
              </w:rPr>
              <w:t>ПОДГОТОВЛЕНО</w:t>
            </w:r>
          </w:p>
          <w:p w:rsidR="002D03F1" w:rsidRPr="005748B4" w:rsidRDefault="002D03F1" w:rsidP="005748B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690EC3" w:rsidRPr="005748B4" w:rsidRDefault="00690EC3" w:rsidP="005748B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70" w:type="dxa"/>
          </w:tcPr>
          <w:p w:rsidR="00690EC3" w:rsidRPr="005748B4" w:rsidRDefault="00690EC3" w:rsidP="005748B4">
            <w:pPr>
              <w:jc w:val="both"/>
              <w:rPr>
                <w:sz w:val="28"/>
                <w:szCs w:val="28"/>
              </w:rPr>
            </w:pPr>
          </w:p>
        </w:tc>
      </w:tr>
      <w:tr w:rsidR="00690EC3" w:rsidRPr="005748B4" w:rsidTr="00C55839">
        <w:tc>
          <w:tcPr>
            <w:tcW w:w="4394" w:type="dxa"/>
          </w:tcPr>
          <w:p w:rsidR="00690EC3" w:rsidRPr="005748B4" w:rsidRDefault="00690EC3" w:rsidP="008B5201">
            <w:pPr>
              <w:rPr>
                <w:sz w:val="28"/>
                <w:szCs w:val="28"/>
              </w:rPr>
            </w:pPr>
            <w:r w:rsidRPr="005748B4">
              <w:rPr>
                <w:sz w:val="28"/>
                <w:szCs w:val="28"/>
              </w:rPr>
              <w:t xml:space="preserve">Заместитель </w:t>
            </w:r>
            <w:r w:rsidR="008B5201">
              <w:rPr>
                <w:sz w:val="28"/>
                <w:szCs w:val="28"/>
              </w:rPr>
              <w:t>начальника правового управления</w:t>
            </w:r>
            <w:r w:rsidRPr="005748B4">
              <w:rPr>
                <w:sz w:val="28"/>
                <w:szCs w:val="28"/>
              </w:rPr>
              <w:t xml:space="preserve"> администрации города</w:t>
            </w:r>
          </w:p>
        </w:tc>
        <w:tc>
          <w:tcPr>
            <w:tcW w:w="2268" w:type="dxa"/>
          </w:tcPr>
          <w:p w:rsidR="00690EC3" w:rsidRPr="005748B4" w:rsidRDefault="00690EC3" w:rsidP="005748B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70" w:type="dxa"/>
            <w:vAlign w:val="bottom"/>
          </w:tcPr>
          <w:p w:rsidR="00690EC3" w:rsidRPr="005748B4" w:rsidRDefault="00690EC3" w:rsidP="00C55839">
            <w:pPr>
              <w:rPr>
                <w:sz w:val="28"/>
                <w:szCs w:val="28"/>
              </w:rPr>
            </w:pPr>
            <w:r w:rsidRPr="005748B4">
              <w:rPr>
                <w:color w:val="000000"/>
                <w:sz w:val="28"/>
                <w:szCs w:val="28"/>
              </w:rPr>
              <w:t>О.Г. Ситчихина</w:t>
            </w:r>
          </w:p>
        </w:tc>
      </w:tr>
    </w:tbl>
    <w:p w:rsidR="005B03F7" w:rsidRDefault="005B03F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5B03F7" w:rsidSect="00D33066">
      <w:headerReference w:type="default" r:id="rId8"/>
      <w:pgSz w:w="11906" w:h="16838"/>
      <w:pgMar w:top="993" w:right="893" w:bottom="142" w:left="1605" w:header="375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1A0B" w:rsidRDefault="00031A0B">
      <w:r>
        <w:separator/>
      </w:r>
    </w:p>
  </w:endnote>
  <w:endnote w:type="continuationSeparator" w:id="1">
    <w:p w:rsidR="00031A0B" w:rsidRDefault="00031A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1A0B" w:rsidRDefault="00031A0B">
      <w:r>
        <w:separator/>
      </w:r>
    </w:p>
  </w:footnote>
  <w:footnote w:type="continuationSeparator" w:id="1">
    <w:p w:rsidR="00031A0B" w:rsidRDefault="00031A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F7C" w:rsidRDefault="00937589">
    <w:pPr>
      <w:pStyle w:val="a8"/>
      <w:jc w:val="center"/>
    </w:pPr>
    <w:fldSimple w:instr=" PAGE   \* MERGEFORMAT ">
      <w:r w:rsidR="00D33066">
        <w:rPr>
          <w:noProof/>
        </w:rPr>
        <w:t>2</w:t>
      </w:r>
    </w:fldSimple>
  </w:p>
  <w:p w:rsidR="005B03F7" w:rsidRDefault="005B03F7">
    <w:pPr>
      <w:pStyle w:val="a8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27842031"/>
    <w:multiLevelType w:val="hybridMultilevel"/>
    <w:tmpl w:val="6FF0E740"/>
    <w:lvl w:ilvl="0" w:tplc="FF6ECB64">
      <w:start w:val="1"/>
      <w:numFmt w:val="decimal"/>
      <w:lvlText w:val="%1."/>
      <w:lvlJc w:val="left"/>
      <w:pPr>
        <w:ind w:left="1722" w:hanging="108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4">
    <w:nsid w:val="28E7706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32D37358"/>
    <w:multiLevelType w:val="hybridMultilevel"/>
    <w:tmpl w:val="A73404BC"/>
    <w:lvl w:ilvl="0" w:tplc="475CF0E6">
      <w:start w:val="1"/>
      <w:numFmt w:val="decimal"/>
      <w:lvlText w:val="%1."/>
      <w:lvlJc w:val="left"/>
      <w:pPr>
        <w:ind w:left="2249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246C43"/>
    <w:multiLevelType w:val="hybridMultilevel"/>
    <w:tmpl w:val="1898C3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3">
      <w:start w:val="1"/>
      <w:numFmt w:val="upperRoman"/>
      <w:lvlText w:val="%2."/>
      <w:lvlJc w:val="righ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4D7775"/>
    <w:multiLevelType w:val="hybridMultilevel"/>
    <w:tmpl w:val="1898C3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3">
      <w:start w:val="1"/>
      <w:numFmt w:val="upperRoman"/>
      <w:lvlText w:val="%2."/>
      <w:lvlJc w:val="righ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C77FC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68A95C4C"/>
    <w:multiLevelType w:val="hybridMultilevel"/>
    <w:tmpl w:val="2C52ACB0"/>
    <w:lvl w:ilvl="0" w:tplc="475CF0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C73A39"/>
    <w:multiLevelType w:val="hybridMultilevel"/>
    <w:tmpl w:val="3E3601E2"/>
    <w:lvl w:ilvl="0" w:tplc="475CF0E6">
      <w:start w:val="1"/>
      <w:numFmt w:val="decimal"/>
      <w:lvlText w:val="%1."/>
      <w:lvlJc w:val="left"/>
      <w:pPr>
        <w:ind w:left="2249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4" w:hanging="360"/>
      </w:pPr>
    </w:lvl>
    <w:lvl w:ilvl="2" w:tplc="0419001B" w:tentative="1">
      <w:start w:val="1"/>
      <w:numFmt w:val="lowerRoman"/>
      <w:lvlText w:val="%3."/>
      <w:lvlJc w:val="right"/>
      <w:pPr>
        <w:ind w:left="3104" w:hanging="180"/>
      </w:pPr>
    </w:lvl>
    <w:lvl w:ilvl="3" w:tplc="0419000F" w:tentative="1">
      <w:start w:val="1"/>
      <w:numFmt w:val="decimal"/>
      <w:lvlText w:val="%4."/>
      <w:lvlJc w:val="left"/>
      <w:pPr>
        <w:ind w:left="3824" w:hanging="360"/>
      </w:pPr>
    </w:lvl>
    <w:lvl w:ilvl="4" w:tplc="04190019" w:tentative="1">
      <w:start w:val="1"/>
      <w:numFmt w:val="lowerLetter"/>
      <w:lvlText w:val="%5."/>
      <w:lvlJc w:val="left"/>
      <w:pPr>
        <w:ind w:left="4544" w:hanging="360"/>
      </w:pPr>
    </w:lvl>
    <w:lvl w:ilvl="5" w:tplc="0419001B" w:tentative="1">
      <w:start w:val="1"/>
      <w:numFmt w:val="lowerRoman"/>
      <w:lvlText w:val="%6."/>
      <w:lvlJc w:val="right"/>
      <w:pPr>
        <w:ind w:left="5264" w:hanging="180"/>
      </w:pPr>
    </w:lvl>
    <w:lvl w:ilvl="6" w:tplc="0419000F" w:tentative="1">
      <w:start w:val="1"/>
      <w:numFmt w:val="decimal"/>
      <w:lvlText w:val="%7."/>
      <w:lvlJc w:val="left"/>
      <w:pPr>
        <w:ind w:left="5984" w:hanging="360"/>
      </w:pPr>
    </w:lvl>
    <w:lvl w:ilvl="7" w:tplc="04190019" w:tentative="1">
      <w:start w:val="1"/>
      <w:numFmt w:val="lowerLetter"/>
      <w:lvlText w:val="%8."/>
      <w:lvlJc w:val="left"/>
      <w:pPr>
        <w:ind w:left="6704" w:hanging="360"/>
      </w:pPr>
    </w:lvl>
    <w:lvl w:ilvl="8" w:tplc="0419001B" w:tentative="1">
      <w:start w:val="1"/>
      <w:numFmt w:val="lowerRoman"/>
      <w:lvlText w:val="%9."/>
      <w:lvlJc w:val="right"/>
      <w:pPr>
        <w:ind w:left="7424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3"/>
  </w:num>
  <w:num w:numId="6">
    <w:abstractNumId w:val="7"/>
  </w:num>
  <w:num w:numId="7">
    <w:abstractNumId w:val="10"/>
  </w:num>
  <w:num w:numId="8">
    <w:abstractNumId w:val="5"/>
  </w:num>
  <w:num w:numId="9">
    <w:abstractNumId w:val="8"/>
  </w:num>
  <w:num w:numId="10">
    <w:abstractNumId w:val="9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20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6827"/>
    <w:rsid w:val="00031A0B"/>
    <w:rsid w:val="000647AB"/>
    <w:rsid w:val="00100C41"/>
    <w:rsid w:val="0018017B"/>
    <w:rsid w:val="002A2DEF"/>
    <w:rsid w:val="002B1F7C"/>
    <w:rsid w:val="002D03F1"/>
    <w:rsid w:val="002F639F"/>
    <w:rsid w:val="004068A2"/>
    <w:rsid w:val="00474CC1"/>
    <w:rsid w:val="005748B4"/>
    <w:rsid w:val="00596827"/>
    <w:rsid w:val="005B03F7"/>
    <w:rsid w:val="00690EC3"/>
    <w:rsid w:val="008140AA"/>
    <w:rsid w:val="0085363F"/>
    <w:rsid w:val="008B5201"/>
    <w:rsid w:val="00913CBA"/>
    <w:rsid w:val="00937589"/>
    <w:rsid w:val="00973E05"/>
    <w:rsid w:val="00994F45"/>
    <w:rsid w:val="009F2986"/>
    <w:rsid w:val="009F3BEB"/>
    <w:rsid w:val="00AD1706"/>
    <w:rsid w:val="00C25094"/>
    <w:rsid w:val="00C55839"/>
    <w:rsid w:val="00D33066"/>
    <w:rsid w:val="00D430A0"/>
    <w:rsid w:val="00D4481E"/>
    <w:rsid w:val="00DC3397"/>
    <w:rsid w:val="00E92208"/>
    <w:rsid w:val="00EC3F73"/>
    <w:rsid w:val="00F17F40"/>
    <w:rsid w:val="00FE12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589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937589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937589"/>
    <w:pPr>
      <w:keepNext/>
      <w:tabs>
        <w:tab w:val="num" w:pos="0"/>
      </w:tabs>
      <w:spacing w:before="240" w:after="60"/>
      <w:ind w:left="576" w:hanging="576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937589"/>
    <w:pPr>
      <w:tabs>
        <w:tab w:val="num" w:pos="0"/>
      </w:tabs>
      <w:spacing w:before="240" w:after="60"/>
      <w:ind w:left="1008" w:hanging="1008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937589"/>
  </w:style>
  <w:style w:type="character" w:customStyle="1" w:styleId="WW8Num1z1">
    <w:name w:val="WW8Num1z1"/>
    <w:rsid w:val="00937589"/>
  </w:style>
  <w:style w:type="character" w:customStyle="1" w:styleId="WW8Num1z2">
    <w:name w:val="WW8Num1z2"/>
    <w:rsid w:val="00937589"/>
  </w:style>
  <w:style w:type="character" w:customStyle="1" w:styleId="WW8Num1z3">
    <w:name w:val="WW8Num1z3"/>
    <w:rsid w:val="00937589"/>
  </w:style>
  <w:style w:type="character" w:customStyle="1" w:styleId="WW8Num1z4">
    <w:name w:val="WW8Num1z4"/>
    <w:rsid w:val="00937589"/>
  </w:style>
  <w:style w:type="character" w:customStyle="1" w:styleId="WW8Num1z5">
    <w:name w:val="WW8Num1z5"/>
    <w:rsid w:val="00937589"/>
  </w:style>
  <w:style w:type="character" w:customStyle="1" w:styleId="WW8Num1z6">
    <w:name w:val="WW8Num1z6"/>
    <w:rsid w:val="00937589"/>
  </w:style>
  <w:style w:type="character" w:customStyle="1" w:styleId="WW8Num1z7">
    <w:name w:val="WW8Num1z7"/>
    <w:rsid w:val="00937589"/>
  </w:style>
  <w:style w:type="character" w:customStyle="1" w:styleId="WW8Num1z8">
    <w:name w:val="WW8Num1z8"/>
    <w:rsid w:val="00937589"/>
  </w:style>
  <w:style w:type="character" w:customStyle="1" w:styleId="WW8Num2z0">
    <w:name w:val="WW8Num2z0"/>
    <w:rsid w:val="00937589"/>
  </w:style>
  <w:style w:type="character" w:customStyle="1" w:styleId="WW8Num2z1">
    <w:name w:val="WW8Num2z1"/>
    <w:rsid w:val="00937589"/>
  </w:style>
  <w:style w:type="character" w:customStyle="1" w:styleId="WW8Num2z2">
    <w:name w:val="WW8Num2z2"/>
    <w:rsid w:val="00937589"/>
  </w:style>
  <w:style w:type="character" w:customStyle="1" w:styleId="WW8Num2z3">
    <w:name w:val="WW8Num2z3"/>
    <w:rsid w:val="00937589"/>
  </w:style>
  <w:style w:type="character" w:customStyle="1" w:styleId="WW8Num2z4">
    <w:name w:val="WW8Num2z4"/>
    <w:rsid w:val="00937589"/>
  </w:style>
  <w:style w:type="character" w:customStyle="1" w:styleId="WW8Num2z5">
    <w:name w:val="WW8Num2z5"/>
    <w:rsid w:val="00937589"/>
  </w:style>
  <w:style w:type="character" w:customStyle="1" w:styleId="WW8Num2z6">
    <w:name w:val="WW8Num2z6"/>
    <w:rsid w:val="00937589"/>
  </w:style>
  <w:style w:type="character" w:customStyle="1" w:styleId="WW8Num2z7">
    <w:name w:val="WW8Num2z7"/>
    <w:rsid w:val="00937589"/>
  </w:style>
  <w:style w:type="character" w:customStyle="1" w:styleId="WW8Num2z8">
    <w:name w:val="WW8Num2z8"/>
    <w:rsid w:val="00937589"/>
  </w:style>
  <w:style w:type="character" w:customStyle="1" w:styleId="WW8Num3z0">
    <w:name w:val="WW8Num3z0"/>
    <w:rsid w:val="00937589"/>
  </w:style>
  <w:style w:type="character" w:customStyle="1" w:styleId="WW8Num3z1">
    <w:name w:val="WW8Num3z1"/>
    <w:rsid w:val="00937589"/>
  </w:style>
  <w:style w:type="character" w:customStyle="1" w:styleId="WW8Num3z2">
    <w:name w:val="WW8Num3z2"/>
    <w:rsid w:val="00937589"/>
  </w:style>
  <w:style w:type="character" w:customStyle="1" w:styleId="WW8Num3z3">
    <w:name w:val="WW8Num3z3"/>
    <w:rsid w:val="00937589"/>
  </w:style>
  <w:style w:type="character" w:customStyle="1" w:styleId="WW8Num3z4">
    <w:name w:val="WW8Num3z4"/>
    <w:rsid w:val="00937589"/>
  </w:style>
  <w:style w:type="character" w:customStyle="1" w:styleId="WW8Num3z5">
    <w:name w:val="WW8Num3z5"/>
    <w:rsid w:val="00937589"/>
  </w:style>
  <w:style w:type="character" w:customStyle="1" w:styleId="WW8Num3z6">
    <w:name w:val="WW8Num3z6"/>
    <w:rsid w:val="00937589"/>
  </w:style>
  <w:style w:type="character" w:customStyle="1" w:styleId="WW8Num3z7">
    <w:name w:val="WW8Num3z7"/>
    <w:rsid w:val="00937589"/>
  </w:style>
  <w:style w:type="character" w:customStyle="1" w:styleId="WW8Num3z8">
    <w:name w:val="WW8Num3z8"/>
    <w:rsid w:val="00937589"/>
  </w:style>
  <w:style w:type="character" w:customStyle="1" w:styleId="4">
    <w:name w:val="Основной шрифт абзаца4"/>
    <w:rsid w:val="00937589"/>
  </w:style>
  <w:style w:type="character" w:customStyle="1" w:styleId="3">
    <w:name w:val="Основной шрифт абзаца3"/>
    <w:rsid w:val="00937589"/>
  </w:style>
  <w:style w:type="character" w:customStyle="1" w:styleId="20">
    <w:name w:val="Основной шрифт абзаца2"/>
    <w:rsid w:val="00937589"/>
  </w:style>
  <w:style w:type="character" w:customStyle="1" w:styleId="Absatz-Standardschriftart">
    <w:name w:val="Absatz-Standardschriftart"/>
    <w:rsid w:val="00937589"/>
  </w:style>
  <w:style w:type="character" w:customStyle="1" w:styleId="WW-Absatz-Standardschriftart">
    <w:name w:val="WW-Absatz-Standardschriftart"/>
    <w:rsid w:val="00937589"/>
  </w:style>
  <w:style w:type="character" w:customStyle="1" w:styleId="WW-Absatz-Standardschriftart1">
    <w:name w:val="WW-Absatz-Standardschriftart1"/>
    <w:rsid w:val="00937589"/>
  </w:style>
  <w:style w:type="character" w:customStyle="1" w:styleId="WW-Absatz-Standardschriftart11">
    <w:name w:val="WW-Absatz-Standardschriftart11"/>
    <w:rsid w:val="00937589"/>
  </w:style>
  <w:style w:type="character" w:customStyle="1" w:styleId="WW-Absatz-Standardschriftart111">
    <w:name w:val="WW-Absatz-Standardschriftart111"/>
    <w:rsid w:val="00937589"/>
  </w:style>
  <w:style w:type="character" w:customStyle="1" w:styleId="WW-Absatz-Standardschriftart1111">
    <w:name w:val="WW-Absatz-Standardschriftart1111"/>
    <w:rsid w:val="00937589"/>
  </w:style>
  <w:style w:type="character" w:customStyle="1" w:styleId="10">
    <w:name w:val="Основной шрифт абзаца1"/>
    <w:rsid w:val="00937589"/>
  </w:style>
  <w:style w:type="character" w:styleId="a3">
    <w:name w:val="page number"/>
    <w:basedOn w:val="10"/>
    <w:rsid w:val="00937589"/>
  </w:style>
  <w:style w:type="character" w:customStyle="1" w:styleId="21">
    <w:name w:val="Заголовок 2 Знак"/>
    <w:basedOn w:val="10"/>
    <w:rsid w:val="0093758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basedOn w:val="10"/>
    <w:rsid w:val="00937589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a4">
    <w:name w:val="Заголовок"/>
    <w:basedOn w:val="a"/>
    <w:next w:val="a5"/>
    <w:rsid w:val="00937589"/>
    <w:pPr>
      <w:keepNext/>
      <w:spacing w:before="240" w:after="120"/>
    </w:pPr>
    <w:rPr>
      <w:rFonts w:eastAsia="Arial Unicode MS" w:cs="Tahoma"/>
      <w:sz w:val="28"/>
      <w:szCs w:val="28"/>
    </w:rPr>
  </w:style>
  <w:style w:type="paragraph" w:styleId="a5">
    <w:name w:val="Body Text"/>
    <w:basedOn w:val="a"/>
    <w:rsid w:val="00937589"/>
    <w:pPr>
      <w:spacing w:after="120"/>
    </w:pPr>
  </w:style>
  <w:style w:type="paragraph" w:styleId="a6">
    <w:name w:val="List"/>
    <w:basedOn w:val="a5"/>
    <w:rsid w:val="00937589"/>
    <w:rPr>
      <w:rFonts w:cs="Tahoma"/>
      <w:sz w:val="20"/>
    </w:rPr>
  </w:style>
  <w:style w:type="paragraph" w:styleId="a7">
    <w:name w:val="caption"/>
    <w:basedOn w:val="a"/>
    <w:qFormat/>
    <w:rsid w:val="00937589"/>
    <w:pPr>
      <w:suppressLineNumbers/>
      <w:spacing w:before="120" w:after="120"/>
    </w:pPr>
    <w:rPr>
      <w:rFonts w:cs="Mangal"/>
      <w:i/>
      <w:iCs/>
    </w:rPr>
  </w:style>
  <w:style w:type="paragraph" w:customStyle="1" w:styleId="40">
    <w:name w:val="Указатель4"/>
    <w:basedOn w:val="a"/>
    <w:rsid w:val="00937589"/>
    <w:pPr>
      <w:suppressLineNumbers/>
    </w:pPr>
    <w:rPr>
      <w:rFonts w:cs="Mangal"/>
    </w:rPr>
  </w:style>
  <w:style w:type="paragraph" w:customStyle="1" w:styleId="30">
    <w:name w:val="Название3"/>
    <w:basedOn w:val="a"/>
    <w:rsid w:val="00937589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1">
    <w:name w:val="Указатель3"/>
    <w:basedOn w:val="a"/>
    <w:rsid w:val="00937589"/>
    <w:pPr>
      <w:suppressLineNumbers/>
    </w:pPr>
    <w:rPr>
      <w:rFonts w:ascii="Arial" w:hAnsi="Arial" w:cs="Tahoma"/>
    </w:rPr>
  </w:style>
  <w:style w:type="paragraph" w:customStyle="1" w:styleId="22">
    <w:name w:val="Название2"/>
    <w:basedOn w:val="a"/>
    <w:rsid w:val="00937589"/>
    <w:pPr>
      <w:suppressLineNumbers/>
      <w:spacing w:before="120" w:after="120"/>
    </w:pPr>
    <w:rPr>
      <w:rFonts w:cs="Mangal"/>
      <w:i/>
      <w:iCs/>
    </w:rPr>
  </w:style>
  <w:style w:type="paragraph" w:customStyle="1" w:styleId="23">
    <w:name w:val="Указатель2"/>
    <w:basedOn w:val="a"/>
    <w:rsid w:val="00937589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937589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12">
    <w:name w:val="Указатель1"/>
    <w:basedOn w:val="a"/>
    <w:rsid w:val="00937589"/>
    <w:pPr>
      <w:suppressLineNumbers/>
    </w:pPr>
    <w:rPr>
      <w:rFonts w:cs="Tahoma"/>
      <w:sz w:val="20"/>
    </w:rPr>
  </w:style>
  <w:style w:type="paragraph" w:customStyle="1" w:styleId="ConsPlusNormal">
    <w:name w:val="ConsPlusNormal"/>
    <w:rsid w:val="00937589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rsid w:val="00937589"/>
    <w:pPr>
      <w:widowControl w:val="0"/>
      <w:suppressAutoHyphens/>
      <w:autoSpaceDE w:val="0"/>
    </w:pPr>
    <w:rPr>
      <w:rFonts w:ascii="Courier New" w:eastAsia="Arial" w:hAnsi="Courier New" w:cs="Courier New"/>
      <w:lang w:eastAsia="zh-CN"/>
    </w:rPr>
  </w:style>
  <w:style w:type="paragraph" w:customStyle="1" w:styleId="ConsPlusTitle">
    <w:name w:val="ConsPlusTitle"/>
    <w:rsid w:val="00937589"/>
    <w:pPr>
      <w:widowControl w:val="0"/>
      <w:suppressAutoHyphens/>
      <w:autoSpaceDE w:val="0"/>
    </w:pPr>
    <w:rPr>
      <w:rFonts w:ascii="Arial" w:eastAsia="Arial" w:hAnsi="Arial" w:cs="Arial"/>
      <w:b/>
      <w:bCs/>
      <w:lang w:eastAsia="zh-CN"/>
    </w:rPr>
  </w:style>
  <w:style w:type="paragraph" w:styleId="a8">
    <w:name w:val="header"/>
    <w:basedOn w:val="a"/>
    <w:link w:val="a9"/>
    <w:uiPriority w:val="99"/>
    <w:rsid w:val="00937589"/>
    <w:pPr>
      <w:tabs>
        <w:tab w:val="center" w:pos="4677"/>
        <w:tab w:val="right" w:pos="9355"/>
      </w:tabs>
    </w:pPr>
  </w:style>
  <w:style w:type="paragraph" w:customStyle="1" w:styleId="aa">
    <w:name w:val="Знак Знак Знак Знак Знак Знак Знак"/>
    <w:basedOn w:val="a"/>
    <w:rsid w:val="00937589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b">
    <w:name w:val="footer"/>
    <w:basedOn w:val="a"/>
    <w:rsid w:val="00937589"/>
    <w:pPr>
      <w:tabs>
        <w:tab w:val="center" w:pos="4677"/>
        <w:tab w:val="right" w:pos="9355"/>
      </w:tabs>
    </w:pPr>
  </w:style>
  <w:style w:type="paragraph" w:customStyle="1" w:styleId="ConsPlusDocList">
    <w:name w:val="ConsPlusDocList"/>
    <w:next w:val="a"/>
    <w:rsid w:val="00937589"/>
    <w:pPr>
      <w:widowControl w:val="0"/>
      <w:suppressAutoHyphens/>
      <w:autoSpaceDE w:val="0"/>
    </w:pPr>
    <w:rPr>
      <w:rFonts w:ascii="Arial" w:eastAsia="Arial" w:hAnsi="Arial" w:cs="Arial"/>
      <w:lang w:eastAsia="zh-CN" w:bidi="hi-IN"/>
    </w:rPr>
  </w:style>
  <w:style w:type="paragraph" w:customStyle="1" w:styleId="ConsPlusCell">
    <w:name w:val="ConsPlusCell"/>
    <w:next w:val="a"/>
    <w:rsid w:val="00937589"/>
    <w:pPr>
      <w:widowControl w:val="0"/>
      <w:suppressAutoHyphens/>
      <w:autoSpaceDE w:val="0"/>
    </w:pPr>
    <w:rPr>
      <w:rFonts w:ascii="Arial" w:eastAsia="Arial" w:hAnsi="Arial" w:cs="Arial"/>
      <w:lang w:eastAsia="zh-CN" w:bidi="hi-IN"/>
    </w:rPr>
  </w:style>
  <w:style w:type="paragraph" w:customStyle="1" w:styleId="ConsPlusNonformat0">
    <w:name w:val="ConsPlusNonformat"/>
    <w:next w:val="a"/>
    <w:rsid w:val="00937589"/>
    <w:pPr>
      <w:widowControl w:val="0"/>
      <w:suppressAutoHyphens/>
      <w:autoSpaceDE w:val="0"/>
    </w:pPr>
    <w:rPr>
      <w:rFonts w:ascii="Courier New" w:eastAsia="Courier New" w:hAnsi="Courier New" w:cs="Courier New"/>
      <w:lang w:eastAsia="zh-CN" w:bidi="hi-IN"/>
    </w:rPr>
  </w:style>
  <w:style w:type="paragraph" w:customStyle="1" w:styleId="ConsPlusTitle0">
    <w:name w:val="ConsPlusTitle"/>
    <w:next w:val="a"/>
    <w:rsid w:val="00937589"/>
    <w:pPr>
      <w:widowControl w:val="0"/>
      <w:suppressAutoHyphens/>
      <w:autoSpaceDE w:val="0"/>
    </w:pPr>
    <w:rPr>
      <w:rFonts w:ascii="Arial" w:eastAsia="Arial" w:hAnsi="Arial" w:cs="Arial"/>
      <w:b/>
      <w:bCs/>
      <w:lang w:eastAsia="zh-CN" w:bidi="hi-IN"/>
    </w:rPr>
  </w:style>
  <w:style w:type="paragraph" w:customStyle="1" w:styleId="ac">
    <w:name w:val="Содержимое таблицы"/>
    <w:basedOn w:val="a"/>
    <w:rsid w:val="00937589"/>
    <w:pPr>
      <w:suppressLineNumbers/>
    </w:pPr>
  </w:style>
  <w:style w:type="paragraph" w:customStyle="1" w:styleId="ad">
    <w:name w:val="Заголовок таблицы"/>
    <w:basedOn w:val="ac"/>
    <w:rsid w:val="00937589"/>
    <w:pPr>
      <w:jc w:val="center"/>
    </w:pPr>
    <w:rPr>
      <w:b/>
      <w:bCs/>
    </w:rPr>
  </w:style>
  <w:style w:type="paragraph" w:customStyle="1" w:styleId="ConsPlusNormal0">
    <w:name w:val="ConsPlusNormal"/>
    <w:rsid w:val="00937589"/>
    <w:pPr>
      <w:suppressAutoHyphens/>
    </w:pPr>
    <w:rPr>
      <w:rFonts w:ascii="Arial" w:eastAsia="Arial" w:hAnsi="Arial" w:cs="Tahoma"/>
      <w:szCs w:val="24"/>
      <w:lang w:eastAsia="zh-CN" w:bidi="hi-IN"/>
    </w:rPr>
  </w:style>
  <w:style w:type="character" w:customStyle="1" w:styleId="a9">
    <w:name w:val="Верхний колонтитул Знак"/>
    <w:basedOn w:val="a0"/>
    <w:link w:val="a8"/>
    <w:uiPriority w:val="99"/>
    <w:rsid w:val="002B1F7C"/>
    <w:rPr>
      <w:sz w:val="24"/>
      <w:szCs w:val="24"/>
      <w:lang w:eastAsia="zh-CN"/>
    </w:rPr>
  </w:style>
  <w:style w:type="table" w:styleId="ae">
    <w:name w:val="Table Grid"/>
    <w:basedOn w:val="a1"/>
    <w:uiPriority w:val="59"/>
    <w:rsid w:val="00690EC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РФ от 28.01.2006 N 47(ред. от 25.03.2015)"Об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реконструкции"</vt:lpstr>
    </vt:vector>
  </TitlesOfParts>
  <Company>Reanimator Extreme Edition</Company>
  <LinksUpToDate>false</LinksUpToDate>
  <CharactersWithSpaces>1320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РФ от 28.01.2006 N 47(ред. от 25.03.2015)"Об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реконструкции"</dc:title>
  <dc:subject/>
  <dc:creator>ConsultantPlus</dc:creator>
  <cp:keywords/>
  <dc:description/>
  <cp:lastModifiedBy>User2306</cp:lastModifiedBy>
  <cp:revision>6</cp:revision>
  <cp:lastPrinted>2017-06-05T07:05:00Z</cp:lastPrinted>
  <dcterms:created xsi:type="dcterms:W3CDTF">2017-06-13T06:59:00Z</dcterms:created>
  <dcterms:modified xsi:type="dcterms:W3CDTF">2017-06-13T07:01:00Z</dcterms:modified>
</cp:coreProperties>
</file>