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F95C1C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17227" w:rsidRDefault="00A60E01" w:rsidP="00817227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17227" w:rsidRDefault="00817227" w:rsidP="00817227">
      <w:pPr>
        <w:spacing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14.06.2017</w:t>
      </w:r>
      <w:r w:rsidR="00A60E01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</w:t>
      </w:r>
      <w:r w:rsidR="00A60E01">
        <w:rPr>
          <w:sz w:val="28"/>
          <w:szCs w:val="28"/>
        </w:rPr>
        <w:t xml:space="preserve"> №</w:t>
      </w:r>
      <w:r w:rsidR="003824D0">
        <w:rPr>
          <w:sz w:val="28"/>
          <w:szCs w:val="28"/>
        </w:rPr>
        <w:t xml:space="preserve">  </w:t>
      </w:r>
      <w:r w:rsidR="00A60E01" w:rsidRPr="00817227">
        <w:rPr>
          <w:sz w:val="28"/>
          <w:szCs w:val="28"/>
          <w:u w:val="single"/>
        </w:rPr>
        <w:t xml:space="preserve"> </w:t>
      </w:r>
      <w:r w:rsidRPr="00817227">
        <w:rPr>
          <w:sz w:val="28"/>
          <w:szCs w:val="28"/>
          <w:u w:val="single"/>
        </w:rPr>
        <w:t>969</w:t>
      </w:r>
      <w:r w:rsidR="00A60E01" w:rsidRPr="00817227">
        <w:rPr>
          <w:sz w:val="28"/>
          <w:szCs w:val="28"/>
          <w:u w:val="single"/>
        </w:rPr>
        <w:t xml:space="preserve">         </w:t>
      </w:r>
    </w:p>
    <w:p w:rsidR="00A60E01" w:rsidRPr="00817227" w:rsidRDefault="00A60E01" w:rsidP="00817227">
      <w:pPr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г. Вятские Поляны</w:t>
      </w:r>
    </w:p>
    <w:p w:rsidR="00A60E01" w:rsidRPr="00817227" w:rsidRDefault="00A60E01">
      <w:pPr>
        <w:spacing w:line="240" w:lineRule="auto"/>
        <w:jc w:val="center"/>
        <w:rPr>
          <w:sz w:val="48"/>
          <w:szCs w:val="48"/>
        </w:rPr>
      </w:pP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</w:t>
      </w: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A60E01" w:rsidRDefault="00A60E01">
      <w:pPr>
        <w:spacing w:line="200" w:lineRule="atLeast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Pr="00817227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Default="00A60E01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A60E01" w:rsidRDefault="00A60E01">
      <w:pPr>
        <w:numPr>
          <w:ilvl w:val="2"/>
          <w:numId w:val="2"/>
        </w:numPr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Внести и утвердить изменения в муниципальную программу муниципального образования городского округа город Вятские Поляны Кировской области «Развитие транспортной системы» на 20</w:t>
      </w:r>
      <w:r w:rsidR="006A50E4">
        <w:rPr>
          <w:sz w:val="28"/>
          <w:szCs w:val="28"/>
        </w:rPr>
        <w:t>14</w:t>
      </w:r>
      <w:r>
        <w:rPr>
          <w:sz w:val="28"/>
          <w:szCs w:val="28"/>
        </w:rPr>
        <w:t>-20</w:t>
      </w:r>
      <w:r w:rsidR="006A50E4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(далее - Программа), утвержденную постановлением администрации города Вятские Поляны от 01.11.2013 № 1696 (в редакции постановлений администрации города Вятские Поляны от 30.12.2013 № 2124, от 04.04.2014 № 6</w:t>
      </w:r>
      <w:r w:rsidR="003B1AFD">
        <w:rPr>
          <w:sz w:val="28"/>
          <w:szCs w:val="28"/>
        </w:rPr>
        <w:t>4</w:t>
      </w:r>
      <w:r w:rsidR="008C78C8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8C78C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22</w:t>
      </w:r>
      <w:r w:rsidR="00311905">
        <w:rPr>
          <w:sz w:val="28"/>
          <w:szCs w:val="28"/>
        </w:rPr>
        <w:t xml:space="preserve">.05.2014 № 1015, от 18.06.2014 </w:t>
      </w:r>
      <w:r>
        <w:rPr>
          <w:sz w:val="28"/>
          <w:szCs w:val="28"/>
        </w:rPr>
        <w:t>№ 1190, от 01.</w:t>
      </w:r>
      <w:r w:rsidR="006E5A97">
        <w:rPr>
          <w:sz w:val="28"/>
          <w:szCs w:val="28"/>
        </w:rPr>
        <w:t>08.2014 № 1565, от 11.09.2014 № </w:t>
      </w:r>
      <w:r w:rsidR="00311905">
        <w:rPr>
          <w:sz w:val="28"/>
          <w:szCs w:val="28"/>
        </w:rPr>
        <w:t xml:space="preserve">1873, от 09.12.2014 № 2546, от </w:t>
      </w:r>
      <w:r>
        <w:rPr>
          <w:sz w:val="28"/>
          <w:szCs w:val="28"/>
        </w:rPr>
        <w:t>29.12.2014 № 2728, от 23.01.2015 № 65, от 24.03.2015 № 621, от</w:t>
      </w:r>
      <w:r w:rsidR="007B345C">
        <w:rPr>
          <w:sz w:val="28"/>
          <w:szCs w:val="28"/>
        </w:rPr>
        <w:t xml:space="preserve"> </w:t>
      </w:r>
      <w:r>
        <w:rPr>
          <w:sz w:val="28"/>
          <w:szCs w:val="28"/>
        </w:rPr>
        <w:t>02.04.2015 № 674</w:t>
      </w:r>
      <w:r w:rsidR="003611C6">
        <w:rPr>
          <w:sz w:val="28"/>
          <w:szCs w:val="28"/>
        </w:rPr>
        <w:t xml:space="preserve">, от 16.06.2015 № 1158, от 10.09.2015 </w:t>
      </w:r>
      <w:r w:rsidR="00230BFE">
        <w:rPr>
          <w:sz w:val="28"/>
          <w:szCs w:val="28"/>
        </w:rPr>
        <w:t xml:space="preserve"> </w:t>
      </w:r>
      <w:r w:rsidR="00311905">
        <w:rPr>
          <w:sz w:val="28"/>
          <w:szCs w:val="28"/>
        </w:rPr>
        <w:t>№ </w:t>
      </w:r>
      <w:r w:rsidR="003611C6">
        <w:rPr>
          <w:sz w:val="28"/>
          <w:szCs w:val="28"/>
        </w:rPr>
        <w:t xml:space="preserve">1882, от 06.11.2015 № 2396, </w:t>
      </w:r>
      <w:r w:rsidR="00B47AD4">
        <w:rPr>
          <w:sz w:val="28"/>
          <w:szCs w:val="28"/>
        </w:rPr>
        <w:t xml:space="preserve">от </w:t>
      </w:r>
      <w:r w:rsidR="003611C6">
        <w:rPr>
          <w:sz w:val="28"/>
          <w:szCs w:val="28"/>
        </w:rPr>
        <w:t>29.12.2015</w:t>
      </w:r>
      <w:r w:rsidR="00230BFE">
        <w:rPr>
          <w:sz w:val="28"/>
          <w:szCs w:val="28"/>
        </w:rPr>
        <w:t xml:space="preserve"> </w:t>
      </w:r>
      <w:r w:rsidR="003611C6">
        <w:rPr>
          <w:sz w:val="28"/>
          <w:szCs w:val="28"/>
        </w:rPr>
        <w:t>№</w:t>
      </w:r>
      <w:r w:rsidR="00230BFE">
        <w:rPr>
          <w:sz w:val="28"/>
          <w:szCs w:val="28"/>
        </w:rPr>
        <w:t xml:space="preserve"> </w:t>
      </w:r>
      <w:r w:rsidR="003611C6">
        <w:rPr>
          <w:sz w:val="28"/>
          <w:szCs w:val="28"/>
        </w:rPr>
        <w:t>2948</w:t>
      </w:r>
      <w:r w:rsidR="00230BFE">
        <w:rPr>
          <w:sz w:val="28"/>
          <w:szCs w:val="28"/>
        </w:rPr>
        <w:t>, 26.02.2016 № 357</w:t>
      </w:r>
      <w:r w:rsidR="00013BD9">
        <w:rPr>
          <w:sz w:val="28"/>
          <w:szCs w:val="28"/>
        </w:rPr>
        <w:t>, 26.05.2016 № 984</w:t>
      </w:r>
      <w:r w:rsidR="008D46F1">
        <w:rPr>
          <w:sz w:val="28"/>
          <w:szCs w:val="28"/>
        </w:rPr>
        <w:t>, 06.06.2016 №1078, 21.07.2016 № 1343</w:t>
      </w:r>
      <w:r w:rsidR="00B47AD4">
        <w:rPr>
          <w:sz w:val="28"/>
          <w:szCs w:val="28"/>
        </w:rPr>
        <w:t xml:space="preserve">, от </w:t>
      </w:r>
      <w:r w:rsidR="00A60660">
        <w:rPr>
          <w:sz w:val="28"/>
          <w:szCs w:val="28"/>
        </w:rPr>
        <w:t>04.08.2016</w:t>
      </w:r>
      <w:r w:rsidR="006A50E4">
        <w:rPr>
          <w:sz w:val="28"/>
          <w:szCs w:val="28"/>
        </w:rPr>
        <w:t xml:space="preserve"> №1421; </w:t>
      </w:r>
      <w:r w:rsidR="00C96C7A">
        <w:rPr>
          <w:bCs/>
          <w:sz w:val="28"/>
          <w:szCs w:val="28"/>
        </w:rPr>
        <w:t>от 28.11.2016.№2237; от 20.12.2016 №2362</w:t>
      </w:r>
      <w:r w:rsidR="004C5370">
        <w:rPr>
          <w:bCs/>
          <w:sz w:val="28"/>
          <w:szCs w:val="28"/>
        </w:rPr>
        <w:t xml:space="preserve">; от </w:t>
      </w:r>
      <w:r w:rsidR="004C5370">
        <w:t>23.01.2017 №75</w:t>
      </w:r>
      <w:r w:rsidR="007A0540">
        <w:t>;</w:t>
      </w:r>
      <w:r w:rsidR="00DC66C7">
        <w:t xml:space="preserve"> от 20.03.2017 №431</w:t>
      </w:r>
      <w:r w:rsidR="0027750F">
        <w:t xml:space="preserve">; от </w:t>
      </w:r>
      <w:r w:rsidR="00795EDE">
        <w:t>19</w:t>
      </w:r>
      <w:r w:rsidR="0027750F">
        <w:t>.0</w:t>
      </w:r>
      <w:r w:rsidR="00795EDE">
        <w:t>5</w:t>
      </w:r>
      <w:r w:rsidR="0027750F">
        <w:t>.2017 №</w:t>
      </w:r>
      <w:r w:rsidR="007A0540">
        <w:t xml:space="preserve"> </w:t>
      </w:r>
      <w:r w:rsidR="00795EDE">
        <w:t>811</w:t>
      </w:r>
      <w:r>
        <w:rPr>
          <w:sz w:val="28"/>
          <w:szCs w:val="28"/>
        </w:rPr>
        <w:t>) согласно приложению.</w:t>
      </w:r>
    </w:p>
    <w:p w:rsidR="00A60E01" w:rsidRDefault="00311905">
      <w:pPr>
        <w:tabs>
          <w:tab w:val="left" w:pos="706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A60E01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A60E01" w:rsidRDefault="00A60E01" w:rsidP="002B7D11">
      <w:pPr>
        <w:tabs>
          <w:tab w:val="left" w:pos="706"/>
        </w:tabs>
        <w:autoSpaceDE w:val="0"/>
        <w:spacing w:line="240" w:lineRule="auto"/>
        <w:ind w:firstLine="709"/>
        <w:jc w:val="both"/>
        <w:rPr>
          <w:sz w:val="28"/>
          <w:szCs w:val="28"/>
        </w:rPr>
      </w:pPr>
    </w:p>
    <w:p w:rsidR="008869EE" w:rsidRDefault="00F8347B" w:rsidP="0081722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8869EE">
        <w:rPr>
          <w:sz w:val="28"/>
          <w:szCs w:val="28"/>
        </w:rPr>
        <w:t xml:space="preserve">                                                                  </w:t>
      </w:r>
    </w:p>
    <w:p w:rsidR="00F8347B" w:rsidRDefault="008869EE" w:rsidP="0081722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города</w:t>
      </w:r>
      <w:r w:rsidR="00F8347B">
        <w:rPr>
          <w:sz w:val="28"/>
          <w:szCs w:val="28"/>
        </w:rPr>
        <w:t xml:space="preserve"> </w:t>
      </w:r>
    </w:p>
    <w:p w:rsidR="00817227" w:rsidRDefault="00817227" w:rsidP="0081722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Е.С. Лебединцева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>Л.Ф. Медведева</w:t>
      </w:r>
    </w:p>
    <w:p w:rsidR="00A60E01" w:rsidRDefault="00A60E01">
      <w:pPr>
        <w:jc w:val="both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817227" w:rsidRDefault="00817227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A60E01" w:rsidRDefault="00A60E01" w:rsidP="00817227">
      <w:pPr>
        <w:suppressAutoHyphens w:val="0"/>
        <w:autoSpaceDE w:val="0"/>
        <w:spacing w:line="200" w:lineRule="atLeast"/>
        <w:ind w:left="4963" w:firstLine="709"/>
        <w:rPr>
          <w:sz w:val="28"/>
          <w:szCs w:val="28"/>
        </w:rPr>
      </w:pPr>
      <w:r>
        <w:rPr>
          <w:sz w:val="28"/>
          <w:szCs w:val="28"/>
        </w:rPr>
        <w:t xml:space="preserve">Приложение                                   </w:t>
      </w:r>
    </w:p>
    <w:p w:rsidR="00A60E01" w:rsidRDefault="00A60E01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A60E01" w:rsidRDefault="00A60E01" w:rsidP="00817227">
      <w:pPr>
        <w:suppressAutoHyphens w:val="0"/>
        <w:autoSpaceDE w:val="0"/>
        <w:spacing w:line="200" w:lineRule="atLeast"/>
        <w:ind w:left="4963" w:firstLine="709"/>
        <w:rPr>
          <w:sz w:val="28"/>
          <w:szCs w:val="28"/>
        </w:rPr>
      </w:pPr>
      <w:r>
        <w:rPr>
          <w:sz w:val="28"/>
          <w:szCs w:val="28"/>
        </w:rPr>
        <w:t xml:space="preserve">УТВЕРЖДЕНЫ                             </w:t>
      </w:r>
    </w:p>
    <w:p w:rsidR="00A60E01" w:rsidRDefault="00A60E01">
      <w:pPr>
        <w:suppressAutoHyphens w:val="0"/>
        <w:autoSpaceDE w:val="0"/>
        <w:spacing w:line="200" w:lineRule="atLeast"/>
        <w:ind w:left="5387"/>
        <w:jc w:val="right"/>
        <w:rPr>
          <w:sz w:val="28"/>
          <w:szCs w:val="28"/>
        </w:rPr>
      </w:pPr>
    </w:p>
    <w:p w:rsidR="00A60E01" w:rsidRDefault="00A60E01">
      <w:pPr>
        <w:suppressAutoHyphens w:val="0"/>
        <w:autoSpaceDE w:val="0"/>
        <w:spacing w:line="200" w:lineRule="atLeast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A60E01" w:rsidRDefault="00817227" w:rsidP="00817227">
      <w:pPr>
        <w:suppressAutoHyphens w:val="0"/>
        <w:autoSpaceDE w:val="0"/>
        <w:spacing w:line="200" w:lineRule="atLeast"/>
        <w:ind w:left="5387" w:firstLine="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 xml:space="preserve">города Вятские Поляны                </w:t>
      </w:r>
    </w:p>
    <w:p w:rsidR="00A60E01" w:rsidRDefault="00817227" w:rsidP="00817227">
      <w:pPr>
        <w:suppressAutoHyphens w:val="0"/>
        <w:autoSpaceDE w:val="0"/>
        <w:spacing w:line="200" w:lineRule="atLeast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60E01">
        <w:rPr>
          <w:sz w:val="28"/>
          <w:szCs w:val="28"/>
        </w:rPr>
        <w:t xml:space="preserve">от </w:t>
      </w:r>
      <w:r w:rsidR="00F26F4A">
        <w:rPr>
          <w:sz w:val="28"/>
          <w:szCs w:val="28"/>
        </w:rPr>
        <w:t>14.06.2017</w:t>
      </w:r>
      <w:r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26F4A">
        <w:rPr>
          <w:sz w:val="28"/>
          <w:szCs w:val="28"/>
        </w:rPr>
        <w:t>969</w:t>
      </w:r>
      <w:r w:rsidR="009B232D">
        <w:rPr>
          <w:sz w:val="28"/>
          <w:szCs w:val="28"/>
        </w:rPr>
        <w:t xml:space="preserve"> </w:t>
      </w:r>
      <w:r w:rsidR="006E5A97">
        <w:rPr>
          <w:sz w:val="28"/>
          <w:szCs w:val="28"/>
        </w:rPr>
        <w:tab/>
      </w:r>
      <w:r w:rsidR="006E5A97"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                          </w:t>
      </w:r>
    </w:p>
    <w:p w:rsidR="00A60E01" w:rsidRDefault="00A60E01">
      <w:pPr>
        <w:suppressAutoHyphens w:val="0"/>
        <w:autoSpaceDE w:val="0"/>
        <w:ind w:firstLine="540"/>
        <w:jc w:val="both"/>
      </w:pPr>
    </w:p>
    <w:p w:rsidR="00A60E01" w:rsidRDefault="00A60E01">
      <w:pPr>
        <w:suppressAutoHyphens w:val="0"/>
        <w:autoSpaceDE w:val="0"/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КОТОРЫЕ ВНОСЯТСЯ В МУНИЦИПАЛЬНУЮ ПРОГРАММУ МУНИЦИПАЛЬНОГО ОБРАЗОВАНИЯ ГОРОДСКОГО ОКРУГА ГОРОД ВЯТСКИЕ ПОЛЯНЫ КИРОВСКОЙ ОБЛАСТИ «РАЗВИТИЕ ТРАНСПОРТНОЙ СИСТЕМЫ НА 2014-20</w:t>
      </w:r>
      <w:r w:rsidR="00C96C7A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ГОДЫ (ДАЛЕЕ - ПРОГРАММА)</w:t>
      </w:r>
    </w:p>
    <w:p w:rsidR="00A60E01" w:rsidRDefault="00A60E01">
      <w:pPr>
        <w:ind w:firstLine="705"/>
        <w:jc w:val="both"/>
        <w:rPr>
          <w:sz w:val="22"/>
          <w:szCs w:val="22"/>
        </w:rPr>
      </w:pPr>
    </w:p>
    <w:p w:rsidR="00A60E01" w:rsidRDefault="00A60E01">
      <w:pPr>
        <w:ind w:firstLine="705"/>
        <w:jc w:val="both"/>
      </w:pPr>
    </w:p>
    <w:p w:rsidR="005752BE" w:rsidRDefault="008D46F1" w:rsidP="008D46F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5752BE">
        <w:rPr>
          <w:sz w:val="28"/>
          <w:szCs w:val="28"/>
        </w:rPr>
        <w:t xml:space="preserve">В паспорте </w:t>
      </w:r>
      <w:r w:rsidR="00C96C7A">
        <w:rPr>
          <w:sz w:val="28"/>
          <w:szCs w:val="28"/>
        </w:rPr>
        <w:t xml:space="preserve"> </w:t>
      </w:r>
      <w:r w:rsidR="005752BE">
        <w:rPr>
          <w:sz w:val="28"/>
          <w:szCs w:val="28"/>
        </w:rPr>
        <w:t>Программы строку «</w:t>
      </w:r>
      <w:r w:rsidR="00743F3D" w:rsidRPr="00E5317E">
        <w:rPr>
          <w:sz w:val="28"/>
          <w:szCs w:val="28"/>
          <w:lang w:eastAsia="ru-RU"/>
        </w:rPr>
        <w:t>Объёмы ассигнований муниципальной программы</w:t>
      </w:r>
      <w:r w:rsidR="005752BE">
        <w:rPr>
          <w:sz w:val="28"/>
          <w:szCs w:val="28"/>
        </w:rPr>
        <w:t xml:space="preserve">» </w:t>
      </w:r>
      <w:r w:rsidR="00E114E3">
        <w:rPr>
          <w:sz w:val="28"/>
          <w:szCs w:val="28"/>
        </w:rPr>
        <w:t xml:space="preserve"> и ожидаемые конечные результаты  </w:t>
      </w:r>
      <w:r w:rsidR="005752BE"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5752BE" w:rsidRPr="00E5317E" w:rsidTr="00B0060E">
        <w:trPr>
          <w:trHeight w:val="1614"/>
        </w:trPr>
        <w:tc>
          <w:tcPr>
            <w:tcW w:w="2802" w:type="dxa"/>
          </w:tcPr>
          <w:p w:rsidR="005752BE" w:rsidRPr="00E5317E" w:rsidRDefault="00743F3D" w:rsidP="005752BE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>Объёмы ассигнований муниципальной программы</w:t>
            </w:r>
          </w:p>
        </w:tc>
        <w:tc>
          <w:tcPr>
            <w:tcW w:w="6970" w:type="dxa"/>
          </w:tcPr>
          <w:p w:rsidR="00743F3D" w:rsidRPr="00C14F68" w:rsidRDefault="00743F3D" w:rsidP="00743F3D">
            <w:pPr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 xml:space="preserve">общий объем финансирования Программы составит </w:t>
            </w:r>
            <w:r w:rsidRPr="00C14F68">
              <w:rPr>
                <w:b/>
                <w:sz w:val="28"/>
                <w:szCs w:val="28"/>
              </w:rPr>
              <w:t>2</w:t>
            </w:r>
            <w:r w:rsidR="00F8347B">
              <w:rPr>
                <w:b/>
                <w:sz w:val="28"/>
                <w:szCs w:val="28"/>
              </w:rPr>
              <w:t>18995</w:t>
            </w:r>
            <w:r w:rsidR="00795EDE">
              <w:rPr>
                <w:b/>
                <w:sz w:val="28"/>
                <w:szCs w:val="28"/>
              </w:rPr>
              <w:t>,</w:t>
            </w:r>
            <w:r w:rsidR="00F8347B">
              <w:rPr>
                <w:b/>
                <w:sz w:val="28"/>
                <w:szCs w:val="28"/>
              </w:rPr>
              <w:t>3</w:t>
            </w:r>
            <w:r w:rsidR="00CE0D67">
              <w:rPr>
                <w:b/>
                <w:sz w:val="28"/>
                <w:szCs w:val="28"/>
              </w:rPr>
              <w:t>53</w:t>
            </w:r>
            <w:r w:rsidRPr="00C14F68">
              <w:rPr>
                <w:b/>
                <w:sz w:val="28"/>
                <w:szCs w:val="28"/>
              </w:rPr>
              <w:t xml:space="preserve"> тыс. ру</w:t>
            </w:r>
            <w:r w:rsidRPr="00CB1411">
              <w:rPr>
                <w:b/>
                <w:sz w:val="28"/>
                <w:szCs w:val="28"/>
              </w:rPr>
              <w:t>б</w:t>
            </w:r>
            <w:r w:rsidRPr="00C14F68">
              <w:rPr>
                <w:sz w:val="28"/>
                <w:szCs w:val="28"/>
              </w:rPr>
              <w:t xml:space="preserve">., в том числе </w:t>
            </w:r>
          </w:p>
          <w:p w:rsidR="00743F3D" w:rsidRPr="00C14F68" w:rsidRDefault="00743F3D" w:rsidP="00743F3D">
            <w:pPr>
              <w:spacing w:line="200" w:lineRule="atLeast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>средства областного бюджета –</w:t>
            </w:r>
            <w:r w:rsidR="00F8347B" w:rsidRPr="00F8347B">
              <w:rPr>
                <w:b/>
                <w:sz w:val="28"/>
                <w:szCs w:val="28"/>
              </w:rPr>
              <w:t>59203</w:t>
            </w:r>
            <w:r w:rsidR="00795EDE">
              <w:rPr>
                <w:b/>
                <w:sz w:val="28"/>
                <w:szCs w:val="28"/>
              </w:rPr>
              <w:t>,</w:t>
            </w:r>
            <w:r w:rsidR="00F8347B">
              <w:rPr>
                <w:b/>
                <w:sz w:val="28"/>
                <w:szCs w:val="28"/>
              </w:rPr>
              <w:t>0</w:t>
            </w:r>
            <w:r w:rsidR="009F0B25">
              <w:rPr>
                <w:b/>
                <w:sz w:val="28"/>
                <w:szCs w:val="28"/>
              </w:rPr>
              <w:t>2</w:t>
            </w:r>
            <w:r w:rsidR="00B0060E" w:rsidRPr="00B0060E">
              <w:rPr>
                <w:b/>
                <w:sz w:val="28"/>
                <w:szCs w:val="28"/>
              </w:rPr>
              <w:t>2</w:t>
            </w:r>
            <w:r w:rsidRPr="00C14F68">
              <w:rPr>
                <w:b/>
                <w:sz w:val="28"/>
                <w:szCs w:val="28"/>
              </w:rPr>
              <w:t xml:space="preserve"> тыс. руб</w:t>
            </w:r>
            <w:r w:rsidRPr="00C14F68">
              <w:rPr>
                <w:sz w:val="28"/>
                <w:szCs w:val="28"/>
              </w:rPr>
              <w:t>.</w:t>
            </w:r>
          </w:p>
          <w:p w:rsidR="005752BE" w:rsidRDefault="00743F3D" w:rsidP="00B47AD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 xml:space="preserve">средства городского бюджета- </w:t>
            </w:r>
            <w:r w:rsidR="00F8347B" w:rsidRPr="00F8347B">
              <w:rPr>
                <w:b/>
                <w:sz w:val="28"/>
                <w:szCs w:val="28"/>
              </w:rPr>
              <w:t>159791</w:t>
            </w:r>
            <w:r w:rsidR="00095222">
              <w:rPr>
                <w:b/>
                <w:sz w:val="28"/>
                <w:szCs w:val="28"/>
              </w:rPr>
              <w:t>,</w:t>
            </w:r>
            <w:r w:rsidR="00F8347B">
              <w:rPr>
                <w:b/>
                <w:sz w:val="28"/>
                <w:szCs w:val="28"/>
              </w:rPr>
              <w:t>029</w:t>
            </w:r>
            <w:r w:rsidRPr="00C14F68">
              <w:rPr>
                <w:b/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</w:p>
          <w:p w:rsidR="00B47AD4" w:rsidRPr="00E5317E" w:rsidRDefault="00B47AD4" w:rsidP="00B47AD4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внебюджетные источники-</w:t>
            </w:r>
            <w:r w:rsidRPr="00B47AD4">
              <w:rPr>
                <w:b/>
                <w:sz w:val="28"/>
                <w:szCs w:val="28"/>
              </w:rPr>
              <w:t>1,3 тыс.</w:t>
            </w:r>
            <w:r w:rsidR="00E114E3">
              <w:rPr>
                <w:b/>
                <w:sz w:val="28"/>
                <w:szCs w:val="28"/>
              </w:rPr>
              <w:t xml:space="preserve"> </w:t>
            </w:r>
            <w:r w:rsidRPr="00B47AD4">
              <w:rPr>
                <w:b/>
                <w:sz w:val="28"/>
                <w:szCs w:val="28"/>
              </w:rPr>
              <w:t>руб.</w:t>
            </w:r>
          </w:p>
        </w:tc>
      </w:tr>
      <w:tr w:rsidR="00E114E3" w:rsidRPr="00E5317E" w:rsidTr="00B0060E">
        <w:trPr>
          <w:trHeight w:val="1614"/>
        </w:trPr>
        <w:tc>
          <w:tcPr>
            <w:tcW w:w="2802" w:type="dxa"/>
          </w:tcPr>
          <w:p w:rsidR="00E114E3" w:rsidRPr="00E5317E" w:rsidRDefault="00E114E3" w:rsidP="00CF5930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970" w:type="dxa"/>
          </w:tcPr>
          <w:p w:rsidR="00E114E3" w:rsidRPr="00CB1411" w:rsidRDefault="00E114E3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за период реализации Программы предполагается достичь следующих результатов:</w:t>
            </w:r>
          </w:p>
          <w:p w:rsidR="00E114E3" w:rsidRPr="00CB1411" w:rsidRDefault="00E114E3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ремонт автомобильных дорог общего пользования местного значения в границах города -</w:t>
            </w:r>
            <w:r w:rsidRPr="00CB141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Pr="00CB1411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6</w:t>
            </w:r>
            <w:r w:rsidRPr="00CB1411">
              <w:rPr>
                <w:b/>
                <w:sz w:val="28"/>
                <w:szCs w:val="28"/>
              </w:rPr>
              <w:t xml:space="preserve"> км;</w:t>
            </w:r>
          </w:p>
          <w:p w:rsidR="00E114E3" w:rsidRPr="00E5317E" w:rsidRDefault="00E114E3" w:rsidP="00CF5930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5752BE" w:rsidRDefault="005752BE" w:rsidP="005752BE">
      <w:pPr>
        <w:ind w:left="705"/>
        <w:jc w:val="both"/>
        <w:rPr>
          <w:sz w:val="28"/>
          <w:szCs w:val="28"/>
        </w:rPr>
      </w:pPr>
    </w:p>
    <w:p w:rsidR="008E57EB" w:rsidRDefault="00A66A1E" w:rsidP="00321091">
      <w:pPr>
        <w:numPr>
          <w:ilvl w:val="2"/>
          <w:numId w:val="3"/>
        </w:numPr>
        <w:tabs>
          <w:tab w:val="clear" w:pos="1211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 xml:space="preserve">В разделе </w:t>
      </w:r>
      <w:r w:rsidR="00447768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>5</w:t>
      </w:r>
      <w:r w:rsidR="00447768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 xml:space="preserve"> Программы </w:t>
      </w:r>
      <w:r w:rsidR="009927B1">
        <w:rPr>
          <w:sz w:val="28"/>
          <w:szCs w:val="28"/>
        </w:rPr>
        <w:t>«</w:t>
      </w:r>
      <w:r w:rsidR="004366C6">
        <w:rPr>
          <w:sz w:val="28"/>
          <w:szCs w:val="28"/>
        </w:rPr>
        <w:t>«</w:t>
      </w:r>
      <w:r w:rsidR="004366C6" w:rsidRPr="00743F3D">
        <w:rPr>
          <w:bCs/>
          <w:sz w:val="28"/>
          <w:szCs w:val="28"/>
          <w:lang w:eastAsia="ru-RU"/>
        </w:rPr>
        <w:t>Ресурсное обеспечение муниципальной  программы</w:t>
      </w:r>
      <w:r w:rsidR="004366C6">
        <w:rPr>
          <w:bCs/>
          <w:sz w:val="28"/>
          <w:szCs w:val="28"/>
          <w:lang w:eastAsia="ru-RU"/>
        </w:rPr>
        <w:t>» о</w:t>
      </w:r>
      <w:r w:rsidR="004366C6">
        <w:rPr>
          <w:sz w:val="28"/>
          <w:szCs w:val="28"/>
          <w:lang w:eastAsia="ru-RU"/>
        </w:rPr>
        <w:t xml:space="preserve">бщий объем финансирования муниципальной программы составит  цифру </w:t>
      </w:r>
      <w:r w:rsidR="004366C6" w:rsidRPr="00C65E04">
        <w:rPr>
          <w:sz w:val="28"/>
          <w:szCs w:val="28"/>
          <w:lang w:eastAsia="ru-RU"/>
        </w:rPr>
        <w:t>«</w:t>
      </w:r>
      <w:r w:rsidR="00795EDE">
        <w:rPr>
          <w:sz w:val="28"/>
          <w:szCs w:val="28"/>
          <w:lang w:eastAsia="ru-RU"/>
        </w:rPr>
        <w:t>224232,653</w:t>
      </w:r>
      <w:r w:rsidR="00C65E04" w:rsidRPr="00C65E04">
        <w:rPr>
          <w:sz w:val="28"/>
          <w:szCs w:val="28"/>
        </w:rPr>
        <w:t xml:space="preserve">» </w:t>
      </w:r>
      <w:r w:rsidR="00795EDE">
        <w:rPr>
          <w:sz w:val="28"/>
          <w:szCs w:val="28"/>
        </w:rPr>
        <w:t xml:space="preserve">  </w:t>
      </w:r>
      <w:r w:rsidR="00C65E04" w:rsidRPr="00C65E04">
        <w:rPr>
          <w:sz w:val="28"/>
          <w:szCs w:val="28"/>
        </w:rPr>
        <w:t>тыс.</w:t>
      </w:r>
      <w:r w:rsidR="00C65E04">
        <w:rPr>
          <w:sz w:val="28"/>
          <w:szCs w:val="28"/>
        </w:rPr>
        <w:t xml:space="preserve"> </w:t>
      </w:r>
      <w:r w:rsidR="00C65E04" w:rsidRPr="00C65E04">
        <w:rPr>
          <w:sz w:val="28"/>
          <w:szCs w:val="28"/>
        </w:rPr>
        <w:t>рублей</w:t>
      </w:r>
      <w:r w:rsidR="004366C6">
        <w:rPr>
          <w:sz w:val="28"/>
          <w:szCs w:val="28"/>
          <w:lang w:eastAsia="ru-RU"/>
        </w:rPr>
        <w:t xml:space="preserve"> заменить цифрой «</w:t>
      </w:r>
      <w:r w:rsidR="00795EDE" w:rsidRPr="00795EDE">
        <w:rPr>
          <w:sz w:val="28"/>
          <w:szCs w:val="28"/>
        </w:rPr>
        <w:t>2</w:t>
      </w:r>
      <w:r w:rsidR="00F8347B">
        <w:rPr>
          <w:sz w:val="28"/>
          <w:szCs w:val="28"/>
        </w:rPr>
        <w:t>18995</w:t>
      </w:r>
      <w:r w:rsidR="00795EDE" w:rsidRPr="00795EDE">
        <w:rPr>
          <w:sz w:val="28"/>
          <w:szCs w:val="28"/>
        </w:rPr>
        <w:t>,</w:t>
      </w:r>
      <w:r w:rsidR="00F8347B">
        <w:rPr>
          <w:sz w:val="28"/>
          <w:szCs w:val="28"/>
        </w:rPr>
        <w:t>353</w:t>
      </w:r>
      <w:r w:rsidR="004366C6">
        <w:rPr>
          <w:sz w:val="28"/>
          <w:szCs w:val="28"/>
          <w:lang w:eastAsia="ru-RU"/>
        </w:rPr>
        <w:t>» тыс. рублей,   в  том числе</w:t>
      </w:r>
      <w:r w:rsidR="004366C6" w:rsidRPr="008E57EB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 xml:space="preserve"> </w:t>
      </w:r>
      <w:r w:rsidR="004366C6">
        <w:rPr>
          <w:sz w:val="28"/>
          <w:szCs w:val="28"/>
          <w:lang w:eastAsia="ru-RU"/>
        </w:rPr>
        <w:t>средства</w:t>
      </w:r>
      <w:r w:rsidR="00795EDE">
        <w:rPr>
          <w:sz w:val="28"/>
          <w:szCs w:val="28"/>
          <w:lang w:eastAsia="ru-RU"/>
        </w:rPr>
        <w:t xml:space="preserve"> областного </w:t>
      </w:r>
      <w:r w:rsidR="004366C6">
        <w:rPr>
          <w:sz w:val="28"/>
          <w:szCs w:val="28"/>
          <w:lang w:eastAsia="ru-RU"/>
        </w:rPr>
        <w:t xml:space="preserve"> бюджета – цифру «</w:t>
      </w:r>
      <w:r w:rsidR="00795EDE">
        <w:rPr>
          <w:sz w:val="28"/>
          <w:szCs w:val="28"/>
          <w:lang w:eastAsia="ru-RU"/>
        </w:rPr>
        <w:t>63204</w:t>
      </w:r>
      <w:r w:rsidR="00C65E04" w:rsidRPr="00C65E04">
        <w:rPr>
          <w:sz w:val="28"/>
          <w:szCs w:val="28"/>
        </w:rPr>
        <w:t>,</w:t>
      </w:r>
      <w:r w:rsidR="00795EDE">
        <w:rPr>
          <w:sz w:val="28"/>
          <w:szCs w:val="28"/>
        </w:rPr>
        <w:t>222</w:t>
      </w:r>
      <w:r w:rsidR="004366C6">
        <w:rPr>
          <w:b/>
          <w:sz w:val="28"/>
          <w:szCs w:val="28"/>
        </w:rPr>
        <w:t>»</w:t>
      </w:r>
      <w:r w:rsidR="004366C6">
        <w:rPr>
          <w:b/>
          <w:sz w:val="28"/>
          <w:szCs w:val="28"/>
          <w:lang w:eastAsia="ru-RU"/>
        </w:rPr>
        <w:t xml:space="preserve"> </w:t>
      </w:r>
      <w:r w:rsidR="004366C6">
        <w:rPr>
          <w:sz w:val="28"/>
          <w:szCs w:val="28"/>
          <w:lang w:eastAsia="ru-RU"/>
        </w:rPr>
        <w:t xml:space="preserve">тыс. рублей заменить на цифру </w:t>
      </w:r>
      <w:r w:rsidR="004366C6" w:rsidRPr="0035561F">
        <w:rPr>
          <w:sz w:val="28"/>
          <w:szCs w:val="28"/>
          <w:lang w:eastAsia="ru-RU"/>
        </w:rPr>
        <w:t>«</w:t>
      </w:r>
      <w:r w:rsidR="0035561F" w:rsidRPr="0035561F">
        <w:rPr>
          <w:sz w:val="28"/>
          <w:szCs w:val="28"/>
        </w:rPr>
        <w:t xml:space="preserve"> </w:t>
      </w:r>
      <w:r w:rsidR="00F8347B">
        <w:rPr>
          <w:sz w:val="28"/>
          <w:szCs w:val="28"/>
        </w:rPr>
        <w:t>59203,0</w:t>
      </w:r>
      <w:r w:rsidR="00A84AF1">
        <w:rPr>
          <w:sz w:val="28"/>
          <w:szCs w:val="28"/>
        </w:rPr>
        <w:t>22</w:t>
      </w:r>
      <w:r w:rsidR="0035561F" w:rsidRPr="00C14F68">
        <w:rPr>
          <w:b/>
          <w:sz w:val="28"/>
          <w:szCs w:val="28"/>
        </w:rPr>
        <w:t xml:space="preserve"> </w:t>
      </w:r>
      <w:r w:rsidR="002065F6">
        <w:rPr>
          <w:sz w:val="28"/>
          <w:szCs w:val="28"/>
          <w:lang w:eastAsia="ru-RU"/>
        </w:rPr>
        <w:t>»</w:t>
      </w:r>
      <w:r w:rsidR="004366C6">
        <w:rPr>
          <w:sz w:val="28"/>
          <w:szCs w:val="28"/>
          <w:lang w:eastAsia="ru-RU"/>
        </w:rPr>
        <w:t xml:space="preserve"> тыс.</w:t>
      </w:r>
      <w:r w:rsidR="00BA66AB">
        <w:rPr>
          <w:sz w:val="28"/>
          <w:szCs w:val="28"/>
          <w:lang w:eastAsia="ru-RU"/>
        </w:rPr>
        <w:t xml:space="preserve"> </w:t>
      </w:r>
      <w:r w:rsidR="004366C6">
        <w:rPr>
          <w:sz w:val="28"/>
          <w:szCs w:val="28"/>
          <w:lang w:eastAsia="ru-RU"/>
        </w:rPr>
        <w:t>рублей</w:t>
      </w:r>
      <w:r w:rsidR="008869EE">
        <w:rPr>
          <w:sz w:val="28"/>
          <w:szCs w:val="28"/>
          <w:lang w:eastAsia="ru-RU"/>
        </w:rPr>
        <w:t>, средства городского бюджета-цифру «161027, 131» тыс. руб.  заменить на цифру</w:t>
      </w:r>
      <w:r w:rsidR="00E114E3">
        <w:rPr>
          <w:sz w:val="28"/>
          <w:szCs w:val="28"/>
          <w:lang w:eastAsia="ru-RU"/>
        </w:rPr>
        <w:t xml:space="preserve"> </w:t>
      </w:r>
      <w:r w:rsidR="00E114E3" w:rsidRPr="00C14F68">
        <w:rPr>
          <w:sz w:val="28"/>
          <w:szCs w:val="28"/>
        </w:rPr>
        <w:t xml:space="preserve">- </w:t>
      </w:r>
      <w:r w:rsidR="00E114E3" w:rsidRPr="00E114E3">
        <w:rPr>
          <w:sz w:val="28"/>
          <w:szCs w:val="28"/>
        </w:rPr>
        <w:t>159791,029 тыс. руб.</w:t>
      </w:r>
    </w:p>
    <w:p w:rsidR="00345B92" w:rsidRDefault="00345B92" w:rsidP="00321091">
      <w:pPr>
        <w:numPr>
          <w:ilvl w:val="2"/>
          <w:numId w:val="3"/>
        </w:numPr>
        <w:tabs>
          <w:tab w:val="clear" w:pos="1211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Прило</w:t>
      </w:r>
      <w:r w:rsidR="00447768">
        <w:rPr>
          <w:sz w:val="28"/>
          <w:szCs w:val="28"/>
        </w:rPr>
        <w:t>жения 1,3,4,5,6 к муниципальной программе изложить в  новой  редакции согласно приложению.</w:t>
      </w:r>
    </w:p>
    <w:p w:rsidR="00967B2F" w:rsidRDefault="00321091" w:rsidP="0032109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447768">
        <w:rPr>
          <w:sz w:val="28"/>
          <w:szCs w:val="28"/>
        </w:rPr>
        <w:t>4</w:t>
      </w:r>
      <w:r w:rsidR="00967B2F">
        <w:rPr>
          <w:sz w:val="28"/>
          <w:szCs w:val="28"/>
        </w:rPr>
        <w:t>.     В разделе  о</w:t>
      </w:r>
      <w:r w:rsidR="00967B2F" w:rsidRPr="00967B2F">
        <w:rPr>
          <w:sz w:val="28"/>
          <w:szCs w:val="28"/>
        </w:rPr>
        <w:t>жидаемые конечные результаты реализации Программы к 2020 году:</w:t>
      </w:r>
      <w:r w:rsidR="00495E47">
        <w:rPr>
          <w:sz w:val="28"/>
          <w:szCs w:val="28"/>
        </w:rPr>
        <w:t xml:space="preserve"> </w:t>
      </w:r>
      <w:r w:rsidR="00DD67A2">
        <w:rPr>
          <w:sz w:val="28"/>
          <w:szCs w:val="28"/>
        </w:rPr>
        <w:t>р</w:t>
      </w:r>
      <w:r w:rsidR="00967B2F">
        <w:rPr>
          <w:sz w:val="28"/>
          <w:szCs w:val="28"/>
        </w:rPr>
        <w:t xml:space="preserve">емонт автомобильных дорог общего пользования местного значения в границах города - </w:t>
      </w:r>
      <w:r w:rsidR="00495E47">
        <w:rPr>
          <w:sz w:val="28"/>
          <w:szCs w:val="28"/>
        </w:rPr>
        <w:t xml:space="preserve"> цифру «</w:t>
      </w:r>
      <w:r w:rsidR="00967B2F" w:rsidRPr="00CB1411">
        <w:rPr>
          <w:sz w:val="28"/>
          <w:szCs w:val="28"/>
        </w:rPr>
        <w:t>1</w:t>
      </w:r>
      <w:r w:rsidR="00967B2F">
        <w:rPr>
          <w:sz w:val="28"/>
          <w:szCs w:val="28"/>
        </w:rPr>
        <w:t>6</w:t>
      </w:r>
      <w:r w:rsidR="00967B2F" w:rsidRPr="00CB1411">
        <w:rPr>
          <w:sz w:val="28"/>
          <w:szCs w:val="28"/>
        </w:rPr>
        <w:t>,</w:t>
      </w:r>
      <w:r w:rsidR="00967B2F">
        <w:rPr>
          <w:sz w:val="28"/>
          <w:szCs w:val="28"/>
        </w:rPr>
        <w:t>55</w:t>
      </w:r>
      <w:r w:rsidR="00495E47">
        <w:rPr>
          <w:sz w:val="28"/>
          <w:szCs w:val="28"/>
        </w:rPr>
        <w:t>»</w:t>
      </w:r>
      <w:r w:rsidR="00967B2F" w:rsidRPr="008E57EB">
        <w:rPr>
          <w:sz w:val="28"/>
          <w:szCs w:val="28"/>
        </w:rPr>
        <w:t xml:space="preserve"> </w:t>
      </w:r>
      <w:r w:rsidR="00967B2F">
        <w:rPr>
          <w:sz w:val="28"/>
          <w:szCs w:val="28"/>
        </w:rPr>
        <w:t>км</w:t>
      </w:r>
      <w:r w:rsidR="00967B2F" w:rsidRPr="008F5D79">
        <w:rPr>
          <w:sz w:val="28"/>
          <w:szCs w:val="28"/>
        </w:rPr>
        <w:t>.</w:t>
      </w:r>
      <w:r w:rsidR="00495E47">
        <w:rPr>
          <w:sz w:val="28"/>
          <w:szCs w:val="28"/>
        </w:rPr>
        <w:t xml:space="preserve"> заменить на цифру «15, 6» км.</w:t>
      </w:r>
    </w:p>
    <w:p w:rsidR="00EA4D0B" w:rsidRDefault="00447768" w:rsidP="00EA4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A4D0B" w:rsidRPr="00EA4D0B">
        <w:rPr>
          <w:sz w:val="28"/>
          <w:szCs w:val="28"/>
        </w:rPr>
        <w:t>.</w:t>
      </w:r>
      <w:r w:rsidR="00EA4D0B">
        <w:rPr>
          <w:sz w:val="28"/>
          <w:szCs w:val="28"/>
        </w:rPr>
        <w:t xml:space="preserve"> </w:t>
      </w:r>
      <w:r w:rsidR="00321091">
        <w:rPr>
          <w:sz w:val="28"/>
          <w:szCs w:val="28"/>
        </w:rPr>
        <w:t xml:space="preserve"> </w:t>
      </w:r>
      <w:r w:rsidR="00EA4D0B">
        <w:rPr>
          <w:sz w:val="28"/>
          <w:szCs w:val="28"/>
        </w:rPr>
        <w:t xml:space="preserve">В паспорте </w:t>
      </w:r>
      <w:r w:rsidR="008E607A">
        <w:rPr>
          <w:sz w:val="28"/>
          <w:szCs w:val="28"/>
        </w:rPr>
        <w:t>п</w:t>
      </w:r>
      <w:r w:rsidR="00E6297D">
        <w:rPr>
          <w:sz w:val="28"/>
          <w:szCs w:val="28"/>
        </w:rPr>
        <w:t>одпрог</w:t>
      </w:r>
      <w:r w:rsidR="00EA4D0B">
        <w:rPr>
          <w:sz w:val="28"/>
          <w:szCs w:val="28"/>
        </w:rPr>
        <w:t xml:space="preserve">раммы </w:t>
      </w:r>
      <w:r w:rsidR="00C96C7A">
        <w:rPr>
          <w:sz w:val="28"/>
          <w:szCs w:val="28"/>
        </w:rPr>
        <w:t>«Совершенствование</w:t>
      </w:r>
      <w:r w:rsidR="00A8554D">
        <w:rPr>
          <w:sz w:val="28"/>
          <w:szCs w:val="28"/>
        </w:rPr>
        <w:t xml:space="preserve">, реконструкция, ремонт и содержание автомобильных дорог в городе </w:t>
      </w:r>
      <w:r w:rsidR="00C65E04">
        <w:rPr>
          <w:sz w:val="28"/>
          <w:szCs w:val="28"/>
        </w:rPr>
        <w:t>В</w:t>
      </w:r>
      <w:r w:rsidR="00110989">
        <w:rPr>
          <w:sz w:val="28"/>
          <w:szCs w:val="28"/>
        </w:rPr>
        <w:t>я</w:t>
      </w:r>
      <w:r w:rsidR="00A8554D">
        <w:rPr>
          <w:sz w:val="28"/>
          <w:szCs w:val="28"/>
        </w:rPr>
        <w:t xml:space="preserve">тские Поляны» </w:t>
      </w:r>
      <w:r w:rsidR="00EA4D0B">
        <w:rPr>
          <w:sz w:val="28"/>
          <w:szCs w:val="28"/>
        </w:rPr>
        <w:t>строку «</w:t>
      </w:r>
      <w:r w:rsidR="00E43AA7">
        <w:rPr>
          <w:sz w:val="28"/>
          <w:szCs w:val="28"/>
        </w:rPr>
        <w:t>Объемы ассигнований подпрограммы»</w:t>
      </w:r>
      <w:r w:rsidR="00EA4D0B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4366C6" w:rsidRPr="00E5317E" w:rsidTr="00A60E01">
        <w:tc>
          <w:tcPr>
            <w:tcW w:w="2802" w:type="dxa"/>
          </w:tcPr>
          <w:p w:rsidR="004366C6" w:rsidRPr="00E5317E" w:rsidRDefault="004366C6" w:rsidP="001A5D0B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Объёмы ассигнований </w:t>
            </w:r>
            <w:r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970" w:type="dxa"/>
          </w:tcPr>
          <w:p w:rsidR="004366C6" w:rsidRDefault="004366C6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общий объем финансирования  </w:t>
            </w:r>
            <w:r w:rsidR="00E43AA7"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 xml:space="preserve">программы </w:t>
            </w:r>
            <w:r w:rsidR="00E43AA7">
              <w:rPr>
                <w:sz w:val="28"/>
                <w:szCs w:val="28"/>
                <w:lang w:eastAsia="ru-RU"/>
              </w:rPr>
              <w:t xml:space="preserve"> </w:t>
            </w:r>
            <w:r w:rsidRPr="00E5317E">
              <w:rPr>
                <w:sz w:val="28"/>
                <w:szCs w:val="28"/>
                <w:lang w:eastAsia="ru-RU"/>
              </w:rPr>
              <w:t xml:space="preserve">составит  </w:t>
            </w:r>
            <w:r w:rsidRPr="00E43AA7">
              <w:rPr>
                <w:bCs/>
                <w:sz w:val="28"/>
                <w:szCs w:val="28"/>
                <w:lang w:eastAsia="ru-RU"/>
              </w:rPr>
              <w:t>2</w:t>
            </w:r>
            <w:r w:rsidR="005602E5">
              <w:rPr>
                <w:bCs/>
                <w:sz w:val="28"/>
                <w:szCs w:val="28"/>
                <w:lang w:eastAsia="ru-RU"/>
              </w:rPr>
              <w:t>1</w:t>
            </w:r>
            <w:r w:rsidR="0035561F">
              <w:rPr>
                <w:bCs/>
                <w:sz w:val="28"/>
                <w:szCs w:val="28"/>
                <w:lang w:eastAsia="ru-RU"/>
              </w:rPr>
              <w:t>5</w:t>
            </w:r>
            <w:r w:rsidR="005602E5">
              <w:rPr>
                <w:bCs/>
                <w:sz w:val="28"/>
                <w:szCs w:val="28"/>
                <w:lang w:eastAsia="ru-RU"/>
              </w:rPr>
              <w:t>664</w:t>
            </w:r>
            <w:r w:rsidR="002065F6">
              <w:rPr>
                <w:bCs/>
                <w:sz w:val="28"/>
                <w:szCs w:val="28"/>
                <w:lang w:eastAsia="ru-RU"/>
              </w:rPr>
              <w:t>,</w:t>
            </w:r>
            <w:r w:rsidR="005602E5">
              <w:rPr>
                <w:bCs/>
                <w:sz w:val="28"/>
                <w:szCs w:val="28"/>
                <w:lang w:eastAsia="ru-RU"/>
              </w:rPr>
              <w:t>729</w:t>
            </w:r>
            <w:r w:rsidR="005864E4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E43AA7">
              <w:rPr>
                <w:sz w:val="28"/>
                <w:szCs w:val="28"/>
                <w:lang w:eastAsia="ru-RU"/>
              </w:rPr>
              <w:t>тыс. рублей</w:t>
            </w:r>
            <w:r w:rsidR="00E43AA7">
              <w:rPr>
                <w:sz w:val="28"/>
                <w:szCs w:val="28"/>
                <w:lang w:eastAsia="ru-RU"/>
              </w:rPr>
              <w:t>, в том числе</w:t>
            </w:r>
          </w:p>
          <w:p w:rsidR="00A8554D" w:rsidRDefault="00A8554D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средства областного бюджета </w:t>
            </w:r>
            <w:r w:rsidR="005602E5">
              <w:rPr>
                <w:sz w:val="28"/>
                <w:szCs w:val="28"/>
                <w:lang w:eastAsia="ru-RU"/>
              </w:rPr>
              <w:t>59203,000</w:t>
            </w:r>
            <w:r>
              <w:rPr>
                <w:sz w:val="28"/>
                <w:szCs w:val="28"/>
                <w:lang w:eastAsia="ru-RU"/>
              </w:rPr>
              <w:t xml:space="preserve"> тыс.</w:t>
            </w:r>
            <w:r w:rsidR="001109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руб</w:t>
            </w:r>
            <w:r w:rsidR="00110989">
              <w:rPr>
                <w:sz w:val="28"/>
                <w:szCs w:val="28"/>
                <w:lang w:eastAsia="ru-RU"/>
              </w:rPr>
              <w:t>лей</w:t>
            </w:r>
          </w:p>
          <w:p w:rsidR="00E43AA7" w:rsidRDefault="00E43AA7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средства городского бюджета-</w:t>
            </w:r>
            <w:r w:rsidR="00A8554D">
              <w:rPr>
                <w:sz w:val="28"/>
                <w:szCs w:val="28"/>
                <w:lang w:eastAsia="ru-RU"/>
              </w:rPr>
              <w:t>15</w:t>
            </w:r>
            <w:r w:rsidR="005602E5">
              <w:rPr>
                <w:sz w:val="28"/>
                <w:szCs w:val="28"/>
                <w:lang w:eastAsia="ru-RU"/>
              </w:rPr>
              <w:t>6461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9D6E36">
              <w:rPr>
                <w:sz w:val="28"/>
                <w:szCs w:val="28"/>
                <w:lang w:eastAsia="ru-RU"/>
              </w:rPr>
              <w:t>7</w:t>
            </w:r>
            <w:r w:rsidR="005602E5">
              <w:rPr>
                <w:sz w:val="28"/>
                <w:szCs w:val="28"/>
                <w:lang w:eastAsia="ru-RU"/>
              </w:rPr>
              <w:t>29</w:t>
            </w:r>
            <w:r>
              <w:rPr>
                <w:sz w:val="28"/>
                <w:szCs w:val="28"/>
                <w:lang w:eastAsia="ru-RU"/>
              </w:rPr>
              <w:t xml:space="preserve"> тыс.</w:t>
            </w:r>
            <w:r w:rsidR="001109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руб</w:t>
            </w:r>
            <w:r w:rsidR="00110989">
              <w:rPr>
                <w:sz w:val="28"/>
                <w:szCs w:val="28"/>
                <w:lang w:eastAsia="ru-RU"/>
              </w:rPr>
              <w:t>лей</w:t>
            </w:r>
          </w:p>
          <w:p w:rsidR="00E43AA7" w:rsidRPr="00E5317E" w:rsidRDefault="00E43AA7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E4F04" w:rsidRPr="00E5317E" w:rsidTr="00A60E01">
        <w:tc>
          <w:tcPr>
            <w:tcW w:w="2802" w:type="dxa"/>
          </w:tcPr>
          <w:p w:rsidR="000E4F04" w:rsidRPr="00E5317E" w:rsidRDefault="000E4F04" w:rsidP="00CF5930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970" w:type="dxa"/>
          </w:tcPr>
          <w:p w:rsidR="000E4F04" w:rsidRPr="00CB1411" w:rsidRDefault="000E4F04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 xml:space="preserve">за период реализации </w:t>
            </w:r>
            <w:r>
              <w:rPr>
                <w:sz w:val="28"/>
                <w:szCs w:val="28"/>
              </w:rPr>
              <w:t>подп</w:t>
            </w:r>
            <w:r w:rsidRPr="00CB1411">
              <w:rPr>
                <w:sz w:val="28"/>
                <w:szCs w:val="28"/>
              </w:rPr>
              <w:t>рограммы предполагается достичь следующих результатов:</w:t>
            </w:r>
          </w:p>
          <w:p w:rsidR="000E4F04" w:rsidRPr="00CB1411" w:rsidRDefault="000E4F04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ремонт автомобильных дорог общего пользования местного значения в границах города -</w:t>
            </w:r>
            <w:r w:rsidRPr="00CB141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Pr="00CB1411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6</w:t>
            </w:r>
            <w:r w:rsidRPr="00CB1411">
              <w:rPr>
                <w:b/>
                <w:sz w:val="28"/>
                <w:szCs w:val="28"/>
              </w:rPr>
              <w:t xml:space="preserve"> км;</w:t>
            </w:r>
          </w:p>
          <w:p w:rsidR="000E4F04" w:rsidRPr="00E5317E" w:rsidRDefault="000E4F04" w:rsidP="00CF5930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E607A" w:rsidRDefault="008E607A" w:rsidP="008E607A">
      <w:pPr>
        <w:jc w:val="both"/>
        <w:rPr>
          <w:sz w:val="28"/>
          <w:szCs w:val="28"/>
        </w:rPr>
      </w:pPr>
    </w:p>
    <w:p w:rsidR="008E607A" w:rsidRDefault="00321091" w:rsidP="0032109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447768">
        <w:rPr>
          <w:sz w:val="28"/>
          <w:szCs w:val="28"/>
        </w:rPr>
        <w:t xml:space="preserve">6. </w:t>
      </w:r>
      <w:r w:rsidR="008E607A">
        <w:rPr>
          <w:sz w:val="28"/>
          <w:szCs w:val="28"/>
        </w:rPr>
        <w:t xml:space="preserve">В разделе </w:t>
      </w:r>
      <w:r w:rsidR="00311905">
        <w:rPr>
          <w:sz w:val="28"/>
          <w:szCs w:val="28"/>
        </w:rPr>
        <w:t>5</w:t>
      </w:r>
      <w:r w:rsidR="008E607A">
        <w:rPr>
          <w:sz w:val="28"/>
          <w:szCs w:val="28"/>
        </w:rPr>
        <w:t xml:space="preserve"> </w:t>
      </w:r>
      <w:r w:rsidR="00C65E04">
        <w:rPr>
          <w:sz w:val="28"/>
          <w:szCs w:val="28"/>
        </w:rPr>
        <w:t xml:space="preserve"> Подпрограммы ««</w:t>
      </w:r>
      <w:r w:rsidR="00C65E04" w:rsidRPr="00743F3D">
        <w:rPr>
          <w:bCs/>
          <w:sz w:val="28"/>
          <w:szCs w:val="28"/>
          <w:lang w:eastAsia="ru-RU"/>
        </w:rPr>
        <w:t>Ресурсное обеспечение муниципальной  программы</w:t>
      </w:r>
      <w:r w:rsidR="00C65E04">
        <w:rPr>
          <w:bCs/>
          <w:sz w:val="28"/>
          <w:szCs w:val="28"/>
          <w:lang w:eastAsia="ru-RU"/>
        </w:rPr>
        <w:t>» о</w:t>
      </w:r>
      <w:r w:rsidR="00C65E04">
        <w:rPr>
          <w:sz w:val="28"/>
          <w:szCs w:val="28"/>
          <w:lang w:eastAsia="ru-RU"/>
        </w:rPr>
        <w:t xml:space="preserve">бщий объем финансирования муниципальной программы составит  цифру </w:t>
      </w:r>
      <w:r w:rsidR="00C65E04" w:rsidRPr="00C65E04">
        <w:rPr>
          <w:sz w:val="28"/>
          <w:szCs w:val="28"/>
          <w:lang w:eastAsia="ru-RU"/>
        </w:rPr>
        <w:t>«</w:t>
      </w:r>
      <w:r w:rsidR="0035561F" w:rsidRPr="00E43AA7">
        <w:rPr>
          <w:bCs/>
          <w:sz w:val="28"/>
          <w:szCs w:val="28"/>
          <w:lang w:eastAsia="ru-RU"/>
        </w:rPr>
        <w:t>2</w:t>
      </w:r>
      <w:r w:rsidR="0035561F">
        <w:rPr>
          <w:bCs/>
          <w:sz w:val="28"/>
          <w:szCs w:val="28"/>
          <w:lang w:eastAsia="ru-RU"/>
        </w:rPr>
        <w:t>20844,953</w:t>
      </w:r>
      <w:r w:rsidR="00C65E04" w:rsidRPr="00C65E04">
        <w:rPr>
          <w:sz w:val="28"/>
          <w:szCs w:val="28"/>
        </w:rPr>
        <w:t>» тыс.</w:t>
      </w:r>
      <w:r w:rsidR="00C65E04">
        <w:rPr>
          <w:sz w:val="28"/>
          <w:szCs w:val="28"/>
        </w:rPr>
        <w:t xml:space="preserve"> </w:t>
      </w:r>
      <w:r w:rsidR="00C65E04" w:rsidRPr="00C65E04">
        <w:rPr>
          <w:sz w:val="28"/>
          <w:szCs w:val="28"/>
        </w:rPr>
        <w:t>рублей</w:t>
      </w:r>
      <w:r w:rsidR="00C65E04">
        <w:rPr>
          <w:sz w:val="28"/>
          <w:szCs w:val="28"/>
          <w:lang w:eastAsia="ru-RU"/>
        </w:rPr>
        <w:t xml:space="preserve"> заменить цифрой </w:t>
      </w:r>
      <w:r w:rsidR="00C65E04" w:rsidRPr="007F097E">
        <w:rPr>
          <w:b/>
          <w:sz w:val="28"/>
          <w:szCs w:val="28"/>
          <w:lang w:eastAsia="ru-RU"/>
        </w:rPr>
        <w:t>«</w:t>
      </w:r>
      <w:r w:rsidR="0035561F" w:rsidRPr="00E43AA7">
        <w:rPr>
          <w:bCs/>
          <w:sz w:val="28"/>
          <w:szCs w:val="28"/>
          <w:lang w:eastAsia="ru-RU"/>
        </w:rPr>
        <w:t>2</w:t>
      </w:r>
      <w:r w:rsidR="005602E5">
        <w:rPr>
          <w:bCs/>
          <w:sz w:val="28"/>
          <w:szCs w:val="28"/>
          <w:lang w:eastAsia="ru-RU"/>
        </w:rPr>
        <w:t>1</w:t>
      </w:r>
      <w:r w:rsidR="0035561F">
        <w:rPr>
          <w:bCs/>
          <w:sz w:val="28"/>
          <w:szCs w:val="28"/>
          <w:lang w:eastAsia="ru-RU"/>
        </w:rPr>
        <w:t>5</w:t>
      </w:r>
      <w:r w:rsidR="005602E5">
        <w:rPr>
          <w:bCs/>
          <w:sz w:val="28"/>
          <w:szCs w:val="28"/>
          <w:lang w:eastAsia="ru-RU"/>
        </w:rPr>
        <w:t>664</w:t>
      </w:r>
      <w:r w:rsidR="0035561F">
        <w:rPr>
          <w:bCs/>
          <w:sz w:val="28"/>
          <w:szCs w:val="28"/>
          <w:lang w:eastAsia="ru-RU"/>
        </w:rPr>
        <w:t>,</w:t>
      </w:r>
      <w:r w:rsidR="005602E5">
        <w:rPr>
          <w:bCs/>
          <w:sz w:val="28"/>
          <w:szCs w:val="28"/>
          <w:lang w:eastAsia="ru-RU"/>
        </w:rPr>
        <w:t>729</w:t>
      </w:r>
      <w:r w:rsidR="00C65E04" w:rsidRPr="007F097E">
        <w:rPr>
          <w:b/>
          <w:sz w:val="28"/>
          <w:szCs w:val="28"/>
          <w:lang w:eastAsia="ru-RU"/>
        </w:rPr>
        <w:t>»</w:t>
      </w:r>
      <w:r w:rsidR="00C65E04">
        <w:rPr>
          <w:sz w:val="28"/>
          <w:szCs w:val="28"/>
          <w:lang w:eastAsia="ru-RU"/>
        </w:rPr>
        <w:t xml:space="preserve"> тыс. руб</w:t>
      </w:r>
      <w:r w:rsidR="00447768">
        <w:rPr>
          <w:sz w:val="28"/>
          <w:szCs w:val="28"/>
          <w:lang w:eastAsia="ru-RU"/>
        </w:rPr>
        <w:t>.</w:t>
      </w:r>
      <w:r w:rsidR="00C65E04">
        <w:rPr>
          <w:sz w:val="28"/>
          <w:szCs w:val="28"/>
          <w:lang w:eastAsia="ru-RU"/>
        </w:rPr>
        <w:t>,   в  том числе</w:t>
      </w:r>
      <w:r w:rsidR="00C65E04" w:rsidRPr="008E57EB">
        <w:rPr>
          <w:sz w:val="28"/>
          <w:szCs w:val="28"/>
        </w:rPr>
        <w:t xml:space="preserve"> </w:t>
      </w:r>
      <w:r w:rsidR="00C65E04">
        <w:rPr>
          <w:sz w:val="28"/>
          <w:szCs w:val="28"/>
        </w:rPr>
        <w:t xml:space="preserve"> </w:t>
      </w:r>
      <w:r w:rsidR="005F5E06">
        <w:rPr>
          <w:sz w:val="28"/>
          <w:szCs w:val="28"/>
          <w:lang w:eastAsia="ru-RU"/>
        </w:rPr>
        <w:t xml:space="preserve"> средства </w:t>
      </w:r>
      <w:r w:rsidR="00C65E04">
        <w:rPr>
          <w:sz w:val="28"/>
          <w:szCs w:val="28"/>
          <w:lang w:eastAsia="ru-RU"/>
        </w:rPr>
        <w:t xml:space="preserve"> </w:t>
      </w:r>
      <w:r w:rsidR="0035561F">
        <w:rPr>
          <w:sz w:val="28"/>
          <w:szCs w:val="28"/>
          <w:lang w:eastAsia="ru-RU"/>
        </w:rPr>
        <w:t xml:space="preserve">областного </w:t>
      </w:r>
      <w:r w:rsidR="00C65E04">
        <w:rPr>
          <w:sz w:val="28"/>
          <w:szCs w:val="28"/>
          <w:lang w:eastAsia="ru-RU"/>
        </w:rPr>
        <w:t xml:space="preserve"> бюджета – цифру «</w:t>
      </w:r>
      <w:r w:rsidR="0035561F">
        <w:rPr>
          <w:sz w:val="28"/>
          <w:szCs w:val="28"/>
          <w:lang w:eastAsia="ru-RU"/>
        </w:rPr>
        <w:t>63204,222</w:t>
      </w:r>
      <w:r w:rsidR="00C65E04">
        <w:rPr>
          <w:b/>
          <w:sz w:val="28"/>
          <w:szCs w:val="28"/>
        </w:rPr>
        <w:t>»</w:t>
      </w:r>
      <w:r w:rsidR="00C65E04">
        <w:rPr>
          <w:b/>
          <w:sz w:val="28"/>
          <w:szCs w:val="28"/>
          <w:lang w:eastAsia="ru-RU"/>
        </w:rPr>
        <w:t xml:space="preserve"> </w:t>
      </w:r>
      <w:r w:rsidR="00C65E04">
        <w:rPr>
          <w:sz w:val="28"/>
          <w:szCs w:val="28"/>
          <w:lang w:eastAsia="ru-RU"/>
        </w:rPr>
        <w:t>тыс. руб</w:t>
      </w:r>
      <w:r w:rsidR="00447768">
        <w:rPr>
          <w:sz w:val="28"/>
          <w:szCs w:val="28"/>
          <w:lang w:eastAsia="ru-RU"/>
        </w:rPr>
        <w:t>.</w:t>
      </w:r>
      <w:r w:rsidR="00C65E04">
        <w:rPr>
          <w:sz w:val="28"/>
          <w:szCs w:val="28"/>
          <w:lang w:eastAsia="ru-RU"/>
        </w:rPr>
        <w:t xml:space="preserve"> заменить на цифру </w:t>
      </w:r>
      <w:r w:rsidR="00C65E04" w:rsidRPr="001B6AF4">
        <w:rPr>
          <w:b/>
          <w:sz w:val="28"/>
          <w:szCs w:val="28"/>
          <w:lang w:eastAsia="ru-RU"/>
        </w:rPr>
        <w:t>«</w:t>
      </w:r>
      <w:r w:rsidR="005602E5">
        <w:rPr>
          <w:b/>
          <w:sz w:val="28"/>
          <w:szCs w:val="28"/>
          <w:lang w:eastAsia="ru-RU"/>
        </w:rPr>
        <w:t>59203</w:t>
      </w:r>
      <w:r w:rsidR="0035561F">
        <w:rPr>
          <w:sz w:val="28"/>
          <w:szCs w:val="28"/>
          <w:lang w:eastAsia="ru-RU"/>
        </w:rPr>
        <w:t>,</w:t>
      </w:r>
      <w:r w:rsidR="005602E5">
        <w:rPr>
          <w:sz w:val="28"/>
          <w:szCs w:val="28"/>
          <w:lang w:eastAsia="ru-RU"/>
        </w:rPr>
        <w:t>000</w:t>
      </w:r>
      <w:r w:rsidR="0035561F">
        <w:rPr>
          <w:sz w:val="28"/>
          <w:szCs w:val="28"/>
          <w:lang w:eastAsia="ru-RU"/>
        </w:rPr>
        <w:t xml:space="preserve"> </w:t>
      </w:r>
      <w:r w:rsidR="001B6AF4" w:rsidRPr="001B6AF4">
        <w:rPr>
          <w:b/>
          <w:sz w:val="28"/>
          <w:szCs w:val="28"/>
          <w:lang w:eastAsia="ru-RU"/>
        </w:rPr>
        <w:t>»</w:t>
      </w:r>
      <w:r w:rsidR="00C65E04">
        <w:rPr>
          <w:sz w:val="28"/>
          <w:szCs w:val="28"/>
          <w:lang w:eastAsia="ru-RU"/>
        </w:rPr>
        <w:t xml:space="preserve"> тыс.</w:t>
      </w:r>
      <w:r w:rsidR="00A77A3B">
        <w:rPr>
          <w:sz w:val="28"/>
          <w:szCs w:val="28"/>
          <w:lang w:eastAsia="ru-RU"/>
        </w:rPr>
        <w:t xml:space="preserve"> </w:t>
      </w:r>
      <w:r w:rsidR="00C65E04">
        <w:rPr>
          <w:sz w:val="28"/>
          <w:szCs w:val="28"/>
          <w:lang w:eastAsia="ru-RU"/>
        </w:rPr>
        <w:t>руб</w:t>
      </w:r>
      <w:r w:rsidR="00447768">
        <w:rPr>
          <w:sz w:val="28"/>
          <w:szCs w:val="28"/>
          <w:lang w:eastAsia="ru-RU"/>
        </w:rPr>
        <w:t>.</w:t>
      </w:r>
      <w:r w:rsidR="000E4F04">
        <w:rPr>
          <w:sz w:val="28"/>
          <w:szCs w:val="28"/>
          <w:lang w:eastAsia="ru-RU"/>
        </w:rPr>
        <w:t xml:space="preserve">, средства городского бюджета-цифру «157640,731» </w:t>
      </w:r>
      <w:r w:rsidR="00447768">
        <w:rPr>
          <w:sz w:val="28"/>
          <w:szCs w:val="28"/>
          <w:lang w:eastAsia="ru-RU"/>
        </w:rPr>
        <w:t xml:space="preserve"> тыс. руб.  </w:t>
      </w:r>
      <w:r w:rsidR="000E4F04">
        <w:rPr>
          <w:sz w:val="28"/>
          <w:szCs w:val="28"/>
          <w:lang w:eastAsia="ru-RU"/>
        </w:rPr>
        <w:t>заменить цифрой  «156461,729» тыс.</w:t>
      </w:r>
      <w:r>
        <w:rPr>
          <w:sz w:val="28"/>
          <w:szCs w:val="28"/>
          <w:lang w:eastAsia="ru-RU"/>
        </w:rPr>
        <w:t xml:space="preserve"> </w:t>
      </w:r>
      <w:r w:rsidR="000E4F04">
        <w:rPr>
          <w:sz w:val="28"/>
          <w:szCs w:val="28"/>
          <w:lang w:eastAsia="ru-RU"/>
        </w:rPr>
        <w:t>руб.</w:t>
      </w:r>
    </w:p>
    <w:p w:rsidR="00DD67A2" w:rsidRDefault="00DD67A2" w:rsidP="0032109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1091">
        <w:rPr>
          <w:sz w:val="28"/>
          <w:szCs w:val="28"/>
        </w:rPr>
        <w:t xml:space="preserve">      </w:t>
      </w:r>
      <w:r>
        <w:rPr>
          <w:sz w:val="28"/>
          <w:szCs w:val="28"/>
        </w:rPr>
        <w:t>В разделе  о</w:t>
      </w:r>
      <w:r w:rsidRPr="00967B2F">
        <w:rPr>
          <w:sz w:val="28"/>
          <w:szCs w:val="28"/>
        </w:rPr>
        <w:t xml:space="preserve">жидаемые конечные результаты реализации Программы к 2020 </w:t>
      </w:r>
      <w:r>
        <w:rPr>
          <w:sz w:val="28"/>
          <w:szCs w:val="28"/>
        </w:rPr>
        <w:t>ремонт автомобильных дорог общего пользования местного значения в границах города -  цифру «</w:t>
      </w:r>
      <w:r w:rsidRPr="00CB141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CB1411">
        <w:rPr>
          <w:sz w:val="28"/>
          <w:szCs w:val="28"/>
        </w:rPr>
        <w:t>,</w:t>
      </w:r>
      <w:r>
        <w:rPr>
          <w:sz w:val="28"/>
          <w:szCs w:val="28"/>
        </w:rPr>
        <w:t>55»</w:t>
      </w:r>
      <w:r w:rsidRPr="008E57EB">
        <w:rPr>
          <w:sz w:val="28"/>
          <w:szCs w:val="28"/>
        </w:rPr>
        <w:t xml:space="preserve"> </w:t>
      </w:r>
      <w:r>
        <w:rPr>
          <w:sz w:val="28"/>
          <w:szCs w:val="28"/>
        </w:rPr>
        <w:t>км</w:t>
      </w:r>
      <w:r w:rsidRPr="008F5D79">
        <w:rPr>
          <w:sz w:val="28"/>
          <w:szCs w:val="28"/>
        </w:rPr>
        <w:t>.</w:t>
      </w:r>
      <w:r w:rsidR="00447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заменить  цифр</w:t>
      </w:r>
      <w:r w:rsidR="00447768">
        <w:rPr>
          <w:sz w:val="28"/>
          <w:szCs w:val="28"/>
        </w:rPr>
        <w:t xml:space="preserve">ой </w:t>
      </w:r>
      <w:r>
        <w:rPr>
          <w:sz w:val="28"/>
          <w:szCs w:val="28"/>
        </w:rPr>
        <w:t xml:space="preserve"> «15, 6» км.</w:t>
      </w:r>
    </w:p>
    <w:p w:rsidR="007E0E8F" w:rsidRPr="008E607A" w:rsidRDefault="007E0E8F" w:rsidP="00817227">
      <w:pPr>
        <w:jc w:val="both"/>
        <w:rPr>
          <w:sz w:val="28"/>
          <w:szCs w:val="28"/>
        </w:rPr>
      </w:pPr>
    </w:p>
    <w:p w:rsidR="00A60E01" w:rsidRDefault="00A60E01">
      <w:pPr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A60E01" w:rsidSect="006E5A97">
      <w:headerReference w:type="default" r:id="rId9"/>
      <w:pgSz w:w="11905" w:h="16837"/>
      <w:pgMar w:top="851" w:right="680" w:bottom="680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970" w:rsidRDefault="00454970" w:rsidP="00410FE2">
      <w:pPr>
        <w:spacing w:line="240" w:lineRule="auto"/>
      </w:pPr>
      <w:r>
        <w:separator/>
      </w:r>
    </w:p>
  </w:endnote>
  <w:endnote w:type="continuationSeparator" w:id="1">
    <w:p w:rsidR="00454970" w:rsidRDefault="00454970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970" w:rsidRDefault="00454970" w:rsidP="00410FE2">
      <w:pPr>
        <w:spacing w:line="240" w:lineRule="auto"/>
      </w:pPr>
      <w:r>
        <w:separator/>
      </w:r>
    </w:p>
  </w:footnote>
  <w:footnote w:type="continuationSeparator" w:id="1">
    <w:p w:rsidR="00454970" w:rsidRDefault="00454970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F95C1C" w:rsidP="006E5A97">
    <w:pPr>
      <w:pStyle w:val="aa"/>
      <w:jc w:val="center"/>
    </w:pPr>
    <w:fldSimple w:instr=" PAGE   \* MERGEFORMAT ">
      <w:r w:rsidR="00817227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13BD9"/>
    <w:rsid w:val="00015BD7"/>
    <w:rsid w:val="000242AC"/>
    <w:rsid w:val="000254EC"/>
    <w:rsid w:val="000273BE"/>
    <w:rsid w:val="00030F16"/>
    <w:rsid w:val="00061809"/>
    <w:rsid w:val="00072460"/>
    <w:rsid w:val="00075E5E"/>
    <w:rsid w:val="00095222"/>
    <w:rsid w:val="000A303F"/>
    <w:rsid w:val="000A5B27"/>
    <w:rsid w:val="000B151C"/>
    <w:rsid w:val="000C0201"/>
    <w:rsid w:val="000C39E6"/>
    <w:rsid w:val="000E4F04"/>
    <w:rsid w:val="000F5DC0"/>
    <w:rsid w:val="00110989"/>
    <w:rsid w:val="00114D8A"/>
    <w:rsid w:val="00115B44"/>
    <w:rsid w:val="001255AF"/>
    <w:rsid w:val="00136DEA"/>
    <w:rsid w:val="00171B74"/>
    <w:rsid w:val="0017521E"/>
    <w:rsid w:val="00176839"/>
    <w:rsid w:val="001A06B4"/>
    <w:rsid w:val="001A5D0B"/>
    <w:rsid w:val="001B3F06"/>
    <w:rsid w:val="001B4211"/>
    <w:rsid w:val="001B6AF4"/>
    <w:rsid w:val="00205024"/>
    <w:rsid w:val="002065ED"/>
    <w:rsid w:val="002065F6"/>
    <w:rsid w:val="00210557"/>
    <w:rsid w:val="00230BFE"/>
    <w:rsid w:val="002430B9"/>
    <w:rsid w:val="0027468C"/>
    <w:rsid w:val="0027750F"/>
    <w:rsid w:val="002B7D11"/>
    <w:rsid w:val="002E19D9"/>
    <w:rsid w:val="002E1D02"/>
    <w:rsid w:val="00310616"/>
    <w:rsid w:val="00311905"/>
    <w:rsid w:val="0031214F"/>
    <w:rsid w:val="00321091"/>
    <w:rsid w:val="0033620B"/>
    <w:rsid w:val="00345B92"/>
    <w:rsid w:val="0035561F"/>
    <w:rsid w:val="003611C6"/>
    <w:rsid w:val="00370857"/>
    <w:rsid w:val="003814C0"/>
    <w:rsid w:val="003824D0"/>
    <w:rsid w:val="00392A16"/>
    <w:rsid w:val="0039513D"/>
    <w:rsid w:val="003A46C1"/>
    <w:rsid w:val="003B1AFD"/>
    <w:rsid w:val="003D546B"/>
    <w:rsid w:val="003D588A"/>
    <w:rsid w:val="003E531F"/>
    <w:rsid w:val="00401EE5"/>
    <w:rsid w:val="00410FE2"/>
    <w:rsid w:val="00422B71"/>
    <w:rsid w:val="0042524B"/>
    <w:rsid w:val="004366C6"/>
    <w:rsid w:val="00447768"/>
    <w:rsid w:val="00452E62"/>
    <w:rsid w:val="00454970"/>
    <w:rsid w:val="0046461B"/>
    <w:rsid w:val="004711F1"/>
    <w:rsid w:val="00483282"/>
    <w:rsid w:val="00495E47"/>
    <w:rsid w:val="004C045B"/>
    <w:rsid w:val="004C3962"/>
    <w:rsid w:val="004C5370"/>
    <w:rsid w:val="004D7955"/>
    <w:rsid w:val="004F2BB1"/>
    <w:rsid w:val="00552E98"/>
    <w:rsid w:val="00555138"/>
    <w:rsid w:val="005602E5"/>
    <w:rsid w:val="00563A46"/>
    <w:rsid w:val="0056785A"/>
    <w:rsid w:val="005722DA"/>
    <w:rsid w:val="005752BE"/>
    <w:rsid w:val="005864E4"/>
    <w:rsid w:val="005F5E06"/>
    <w:rsid w:val="005F710F"/>
    <w:rsid w:val="006016DF"/>
    <w:rsid w:val="0060709C"/>
    <w:rsid w:val="006110ED"/>
    <w:rsid w:val="006354ED"/>
    <w:rsid w:val="00657BE1"/>
    <w:rsid w:val="00657FE9"/>
    <w:rsid w:val="00676FFB"/>
    <w:rsid w:val="006841F4"/>
    <w:rsid w:val="006A46E4"/>
    <w:rsid w:val="006A50E4"/>
    <w:rsid w:val="006B23A3"/>
    <w:rsid w:val="006E5A97"/>
    <w:rsid w:val="0071095E"/>
    <w:rsid w:val="00743F3D"/>
    <w:rsid w:val="007508F9"/>
    <w:rsid w:val="00753338"/>
    <w:rsid w:val="00773760"/>
    <w:rsid w:val="00777E0D"/>
    <w:rsid w:val="00795EDE"/>
    <w:rsid w:val="007A0540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17227"/>
    <w:rsid w:val="008745B3"/>
    <w:rsid w:val="0088443A"/>
    <w:rsid w:val="008869EE"/>
    <w:rsid w:val="00894491"/>
    <w:rsid w:val="008B7678"/>
    <w:rsid w:val="008C78C8"/>
    <w:rsid w:val="008D46F1"/>
    <w:rsid w:val="008E226E"/>
    <w:rsid w:val="008E57EB"/>
    <w:rsid w:val="008E607A"/>
    <w:rsid w:val="00966806"/>
    <w:rsid w:val="00967B2F"/>
    <w:rsid w:val="00983119"/>
    <w:rsid w:val="009927B1"/>
    <w:rsid w:val="009B232D"/>
    <w:rsid w:val="009D6BE0"/>
    <w:rsid w:val="009D6E36"/>
    <w:rsid w:val="009F0B25"/>
    <w:rsid w:val="00A03155"/>
    <w:rsid w:val="00A1784F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4216"/>
    <w:rsid w:val="00AC4CB3"/>
    <w:rsid w:val="00AD5E30"/>
    <w:rsid w:val="00B0060E"/>
    <w:rsid w:val="00B12680"/>
    <w:rsid w:val="00B364A6"/>
    <w:rsid w:val="00B42853"/>
    <w:rsid w:val="00B4395D"/>
    <w:rsid w:val="00B4554C"/>
    <w:rsid w:val="00B47AD4"/>
    <w:rsid w:val="00B47F6F"/>
    <w:rsid w:val="00B6256F"/>
    <w:rsid w:val="00B8391E"/>
    <w:rsid w:val="00B83ABC"/>
    <w:rsid w:val="00B9084C"/>
    <w:rsid w:val="00BA52D4"/>
    <w:rsid w:val="00BA65CB"/>
    <w:rsid w:val="00BA66AB"/>
    <w:rsid w:val="00BD3D70"/>
    <w:rsid w:val="00BF2436"/>
    <w:rsid w:val="00C17284"/>
    <w:rsid w:val="00C25D5D"/>
    <w:rsid w:val="00C358F7"/>
    <w:rsid w:val="00C65E04"/>
    <w:rsid w:val="00C77EA5"/>
    <w:rsid w:val="00C96C7A"/>
    <w:rsid w:val="00CE0D67"/>
    <w:rsid w:val="00CE79BA"/>
    <w:rsid w:val="00CF4A4A"/>
    <w:rsid w:val="00CF5930"/>
    <w:rsid w:val="00D02C4D"/>
    <w:rsid w:val="00D03645"/>
    <w:rsid w:val="00D4349D"/>
    <w:rsid w:val="00D5679E"/>
    <w:rsid w:val="00D60F49"/>
    <w:rsid w:val="00D643C9"/>
    <w:rsid w:val="00D74486"/>
    <w:rsid w:val="00D83427"/>
    <w:rsid w:val="00D86597"/>
    <w:rsid w:val="00D93745"/>
    <w:rsid w:val="00DB35A7"/>
    <w:rsid w:val="00DB6C22"/>
    <w:rsid w:val="00DC512D"/>
    <w:rsid w:val="00DC66C7"/>
    <w:rsid w:val="00DD67A2"/>
    <w:rsid w:val="00E114E3"/>
    <w:rsid w:val="00E31296"/>
    <w:rsid w:val="00E43AA7"/>
    <w:rsid w:val="00E6297D"/>
    <w:rsid w:val="00E700D0"/>
    <w:rsid w:val="00EA4D0B"/>
    <w:rsid w:val="00EC7A90"/>
    <w:rsid w:val="00ED0968"/>
    <w:rsid w:val="00EE662F"/>
    <w:rsid w:val="00F26F4A"/>
    <w:rsid w:val="00F465CA"/>
    <w:rsid w:val="00F46EEA"/>
    <w:rsid w:val="00F50B81"/>
    <w:rsid w:val="00F64030"/>
    <w:rsid w:val="00F67B13"/>
    <w:rsid w:val="00F8347B"/>
    <w:rsid w:val="00F95C1C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1C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95C1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95C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95C1C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95C1C"/>
  </w:style>
  <w:style w:type="character" w:customStyle="1" w:styleId="WW-Absatz-Standardschriftart">
    <w:name w:val="WW-Absatz-Standardschriftart"/>
    <w:rsid w:val="00F95C1C"/>
  </w:style>
  <w:style w:type="character" w:customStyle="1" w:styleId="WW-Absatz-Standardschriftart1">
    <w:name w:val="WW-Absatz-Standardschriftart1"/>
    <w:rsid w:val="00F95C1C"/>
  </w:style>
  <w:style w:type="character" w:customStyle="1" w:styleId="WW-Absatz-Standardschriftart11">
    <w:name w:val="WW-Absatz-Standardschriftart11"/>
    <w:rsid w:val="00F95C1C"/>
  </w:style>
  <w:style w:type="character" w:customStyle="1" w:styleId="WW-Absatz-Standardschriftart111">
    <w:name w:val="WW-Absatz-Standardschriftart111"/>
    <w:rsid w:val="00F95C1C"/>
  </w:style>
  <w:style w:type="character" w:customStyle="1" w:styleId="WW-Absatz-Standardschriftart1111">
    <w:name w:val="WW-Absatz-Standardschriftart1111"/>
    <w:rsid w:val="00F95C1C"/>
  </w:style>
  <w:style w:type="character" w:customStyle="1" w:styleId="WW-Absatz-Standardschriftart11111">
    <w:name w:val="WW-Absatz-Standardschriftart11111"/>
    <w:rsid w:val="00F95C1C"/>
  </w:style>
  <w:style w:type="character" w:customStyle="1" w:styleId="WW-Absatz-Standardschriftart111111">
    <w:name w:val="WW-Absatz-Standardschriftart111111"/>
    <w:rsid w:val="00F95C1C"/>
  </w:style>
  <w:style w:type="character" w:customStyle="1" w:styleId="WW-Absatz-Standardschriftart1111111">
    <w:name w:val="WW-Absatz-Standardschriftart1111111"/>
    <w:rsid w:val="00F95C1C"/>
  </w:style>
  <w:style w:type="character" w:customStyle="1" w:styleId="WW-Absatz-Standardschriftart11111111">
    <w:name w:val="WW-Absatz-Standardschriftart11111111"/>
    <w:rsid w:val="00F95C1C"/>
  </w:style>
  <w:style w:type="character" w:customStyle="1" w:styleId="WW-Absatz-Standardschriftart111111111">
    <w:name w:val="WW-Absatz-Standardschriftart111111111"/>
    <w:rsid w:val="00F95C1C"/>
  </w:style>
  <w:style w:type="character" w:customStyle="1" w:styleId="WW-Absatz-Standardschriftart1111111111">
    <w:name w:val="WW-Absatz-Standardschriftart1111111111"/>
    <w:rsid w:val="00F95C1C"/>
  </w:style>
  <w:style w:type="character" w:customStyle="1" w:styleId="WW-Absatz-Standardschriftart11111111111">
    <w:name w:val="WW-Absatz-Standardschriftart11111111111"/>
    <w:rsid w:val="00F95C1C"/>
  </w:style>
  <w:style w:type="character" w:customStyle="1" w:styleId="WW-Absatz-Standardschriftart111111111111">
    <w:name w:val="WW-Absatz-Standardschriftart111111111111"/>
    <w:rsid w:val="00F95C1C"/>
  </w:style>
  <w:style w:type="character" w:customStyle="1" w:styleId="WW-Absatz-Standardschriftart1111111111111">
    <w:name w:val="WW-Absatz-Standardschriftart1111111111111"/>
    <w:rsid w:val="00F95C1C"/>
  </w:style>
  <w:style w:type="character" w:customStyle="1" w:styleId="WW-Absatz-Standardschriftart11111111111111">
    <w:name w:val="WW-Absatz-Standardschriftart11111111111111"/>
    <w:rsid w:val="00F95C1C"/>
  </w:style>
  <w:style w:type="character" w:customStyle="1" w:styleId="WW-Absatz-Standardschriftart111111111111111">
    <w:name w:val="WW-Absatz-Standardschriftart111111111111111"/>
    <w:rsid w:val="00F95C1C"/>
  </w:style>
  <w:style w:type="character" w:customStyle="1" w:styleId="WW-Absatz-Standardschriftart1111111111111111">
    <w:name w:val="WW-Absatz-Standardschriftart1111111111111111"/>
    <w:rsid w:val="00F95C1C"/>
  </w:style>
  <w:style w:type="character" w:customStyle="1" w:styleId="WW-Absatz-Standardschriftart11111111111111111">
    <w:name w:val="WW-Absatz-Standardschriftart11111111111111111"/>
    <w:rsid w:val="00F95C1C"/>
  </w:style>
  <w:style w:type="character" w:customStyle="1" w:styleId="WW-Absatz-Standardschriftart111111111111111111">
    <w:name w:val="WW-Absatz-Standardschriftart111111111111111111"/>
    <w:rsid w:val="00F95C1C"/>
  </w:style>
  <w:style w:type="character" w:customStyle="1" w:styleId="WW-Absatz-Standardschriftart1111111111111111111">
    <w:name w:val="WW-Absatz-Standardschriftart1111111111111111111"/>
    <w:rsid w:val="00F95C1C"/>
  </w:style>
  <w:style w:type="character" w:customStyle="1" w:styleId="WW-Absatz-Standardschriftart11111111111111111111">
    <w:name w:val="WW-Absatz-Standardschriftart11111111111111111111"/>
    <w:rsid w:val="00F95C1C"/>
  </w:style>
  <w:style w:type="character" w:customStyle="1" w:styleId="WW-Absatz-Standardschriftart111111111111111111111">
    <w:name w:val="WW-Absatz-Standardschriftart111111111111111111111"/>
    <w:rsid w:val="00F95C1C"/>
  </w:style>
  <w:style w:type="character" w:customStyle="1" w:styleId="WW-Absatz-Standardschriftart1111111111111111111111">
    <w:name w:val="WW-Absatz-Standardschriftart1111111111111111111111"/>
    <w:rsid w:val="00F95C1C"/>
  </w:style>
  <w:style w:type="character" w:customStyle="1" w:styleId="WW-Absatz-Standardschriftart11111111111111111111111">
    <w:name w:val="WW-Absatz-Standardschriftart11111111111111111111111"/>
    <w:rsid w:val="00F95C1C"/>
  </w:style>
  <w:style w:type="character" w:customStyle="1" w:styleId="4">
    <w:name w:val="Основной шрифт абзаца4"/>
    <w:rsid w:val="00F95C1C"/>
  </w:style>
  <w:style w:type="character" w:customStyle="1" w:styleId="WW-Absatz-Standardschriftart111111111111111111111111">
    <w:name w:val="WW-Absatz-Standardschriftart111111111111111111111111"/>
    <w:rsid w:val="00F95C1C"/>
  </w:style>
  <w:style w:type="character" w:customStyle="1" w:styleId="WW-Absatz-Standardschriftart1111111111111111111111111">
    <w:name w:val="WW-Absatz-Standardschriftart1111111111111111111111111"/>
    <w:rsid w:val="00F95C1C"/>
  </w:style>
  <w:style w:type="character" w:customStyle="1" w:styleId="WW-Absatz-Standardschriftart11111111111111111111111111">
    <w:name w:val="WW-Absatz-Standardschriftart11111111111111111111111111"/>
    <w:rsid w:val="00F95C1C"/>
  </w:style>
  <w:style w:type="character" w:customStyle="1" w:styleId="WW-Absatz-Standardschriftart111111111111111111111111111">
    <w:name w:val="WW-Absatz-Standardschriftart111111111111111111111111111"/>
    <w:rsid w:val="00F95C1C"/>
  </w:style>
  <w:style w:type="character" w:customStyle="1" w:styleId="WW-Absatz-Standardschriftart1111111111111111111111111111">
    <w:name w:val="WW-Absatz-Standardschriftart1111111111111111111111111111"/>
    <w:rsid w:val="00F95C1C"/>
  </w:style>
  <w:style w:type="character" w:customStyle="1" w:styleId="WW-Absatz-Standardschriftart11111111111111111111111111111">
    <w:name w:val="WW-Absatz-Standardschriftart11111111111111111111111111111"/>
    <w:rsid w:val="00F95C1C"/>
  </w:style>
  <w:style w:type="character" w:customStyle="1" w:styleId="WW-Absatz-Standardschriftart111111111111111111111111111111">
    <w:name w:val="WW-Absatz-Standardschriftart111111111111111111111111111111"/>
    <w:rsid w:val="00F95C1C"/>
  </w:style>
  <w:style w:type="character" w:customStyle="1" w:styleId="WW-Absatz-Standardschriftart1111111111111111111111111111111">
    <w:name w:val="WW-Absatz-Standardschriftart1111111111111111111111111111111"/>
    <w:rsid w:val="00F95C1C"/>
  </w:style>
  <w:style w:type="character" w:customStyle="1" w:styleId="WW-Absatz-Standardschriftart11111111111111111111111111111111">
    <w:name w:val="WW-Absatz-Standardschriftart11111111111111111111111111111111"/>
    <w:rsid w:val="00F95C1C"/>
  </w:style>
  <w:style w:type="character" w:customStyle="1" w:styleId="WW-Absatz-Standardschriftart111111111111111111111111111111111">
    <w:name w:val="WW-Absatz-Standardschriftart111111111111111111111111111111111"/>
    <w:rsid w:val="00F95C1C"/>
  </w:style>
  <w:style w:type="character" w:customStyle="1" w:styleId="WW-Absatz-Standardschriftart1111111111111111111111111111111111">
    <w:name w:val="WW-Absatz-Standardschriftart1111111111111111111111111111111111"/>
    <w:rsid w:val="00F95C1C"/>
  </w:style>
  <w:style w:type="character" w:customStyle="1" w:styleId="WW-Absatz-Standardschriftart11111111111111111111111111111111111">
    <w:name w:val="WW-Absatz-Standardschriftart11111111111111111111111111111111111"/>
    <w:rsid w:val="00F95C1C"/>
  </w:style>
  <w:style w:type="character" w:customStyle="1" w:styleId="WW-Absatz-Standardschriftart111111111111111111111111111111111111">
    <w:name w:val="WW-Absatz-Standardschriftart111111111111111111111111111111111111"/>
    <w:rsid w:val="00F95C1C"/>
  </w:style>
  <w:style w:type="character" w:customStyle="1" w:styleId="WW-Absatz-Standardschriftart1111111111111111111111111111111111111">
    <w:name w:val="WW-Absatz-Standardschriftart1111111111111111111111111111111111111"/>
    <w:rsid w:val="00F95C1C"/>
  </w:style>
  <w:style w:type="character" w:customStyle="1" w:styleId="WW-Absatz-Standardschriftart11111111111111111111111111111111111111">
    <w:name w:val="WW-Absatz-Standardschriftart11111111111111111111111111111111111111"/>
    <w:rsid w:val="00F95C1C"/>
  </w:style>
  <w:style w:type="character" w:customStyle="1" w:styleId="WW-Absatz-Standardschriftart111111111111111111111111111111111111111">
    <w:name w:val="WW-Absatz-Standardschriftart111111111111111111111111111111111111111"/>
    <w:rsid w:val="00F95C1C"/>
  </w:style>
  <w:style w:type="character" w:customStyle="1" w:styleId="3">
    <w:name w:val="Основной шрифт абзаца3"/>
    <w:rsid w:val="00F95C1C"/>
  </w:style>
  <w:style w:type="character" w:customStyle="1" w:styleId="WW-Absatz-Standardschriftart1111111111111111111111111111111111111111">
    <w:name w:val="WW-Absatz-Standardschriftart1111111111111111111111111111111111111111"/>
    <w:rsid w:val="00F95C1C"/>
  </w:style>
  <w:style w:type="character" w:customStyle="1" w:styleId="WW-Absatz-Standardschriftart11111111111111111111111111111111111111111">
    <w:name w:val="WW-Absatz-Standardschriftart11111111111111111111111111111111111111111"/>
    <w:rsid w:val="00F95C1C"/>
  </w:style>
  <w:style w:type="character" w:customStyle="1" w:styleId="20">
    <w:name w:val="Основной шрифт абзаца2"/>
    <w:rsid w:val="00F95C1C"/>
  </w:style>
  <w:style w:type="character" w:customStyle="1" w:styleId="WW-Absatz-Standardschriftart111111111111111111111111111111111111111111">
    <w:name w:val="WW-Absatz-Standardschriftart111111111111111111111111111111111111111111"/>
    <w:rsid w:val="00F95C1C"/>
  </w:style>
  <w:style w:type="character" w:customStyle="1" w:styleId="WW-Absatz-Standardschriftart1111111111111111111111111111111111111111111">
    <w:name w:val="WW-Absatz-Standardschriftart1111111111111111111111111111111111111111111"/>
    <w:rsid w:val="00F95C1C"/>
  </w:style>
  <w:style w:type="character" w:customStyle="1" w:styleId="WW-Absatz-Standardschriftart11111111111111111111111111111111111111111111">
    <w:name w:val="WW-Absatz-Standardschriftart11111111111111111111111111111111111111111111"/>
    <w:rsid w:val="00F95C1C"/>
  </w:style>
  <w:style w:type="character" w:customStyle="1" w:styleId="10">
    <w:name w:val="Основной шрифт абзаца1"/>
    <w:rsid w:val="00F95C1C"/>
  </w:style>
  <w:style w:type="character" w:styleId="a3">
    <w:name w:val="page number"/>
    <w:basedOn w:val="10"/>
    <w:rsid w:val="00F95C1C"/>
  </w:style>
  <w:style w:type="character" w:customStyle="1" w:styleId="11">
    <w:name w:val="Знак Знак1"/>
    <w:rsid w:val="00F95C1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F95C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F95C1C"/>
  </w:style>
  <w:style w:type="character" w:customStyle="1" w:styleId="a6">
    <w:name w:val="Верхний колонтитул Знак"/>
    <w:uiPriority w:val="99"/>
    <w:rsid w:val="00F95C1C"/>
    <w:rPr>
      <w:sz w:val="24"/>
      <w:szCs w:val="24"/>
    </w:rPr>
  </w:style>
  <w:style w:type="paragraph" w:customStyle="1" w:styleId="a7">
    <w:name w:val="Заголовок"/>
    <w:basedOn w:val="a"/>
    <w:next w:val="a8"/>
    <w:rsid w:val="00F95C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F95C1C"/>
    <w:pPr>
      <w:spacing w:after="120"/>
    </w:pPr>
  </w:style>
  <w:style w:type="paragraph" w:styleId="a9">
    <w:name w:val="List"/>
    <w:basedOn w:val="a8"/>
    <w:rsid w:val="00F95C1C"/>
    <w:rPr>
      <w:rFonts w:ascii="Arial" w:hAnsi="Arial" w:cs="Tahoma"/>
    </w:rPr>
  </w:style>
  <w:style w:type="paragraph" w:customStyle="1" w:styleId="40">
    <w:name w:val="Название4"/>
    <w:basedOn w:val="a"/>
    <w:rsid w:val="00F95C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F95C1C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F95C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F95C1C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F95C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F95C1C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95C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95C1C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F95C1C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F95C1C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F95C1C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F95C1C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F95C1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F95C1C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F95C1C"/>
    <w:pPr>
      <w:suppressLineNumbers/>
    </w:pPr>
  </w:style>
  <w:style w:type="paragraph" w:customStyle="1" w:styleId="ae">
    <w:name w:val="Заголовок таблицы"/>
    <w:basedOn w:val="ad"/>
    <w:rsid w:val="00F95C1C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E98CD-1334-4E8B-B76C-F14FE4AF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2017-06-23T11:32:00Z</cp:lastPrinted>
  <dcterms:created xsi:type="dcterms:W3CDTF">2017-06-26T10:17:00Z</dcterms:created>
  <dcterms:modified xsi:type="dcterms:W3CDTF">2017-06-26T10:24:00Z</dcterms:modified>
</cp:coreProperties>
</file>