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B03F7" w:rsidRDefault="00016E7B">
      <w:pPr>
        <w:jc w:val="center"/>
        <w:rPr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7" o:title=""/>
          </v:shape>
        </w:pict>
      </w:r>
    </w:p>
    <w:p w:rsidR="005B03F7" w:rsidRDefault="005B03F7">
      <w:pPr>
        <w:pStyle w:val="1"/>
        <w:rPr>
          <w:b w:val="0"/>
          <w:bCs w:val="0"/>
          <w:sz w:val="36"/>
          <w:szCs w:val="36"/>
        </w:rPr>
      </w:pPr>
    </w:p>
    <w:p w:rsidR="005B03F7" w:rsidRDefault="005B03F7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5B03F7" w:rsidRDefault="005B03F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28"/>
        </w:rPr>
        <w:t>КИРОВСКОЙ ОБЛАСТИ</w:t>
      </w:r>
    </w:p>
    <w:p w:rsidR="005B03F7" w:rsidRDefault="005B03F7">
      <w:pPr>
        <w:jc w:val="center"/>
        <w:rPr>
          <w:b/>
          <w:bCs/>
          <w:sz w:val="36"/>
          <w:szCs w:val="36"/>
        </w:rPr>
      </w:pPr>
    </w:p>
    <w:p w:rsidR="005B03F7" w:rsidRDefault="005B03F7">
      <w:pPr>
        <w:jc w:val="center"/>
        <w:rPr>
          <w:b/>
          <w:bCs/>
          <w:sz w:val="48"/>
          <w:szCs w:val="48"/>
        </w:rPr>
      </w:pPr>
      <w:r>
        <w:rPr>
          <w:b/>
          <w:bCs/>
          <w:sz w:val="32"/>
          <w:szCs w:val="32"/>
        </w:rPr>
        <w:t>ПОСТАНОВЛЕНИЕ</w:t>
      </w:r>
    </w:p>
    <w:p w:rsidR="005B03F7" w:rsidRDefault="005B03F7">
      <w:pPr>
        <w:jc w:val="center"/>
        <w:rPr>
          <w:b/>
          <w:bCs/>
          <w:sz w:val="48"/>
          <w:szCs w:val="48"/>
        </w:rPr>
      </w:pPr>
    </w:p>
    <w:p w:rsidR="005B03F7" w:rsidRPr="007A6237" w:rsidRDefault="007A623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 w:rsidRPr="007A6237">
        <w:rPr>
          <w:sz w:val="28"/>
          <w:szCs w:val="28"/>
          <w:u w:val="single"/>
        </w:rPr>
        <w:t>02.08.2019</w:t>
      </w:r>
      <w:r w:rsidR="005B03F7">
        <w:rPr>
          <w:sz w:val="28"/>
          <w:szCs w:val="28"/>
        </w:rPr>
        <w:tab/>
      </w:r>
      <w:r w:rsidR="005B03F7">
        <w:rPr>
          <w:sz w:val="28"/>
          <w:szCs w:val="28"/>
        </w:rPr>
        <w:tab/>
      </w:r>
      <w:r w:rsidR="005B03F7">
        <w:rPr>
          <w:sz w:val="28"/>
          <w:szCs w:val="28"/>
        </w:rPr>
        <w:tab/>
      </w:r>
      <w:r w:rsidR="00EC3F73"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№ </w:t>
      </w:r>
      <w:r w:rsidRPr="007A6237">
        <w:rPr>
          <w:sz w:val="28"/>
          <w:szCs w:val="28"/>
          <w:u w:val="single"/>
        </w:rPr>
        <w:t>977</w:t>
      </w:r>
    </w:p>
    <w:p w:rsidR="005B03F7" w:rsidRDefault="005B03F7">
      <w:pPr>
        <w:jc w:val="center"/>
        <w:rPr>
          <w:b/>
          <w:sz w:val="48"/>
          <w:szCs w:val="48"/>
        </w:rPr>
      </w:pPr>
      <w:r>
        <w:rPr>
          <w:sz w:val="28"/>
          <w:szCs w:val="28"/>
        </w:rPr>
        <w:t xml:space="preserve"> г. Вятские Поляны</w:t>
      </w:r>
    </w:p>
    <w:p w:rsidR="005B03F7" w:rsidRDefault="005B03F7">
      <w:pPr>
        <w:jc w:val="both"/>
        <w:rPr>
          <w:b/>
          <w:sz w:val="48"/>
          <w:szCs w:val="48"/>
        </w:rPr>
      </w:pPr>
    </w:p>
    <w:p w:rsidR="00100C41" w:rsidRPr="0018017B" w:rsidRDefault="00665FB1" w:rsidP="00665FB1">
      <w:pPr>
        <w:ind w:firstLine="567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Об утверждении</w:t>
      </w:r>
      <w:r w:rsidR="008907A6">
        <w:rPr>
          <w:b/>
          <w:sz w:val="28"/>
          <w:szCs w:val="28"/>
        </w:rPr>
        <w:t xml:space="preserve"> реестр</w:t>
      </w:r>
      <w:r>
        <w:rPr>
          <w:b/>
          <w:sz w:val="28"/>
          <w:szCs w:val="28"/>
        </w:rPr>
        <w:t>а</w:t>
      </w:r>
      <w:r w:rsidR="008907A6">
        <w:rPr>
          <w:b/>
          <w:sz w:val="28"/>
          <w:szCs w:val="28"/>
        </w:rPr>
        <w:t xml:space="preserve"> памятников</w:t>
      </w:r>
      <w:r>
        <w:rPr>
          <w:b/>
          <w:sz w:val="28"/>
          <w:szCs w:val="28"/>
        </w:rPr>
        <w:t xml:space="preserve"> культуры</w:t>
      </w:r>
      <w:r w:rsidR="008907A6">
        <w:rPr>
          <w:b/>
          <w:sz w:val="28"/>
          <w:szCs w:val="28"/>
        </w:rPr>
        <w:t xml:space="preserve"> и мемориальных досок </w:t>
      </w:r>
      <w:r w:rsidR="006F39A4">
        <w:rPr>
          <w:b/>
          <w:sz w:val="28"/>
          <w:szCs w:val="28"/>
        </w:rPr>
        <w:t>города Вятские Поляны</w:t>
      </w:r>
    </w:p>
    <w:p w:rsidR="005B03F7" w:rsidRDefault="005B03F7">
      <w:pPr>
        <w:jc w:val="center"/>
        <w:rPr>
          <w:sz w:val="48"/>
          <w:szCs w:val="48"/>
        </w:rPr>
      </w:pPr>
    </w:p>
    <w:p w:rsidR="000E5729" w:rsidRDefault="00F17F40" w:rsidP="000E5729">
      <w:pPr>
        <w:suppressAutoHyphens w:val="0"/>
        <w:autoSpaceDE w:val="0"/>
        <w:autoSpaceDN w:val="0"/>
        <w:adjustRightInd w:val="0"/>
        <w:spacing w:line="360" w:lineRule="auto"/>
        <w:ind w:left="567" w:firstLine="709"/>
        <w:jc w:val="both"/>
        <w:rPr>
          <w:sz w:val="28"/>
          <w:szCs w:val="28"/>
        </w:rPr>
      </w:pPr>
      <w:r w:rsidRPr="008907A6">
        <w:rPr>
          <w:sz w:val="28"/>
          <w:szCs w:val="28"/>
        </w:rPr>
        <w:t xml:space="preserve">В </w:t>
      </w:r>
      <w:r w:rsidR="006F39A4" w:rsidRPr="008907A6">
        <w:rPr>
          <w:sz w:val="28"/>
          <w:szCs w:val="28"/>
        </w:rPr>
        <w:t xml:space="preserve">соответствии с </w:t>
      </w:r>
      <w:r w:rsidR="000E5729">
        <w:rPr>
          <w:sz w:val="28"/>
          <w:szCs w:val="28"/>
        </w:rPr>
        <w:t>п. 18, ч. 1 ст. 16</w:t>
      </w:r>
      <w:r w:rsidR="006F39A4" w:rsidRPr="008907A6">
        <w:rPr>
          <w:sz w:val="28"/>
          <w:szCs w:val="28"/>
        </w:rPr>
        <w:t xml:space="preserve"> </w:t>
      </w:r>
      <w:r w:rsidR="008907A6" w:rsidRPr="008907A6">
        <w:rPr>
          <w:sz w:val="28"/>
          <w:szCs w:val="28"/>
        </w:rPr>
        <w:t xml:space="preserve">Федерального закона от </w:t>
      </w:r>
      <w:r w:rsidR="00665FB1">
        <w:rPr>
          <w:sz w:val="28"/>
          <w:szCs w:val="28"/>
        </w:rPr>
        <w:t>06.10.2003</w:t>
      </w:r>
      <w:r w:rsidR="008907A6" w:rsidRPr="008907A6">
        <w:rPr>
          <w:sz w:val="28"/>
          <w:szCs w:val="28"/>
        </w:rPr>
        <w:t xml:space="preserve"> № </w:t>
      </w:r>
      <w:r w:rsidR="00665FB1">
        <w:rPr>
          <w:sz w:val="28"/>
          <w:szCs w:val="28"/>
        </w:rPr>
        <w:t>131</w:t>
      </w:r>
      <w:r w:rsidR="008907A6" w:rsidRPr="008907A6">
        <w:rPr>
          <w:sz w:val="28"/>
          <w:szCs w:val="28"/>
        </w:rPr>
        <w:t>-ФЗ «</w:t>
      </w:r>
      <w:r w:rsidR="00665FB1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E5729">
        <w:rPr>
          <w:sz w:val="28"/>
          <w:szCs w:val="28"/>
        </w:rPr>
        <w:t xml:space="preserve">», </w:t>
      </w:r>
      <w:r w:rsidR="000E5729" w:rsidRPr="008907A6">
        <w:rPr>
          <w:sz w:val="28"/>
          <w:szCs w:val="28"/>
          <w:lang w:eastAsia="ru-RU"/>
        </w:rPr>
        <w:t xml:space="preserve">закона Кировской области от 04.05.2007 № 105-ЗО «Об объектах культурного наследия (памятниках истории и культуры) народов Российской Федерации, расположенных на территории Кировской области», Положения о порядке изготовления, установки и содержания монументальных памятников и мемориальных досок в городе Вятские Поляны, утвержденного решением </w:t>
      </w:r>
      <w:r w:rsidR="000E5729">
        <w:rPr>
          <w:sz w:val="28"/>
          <w:szCs w:val="28"/>
          <w:lang w:eastAsia="ru-RU"/>
        </w:rPr>
        <w:t xml:space="preserve">Вятскополянской городской Думы Кировской области от 15.04.2011 </w:t>
      </w:r>
      <w:r w:rsidR="00646514">
        <w:rPr>
          <w:sz w:val="28"/>
          <w:szCs w:val="28"/>
          <w:lang w:eastAsia="ru-RU"/>
        </w:rPr>
        <w:t xml:space="preserve">     </w:t>
      </w:r>
      <w:r w:rsidR="000E5729">
        <w:rPr>
          <w:sz w:val="28"/>
          <w:szCs w:val="28"/>
          <w:lang w:eastAsia="ru-RU"/>
        </w:rPr>
        <w:t xml:space="preserve">№ 15 </w:t>
      </w:r>
      <w:r w:rsidR="000E5729">
        <w:rPr>
          <w:sz w:val="28"/>
          <w:szCs w:val="28"/>
        </w:rPr>
        <w:t>администрация города Вятские Поляны ПОСТАНОВЛЯЕТ:</w:t>
      </w:r>
    </w:p>
    <w:p w:rsidR="000E5729" w:rsidRPr="006F39A4" w:rsidRDefault="000E5729" w:rsidP="007A6237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firstLine="567"/>
        <w:jc w:val="both"/>
        <w:rPr>
          <w:sz w:val="28"/>
          <w:szCs w:val="28"/>
        </w:rPr>
      </w:pPr>
      <w:r w:rsidRPr="008907A6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реестр памятнико</w:t>
      </w:r>
      <w:r w:rsidR="00830C1E">
        <w:rPr>
          <w:sz w:val="28"/>
          <w:szCs w:val="28"/>
        </w:rPr>
        <w:t xml:space="preserve">в культуры и мемориальных досок </w:t>
      </w:r>
      <w:r>
        <w:rPr>
          <w:sz w:val="28"/>
          <w:szCs w:val="28"/>
        </w:rPr>
        <w:t>города Вятские Поляны</w:t>
      </w:r>
      <w:r w:rsidRPr="006F39A4">
        <w:rPr>
          <w:sz w:val="28"/>
          <w:szCs w:val="28"/>
        </w:rPr>
        <w:t xml:space="preserve"> согласно приложению</w:t>
      </w:r>
      <w:r w:rsidR="00953ACF">
        <w:rPr>
          <w:sz w:val="28"/>
          <w:szCs w:val="28"/>
        </w:rPr>
        <w:t>.</w:t>
      </w:r>
    </w:p>
    <w:p w:rsidR="00866C37" w:rsidRPr="00E63BF1" w:rsidRDefault="00866C37" w:rsidP="007A6237">
      <w:pPr>
        <w:numPr>
          <w:ilvl w:val="0"/>
          <w:numId w:val="11"/>
        </w:numPr>
        <w:tabs>
          <w:tab w:val="left" w:pos="1134"/>
          <w:tab w:val="left" w:pos="1276"/>
          <w:tab w:val="left" w:pos="1701"/>
        </w:tabs>
        <w:spacing w:line="360" w:lineRule="auto"/>
        <w:ind w:left="567" w:firstLine="567"/>
        <w:jc w:val="both"/>
        <w:rPr>
          <w:sz w:val="28"/>
          <w:szCs w:val="28"/>
        </w:rPr>
      </w:pPr>
      <w:r w:rsidRPr="00E63BF1">
        <w:rPr>
          <w:sz w:val="28"/>
          <w:szCs w:val="28"/>
        </w:rPr>
        <w:t>Отделу информационных систем управления экономического развития города и информационных систем (Голубев В.В.) разместить настоящее постановление на официальном сайте администрации города Вятские Поляны в сети Интернет.</w:t>
      </w:r>
    </w:p>
    <w:p w:rsidR="005B03F7" w:rsidRDefault="005B03F7">
      <w:pPr>
        <w:tabs>
          <w:tab w:val="left" w:pos="6930"/>
        </w:tabs>
        <w:jc w:val="both"/>
        <w:rPr>
          <w:sz w:val="28"/>
          <w:szCs w:val="28"/>
        </w:rPr>
      </w:pPr>
    </w:p>
    <w:p w:rsidR="00DC3397" w:rsidRDefault="00DC3397">
      <w:pPr>
        <w:tabs>
          <w:tab w:val="left" w:pos="6930"/>
        </w:tabs>
        <w:jc w:val="both"/>
        <w:rPr>
          <w:sz w:val="28"/>
          <w:szCs w:val="28"/>
        </w:rPr>
      </w:pPr>
    </w:p>
    <w:p w:rsidR="007A6237" w:rsidRDefault="005B03F7">
      <w:pPr>
        <w:tabs>
          <w:tab w:val="left" w:pos="6930"/>
        </w:tabs>
        <w:ind w:left="624" w:hanging="57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</w:t>
      </w:r>
      <w:r w:rsidR="006F39A4">
        <w:rPr>
          <w:sz w:val="28"/>
          <w:szCs w:val="28"/>
        </w:rPr>
        <w:t xml:space="preserve"> Вятские Поляны</w:t>
      </w:r>
      <w:r>
        <w:rPr>
          <w:sz w:val="28"/>
          <w:szCs w:val="28"/>
        </w:rPr>
        <w:tab/>
      </w:r>
      <w:r w:rsidR="006F39A4">
        <w:rPr>
          <w:sz w:val="28"/>
          <w:szCs w:val="28"/>
        </w:rPr>
        <w:t xml:space="preserve">        </w:t>
      </w:r>
    </w:p>
    <w:p w:rsidR="005B03F7" w:rsidRDefault="007A6237">
      <w:pPr>
        <w:tabs>
          <w:tab w:val="left" w:pos="6930"/>
        </w:tabs>
        <w:ind w:left="624" w:hanging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6F39A4">
        <w:rPr>
          <w:sz w:val="28"/>
          <w:szCs w:val="28"/>
        </w:rPr>
        <w:t>В.А. Машкин</w:t>
      </w:r>
    </w:p>
    <w:p w:rsidR="005B03F7" w:rsidRDefault="005B03F7">
      <w:pPr>
        <w:jc w:val="both"/>
        <w:rPr>
          <w:sz w:val="28"/>
          <w:szCs w:val="28"/>
        </w:rPr>
      </w:pPr>
    </w:p>
    <w:p w:rsidR="005B03F7" w:rsidRDefault="005B03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tbl>
      <w:tblPr>
        <w:tblW w:w="0" w:type="auto"/>
        <w:tblInd w:w="392" w:type="dxa"/>
        <w:tblLook w:val="04A0"/>
      </w:tblPr>
      <w:tblGrid>
        <w:gridCol w:w="4394"/>
        <w:gridCol w:w="1985"/>
        <w:gridCol w:w="2835"/>
      </w:tblGrid>
      <w:tr w:rsidR="00690EC3" w:rsidRPr="005748B4" w:rsidTr="005864F3">
        <w:tc>
          <w:tcPr>
            <w:tcW w:w="4394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  <w:r w:rsidRPr="005748B4">
              <w:rPr>
                <w:sz w:val="28"/>
                <w:szCs w:val="28"/>
              </w:rPr>
              <w:t>ПОДГОТОВЛЕНО</w:t>
            </w:r>
          </w:p>
          <w:p w:rsidR="002D03F1" w:rsidRPr="005748B4" w:rsidRDefault="002D03F1" w:rsidP="005748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</w:tr>
      <w:tr w:rsidR="00690EC3" w:rsidRPr="005748B4" w:rsidTr="005864F3">
        <w:tc>
          <w:tcPr>
            <w:tcW w:w="4394" w:type="dxa"/>
          </w:tcPr>
          <w:p w:rsidR="00690EC3" w:rsidRPr="005748B4" w:rsidRDefault="00226054" w:rsidP="002260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Методист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1985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690EC3" w:rsidRPr="005748B4" w:rsidRDefault="008907A6" w:rsidP="008907A6">
            <w:pPr>
              <w:tabs>
                <w:tab w:val="left" w:pos="1701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Е.С. Никулина </w:t>
            </w:r>
          </w:p>
        </w:tc>
      </w:tr>
    </w:tbl>
    <w:p w:rsidR="005B03F7" w:rsidRDefault="005B03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5B03F7" w:rsidSect="007A6237">
      <w:headerReference w:type="default" r:id="rId8"/>
      <w:pgSz w:w="11906" w:h="16838"/>
      <w:pgMar w:top="993" w:right="849" w:bottom="851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07F" w:rsidRDefault="002B507F">
      <w:r>
        <w:separator/>
      </w:r>
    </w:p>
  </w:endnote>
  <w:endnote w:type="continuationSeparator" w:id="1">
    <w:p w:rsidR="002B507F" w:rsidRDefault="002B50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07F" w:rsidRDefault="002B507F">
      <w:r>
        <w:separator/>
      </w:r>
    </w:p>
  </w:footnote>
  <w:footnote w:type="continuationSeparator" w:id="1">
    <w:p w:rsidR="002B507F" w:rsidRDefault="002B50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F7C" w:rsidRDefault="00016E7B">
    <w:pPr>
      <w:pStyle w:val="a8"/>
      <w:jc w:val="center"/>
    </w:pPr>
    <w:fldSimple w:instr=" PAGE   \* MERGEFORMAT ">
      <w:r w:rsidR="00BB085F">
        <w:rPr>
          <w:noProof/>
        </w:rPr>
        <w:t>2</w:t>
      </w:r>
    </w:fldSimple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547" w:hanging="360"/>
      </w:pPr>
    </w:lvl>
    <w:lvl w:ilvl="1">
      <w:start w:val="1"/>
      <w:numFmt w:val="decimal"/>
      <w:lvlText w:val="%1.%2."/>
      <w:lvlJc w:val="left"/>
      <w:pPr>
        <w:ind w:left="979" w:hanging="432"/>
      </w:pPr>
    </w:lvl>
    <w:lvl w:ilvl="2">
      <w:start w:val="1"/>
      <w:numFmt w:val="decimal"/>
      <w:lvlText w:val="%1.%2.%3."/>
      <w:lvlJc w:val="left"/>
      <w:pPr>
        <w:ind w:left="1411" w:hanging="504"/>
      </w:pPr>
    </w:lvl>
    <w:lvl w:ilvl="3">
      <w:start w:val="1"/>
      <w:numFmt w:val="decimal"/>
      <w:lvlText w:val="%1.%2.%3.%4."/>
      <w:lvlJc w:val="left"/>
      <w:pPr>
        <w:ind w:left="1915" w:hanging="648"/>
      </w:pPr>
    </w:lvl>
    <w:lvl w:ilvl="4">
      <w:start w:val="1"/>
      <w:numFmt w:val="decimal"/>
      <w:lvlText w:val="%1.%2.%3.%4.%5."/>
      <w:lvlJc w:val="left"/>
      <w:pPr>
        <w:ind w:left="2419" w:hanging="792"/>
      </w:pPr>
    </w:lvl>
    <w:lvl w:ilvl="5">
      <w:start w:val="1"/>
      <w:numFmt w:val="decimal"/>
      <w:lvlText w:val="%1.%2.%3.%4.%5.%6."/>
      <w:lvlJc w:val="left"/>
      <w:pPr>
        <w:ind w:left="2923" w:hanging="936"/>
      </w:pPr>
    </w:lvl>
    <w:lvl w:ilvl="6">
      <w:start w:val="1"/>
      <w:numFmt w:val="decimal"/>
      <w:lvlText w:val="%1.%2.%3.%4.%5.%6.%7."/>
      <w:lvlJc w:val="left"/>
      <w:pPr>
        <w:ind w:left="3427" w:hanging="1080"/>
      </w:pPr>
    </w:lvl>
    <w:lvl w:ilvl="7">
      <w:start w:val="1"/>
      <w:numFmt w:val="decimal"/>
      <w:lvlText w:val="%1.%2.%3.%4.%5.%6.%7.%8."/>
      <w:lvlJc w:val="left"/>
      <w:pPr>
        <w:ind w:left="3931" w:hanging="1224"/>
      </w:pPr>
    </w:lvl>
    <w:lvl w:ilvl="8">
      <w:start w:val="1"/>
      <w:numFmt w:val="decimal"/>
      <w:lvlText w:val="%1.%2.%3.%4.%5.%6.%7.%8.%9."/>
      <w:lvlJc w:val="left"/>
      <w:pPr>
        <w:ind w:left="4507" w:hanging="1440"/>
      </w:pPr>
    </w:lvl>
  </w:abstractNum>
  <w:abstractNum w:abstractNumId="5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672B4B"/>
    <w:multiLevelType w:val="hybridMultilevel"/>
    <w:tmpl w:val="11A07AAA"/>
    <w:lvl w:ilvl="0" w:tplc="342CD31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11"/>
  </w:num>
  <w:num w:numId="8">
    <w:abstractNumId w:val="5"/>
  </w:num>
  <w:num w:numId="9">
    <w:abstractNumId w:val="9"/>
  </w:num>
  <w:num w:numId="10">
    <w:abstractNumId w:val="10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827"/>
    <w:rsid w:val="00016E7B"/>
    <w:rsid w:val="00025B45"/>
    <w:rsid w:val="000305BD"/>
    <w:rsid w:val="000B5652"/>
    <w:rsid w:val="000C176B"/>
    <w:rsid w:val="000E5729"/>
    <w:rsid w:val="00100C41"/>
    <w:rsid w:val="00120E68"/>
    <w:rsid w:val="00127566"/>
    <w:rsid w:val="0018017B"/>
    <w:rsid w:val="001B3626"/>
    <w:rsid w:val="00226054"/>
    <w:rsid w:val="002A2DEF"/>
    <w:rsid w:val="002B1F7C"/>
    <w:rsid w:val="002B507F"/>
    <w:rsid w:val="002D03F1"/>
    <w:rsid w:val="002F639F"/>
    <w:rsid w:val="00377341"/>
    <w:rsid w:val="003B7470"/>
    <w:rsid w:val="00474CC1"/>
    <w:rsid w:val="00530DC6"/>
    <w:rsid w:val="005748B4"/>
    <w:rsid w:val="005864F3"/>
    <w:rsid w:val="00596827"/>
    <w:rsid w:val="005B03F7"/>
    <w:rsid w:val="00646514"/>
    <w:rsid w:val="00665FB1"/>
    <w:rsid w:val="00690EC3"/>
    <w:rsid w:val="006F39A4"/>
    <w:rsid w:val="00785DFA"/>
    <w:rsid w:val="00795D01"/>
    <w:rsid w:val="007A6237"/>
    <w:rsid w:val="008140AA"/>
    <w:rsid w:val="00830C1E"/>
    <w:rsid w:val="00866C37"/>
    <w:rsid w:val="008907A6"/>
    <w:rsid w:val="00913CBA"/>
    <w:rsid w:val="00953ACF"/>
    <w:rsid w:val="00994F45"/>
    <w:rsid w:val="009F2986"/>
    <w:rsid w:val="009F3BEB"/>
    <w:rsid w:val="00AC6ED0"/>
    <w:rsid w:val="00AD1706"/>
    <w:rsid w:val="00BB085F"/>
    <w:rsid w:val="00D430A0"/>
    <w:rsid w:val="00D4481E"/>
    <w:rsid w:val="00DC3397"/>
    <w:rsid w:val="00E92208"/>
    <w:rsid w:val="00EC3F73"/>
    <w:rsid w:val="00F17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E7B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016E7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016E7B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016E7B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16E7B"/>
  </w:style>
  <w:style w:type="character" w:customStyle="1" w:styleId="WW8Num1z1">
    <w:name w:val="WW8Num1z1"/>
    <w:rsid w:val="00016E7B"/>
  </w:style>
  <w:style w:type="character" w:customStyle="1" w:styleId="WW8Num1z2">
    <w:name w:val="WW8Num1z2"/>
    <w:rsid w:val="00016E7B"/>
  </w:style>
  <w:style w:type="character" w:customStyle="1" w:styleId="WW8Num1z3">
    <w:name w:val="WW8Num1z3"/>
    <w:rsid w:val="00016E7B"/>
  </w:style>
  <w:style w:type="character" w:customStyle="1" w:styleId="WW8Num1z4">
    <w:name w:val="WW8Num1z4"/>
    <w:rsid w:val="00016E7B"/>
  </w:style>
  <w:style w:type="character" w:customStyle="1" w:styleId="WW8Num1z5">
    <w:name w:val="WW8Num1z5"/>
    <w:rsid w:val="00016E7B"/>
  </w:style>
  <w:style w:type="character" w:customStyle="1" w:styleId="WW8Num1z6">
    <w:name w:val="WW8Num1z6"/>
    <w:rsid w:val="00016E7B"/>
  </w:style>
  <w:style w:type="character" w:customStyle="1" w:styleId="WW8Num1z7">
    <w:name w:val="WW8Num1z7"/>
    <w:rsid w:val="00016E7B"/>
  </w:style>
  <w:style w:type="character" w:customStyle="1" w:styleId="WW8Num1z8">
    <w:name w:val="WW8Num1z8"/>
    <w:rsid w:val="00016E7B"/>
  </w:style>
  <w:style w:type="character" w:customStyle="1" w:styleId="WW8Num2z0">
    <w:name w:val="WW8Num2z0"/>
    <w:rsid w:val="00016E7B"/>
  </w:style>
  <w:style w:type="character" w:customStyle="1" w:styleId="WW8Num2z1">
    <w:name w:val="WW8Num2z1"/>
    <w:rsid w:val="00016E7B"/>
  </w:style>
  <w:style w:type="character" w:customStyle="1" w:styleId="WW8Num2z2">
    <w:name w:val="WW8Num2z2"/>
    <w:rsid w:val="00016E7B"/>
  </w:style>
  <w:style w:type="character" w:customStyle="1" w:styleId="WW8Num2z3">
    <w:name w:val="WW8Num2z3"/>
    <w:rsid w:val="00016E7B"/>
  </w:style>
  <w:style w:type="character" w:customStyle="1" w:styleId="WW8Num2z4">
    <w:name w:val="WW8Num2z4"/>
    <w:rsid w:val="00016E7B"/>
  </w:style>
  <w:style w:type="character" w:customStyle="1" w:styleId="WW8Num2z5">
    <w:name w:val="WW8Num2z5"/>
    <w:rsid w:val="00016E7B"/>
  </w:style>
  <w:style w:type="character" w:customStyle="1" w:styleId="WW8Num2z6">
    <w:name w:val="WW8Num2z6"/>
    <w:rsid w:val="00016E7B"/>
  </w:style>
  <w:style w:type="character" w:customStyle="1" w:styleId="WW8Num2z7">
    <w:name w:val="WW8Num2z7"/>
    <w:rsid w:val="00016E7B"/>
  </w:style>
  <w:style w:type="character" w:customStyle="1" w:styleId="WW8Num2z8">
    <w:name w:val="WW8Num2z8"/>
    <w:rsid w:val="00016E7B"/>
  </w:style>
  <w:style w:type="character" w:customStyle="1" w:styleId="WW8Num3z0">
    <w:name w:val="WW8Num3z0"/>
    <w:rsid w:val="00016E7B"/>
  </w:style>
  <w:style w:type="character" w:customStyle="1" w:styleId="WW8Num3z1">
    <w:name w:val="WW8Num3z1"/>
    <w:rsid w:val="00016E7B"/>
  </w:style>
  <w:style w:type="character" w:customStyle="1" w:styleId="WW8Num3z2">
    <w:name w:val="WW8Num3z2"/>
    <w:rsid w:val="00016E7B"/>
  </w:style>
  <w:style w:type="character" w:customStyle="1" w:styleId="WW8Num3z3">
    <w:name w:val="WW8Num3z3"/>
    <w:rsid w:val="00016E7B"/>
  </w:style>
  <w:style w:type="character" w:customStyle="1" w:styleId="WW8Num3z4">
    <w:name w:val="WW8Num3z4"/>
    <w:rsid w:val="00016E7B"/>
  </w:style>
  <w:style w:type="character" w:customStyle="1" w:styleId="WW8Num3z5">
    <w:name w:val="WW8Num3z5"/>
    <w:rsid w:val="00016E7B"/>
  </w:style>
  <w:style w:type="character" w:customStyle="1" w:styleId="WW8Num3z6">
    <w:name w:val="WW8Num3z6"/>
    <w:rsid w:val="00016E7B"/>
  </w:style>
  <w:style w:type="character" w:customStyle="1" w:styleId="WW8Num3z7">
    <w:name w:val="WW8Num3z7"/>
    <w:rsid w:val="00016E7B"/>
  </w:style>
  <w:style w:type="character" w:customStyle="1" w:styleId="WW8Num3z8">
    <w:name w:val="WW8Num3z8"/>
    <w:rsid w:val="00016E7B"/>
  </w:style>
  <w:style w:type="character" w:customStyle="1" w:styleId="4">
    <w:name w:val="Основной шрифт абзаца4"/>
    <w:rsid w:val="00016E7B"/>
  </w:style>
  <w:style w:type="character" w:customStyle="1" w:styleId="3">
    <w:name w:val="Основной шрифт абзаца3"/>
    <w:rsid w:val="00016E7B"/>
  </w:style>
  <w:style w:type="character" w:customStyle="1" w:styleId="20">
    <w:name w:val="Основной шрифт абзаца2"/>
    <w:rsid w:val="00016E7B"/>
  </w:style>
  <w:style w:type="character" w:customStyle="1" w:styleId="Absatz-Standardschriftart">
    <w:name w:val="Absatz-Standardschriftart"/>
    <w:rsid w:val="00016E7B"/>
  </w:style>
  <w:style w:type="character" w:customStyle="1" w:styleId="WW-Absatz-Standardschriftart">
    <w:name w:val="WW-Absatz-Standardschriftart"/>
    <w:rsid w:val="00016E7B"/>
  </w:style>
  <w:style w:type="character" w:customStyle="1" w:styleId="WW-Absatz-Standardschriftart1">
    <w:name w:val="WW-Absatz-Standardschriftart1"/>
    <w:rsid w:val="00016E7B"/>
  </w:style>
  <w:style w:type="character" w:customStyle="1" w:styleId="WW-Absatz-Standardschriftart11">
    <w:name w:val="WW-Absatz-Standardschriftart11"/>
    <w:rsid w:val="00016E7B"/>
  </w:style>
  <w:style w:type="character" w:customStyle="1" w:styleId="WW-Absatz-Standardschriftart111">
    <w:name w:val="WW-Absatz-Standardschriftart111"/>
    <w:rsid w:val="00016E7B"/>
  </w:style>
  <w:style w:type="character" w:customStyle="1" w:styleId="WW-Absatz-Standardschriftart1111">
    <w:name w:val="WW-Absatz-Standardschriftart1111"/>
    <w:rsid w:val="00016E7B"/>
  </w:style>
  <w:style w:type="character" w:customStyle="1" w:styleId="10">
    <w:name w:val="Основной шрифт абзаца1"/>
    <w:rsid w:val="00016E7B"/>
  </w:style>
  <w:style w:type="character" w:styleId="a3">
    <w:name w:val="page number"/>
    <w:basedOn w:val="10"/>
    <w:rsid w:val="00016E7B"/>
  </w:style>
  <w:style w:type="character" w:customStyle="1" w:styleId="21">
    <w:name w:val="Заголовок 2 Знак"/>
    <w:basedOn w:val="10"/>
    <w:rsid w:val="00016E7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0"/>
    <w:rsid w:val="00016E7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016E7B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016E7B"/>
    <w:pPr>
      <w:spacing w:after="120"/>
    </w:pPr>
  </w:style>
  <w:style w:type="paragraph" w:styleId="a6">
    <w:name w:val="List"/>
    <w:basedOn w:val="a5"/>
    <w:rsid w:val="00016E7B"/>
    <w:rPr>
      <w:rFonts w:cs="Tahoma"/>
      <w:sz w:val="20"/>
    </w:rPr>
  </w:style>
  <w:style w:type="paragraph" w:styleId="a7">
    <w:name w:val="caption"/>
    <w:basedOn w:val="a"/>
    <w:qFormat/>
    <w:rsid w:val="00016E7B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016E7B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016E7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016E7B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016E7B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016E7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16E7B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rsid w:val="00016E7B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016E7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016E7B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016E7B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016E7B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016E7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016E7B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016E7B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016E7B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016E7B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016E7B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016E7B"/>
    <w:pPr>
      <w:suppressLineNumbers/>
    </w:pPr>
  </w:style>
  <w:style w:type="paragraph" w:customStyle="1" w:styleId="ad">
    <w:name w:val="Заголовок таблицы"/>
    <w:basedOn w:val="ac"/>
    <w:rsid w:val="00016E7B"/>
    <w:pPr>
      <w:jc w:val="center"/>
    </w:pPr>
    <w:rPr>
      <w:b/>
      <w:bCs/>
    </w:rPr>
  </w:style>
  <w:style w:type="paragraph" w:customStyle="1" w:styleId="ConsPlusNormal0">
    <w:name w:val="ConsPlusNormal"/>
    <w:rsid w:val="00016E7B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User2306</cp:lastModifiedBy>
  <cp:revision>4</cp:revision>
  <cp:lastPrinted>2019-08-02T11:42:00Z</cp:lastPrinted>
  <dcterms:created xsi:type="dcterms:W3CDTF">2019-08-12T11:23:00Z</dcterms:created>
  <dcterms:modified xsi:type="dcterms:W3CDTF">2019-08-12T11:26:00Z</dcterms:modified>
</cp:coreProperties>
</file>