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C6290C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17.01.2025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98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</w:t>
      </w:r>
      <w:r w:rsidR="0004623B">
        <w:rPr>
          <w:b/>
          <w:bCs/>
          <w:sz w:val="28"/>
          <w:szCs w:val="28"/>
        </w:rPr>
        <w:t xml:space="preserve">и утверждении </w:t>
      </w:r>
      <w:r w:rsidR="00F2369D">
        <w:rPr>
          <w:b/>
          <w:bCs/>
          <w:sz w:val="28"/>
          <w:szCs w:val="28"/>
        </w:rPr>
        <w:t xml:space="preserve">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8C59C9">
        <w:rPr>
          <w:b/>
          <w:bCs/>
          <w:sz w:val="28"/>
          <w:szCs w:val="28"/>
        </w:rPr>
        <w:t>4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5140B">
      <w:pPr>
        <w:tabs>
          <w:tab w:val="left" w:pos="0"/>
        </w:tabs>
        <w:autoSpaceDE w:val="0"/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т 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5E2E7F">
        <w:rPr>
          <w:color w:val="030000"/>
          <w:kern w:val="0"/>
          <w:sz w:val="28"/>
          <w:szCs w:val="28"/>
          <w:shd w:val="clear" w:color="auto" w:fill="FFFFFF"/>
          <w:lang w:eastAsia="ru-RU"/>
        </w:rPr>
        <w:t>4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1</w:t>
      </w:r>
      <w:r w:rsidR="005E2E7F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4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</w:t>
      </w:r>
      <w:r w:rsidR="004A2441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bookmarkStart w:id="0" w:name="_GoBack"/>
      <w:bookmarkEnd w:id="0"/>
      <w:r w:rsidR="004175EC">
        <w:rPr>
          <w:color w:val="030000"/>
          <w:kern w:val="0"/>
          <w:sz w:val="28"/>
          <w:szCs w:val="28"/>
          <w:shd w:val="clear" w:color="auto" w:fill="FFFFFF"/>
          <w:lang w:eastAsia="ru-RU"/>
        </w:rPr>
        <w:t>3</w:t>
      </w:r>
      <w:r w:rsidR="005E2E7F">
        <w:rPr>
          <w:color w:val="030000"/>
          <w:kern w:val="0"/>
          <w:sz w:val="28"/>
          <w:szCs w:val="28"/>
          <w:shd w:val="clear" w:color="auto" w:fill="FFFFFF"/>
          <w:lang w:eastAsia="ru-RU"/>
        </w:rPr>
        <w:t>6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/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3</w:t>
      </w:r>
      <w:r w:rsidR="005E2E7F">
        <w:rPr>
          <w:color w:val="030000"/>
          <w:kern w:val="0"/>
          <w:sz w:val="28"/>
          <w:szCs w:val="28"/>
          <w:shd w:val="clear" w:color="auto" w:fill="FFFFFF"/>
          <w:lang w:eastAsia="ru-RU"/>
        </w:rPr>
        <w:t>46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1B0B35">
        <w:rPr>
          <w:sz w:val="28"/>
          <w:szCs w:val="28"/>
        </w:rPr>
        <w:t>«О в</w:t>
      </w:r>
      <w:r w:rsidR="00F2369D">
        <w:rPr>
          <w:sz w:val="28"/>
          <w:szCs w:val="28"/>
        </w:rPr>
        <w:t xml:space="preserve">несении изменений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8C59C9">
        <w:rPr>
          <w:sz w:val="28"/>
          <w:szCs w:val="28"/>
        </w:rPr>
        <w:t xml:space="preserve">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 xml:space="preserve">Думы от </w:t>
      </w:r>
      <w:r w:rsidR="005A64A5">
        <w:rPr>
          <w:color w:val="030000"/>
          <w:sz w:val="28"/>
          <w:szCs w:val="28"/>
          <w:shd w:val="clear" w:color="auto" w:fill="FFFFFF"/>
        </w:rPr>
        <w:t>20.12.</w:t>
      </w:r>
      <w:r w:rsidR="005A64A5" w:rsidRPr="00EE46FB">
        <w:rPr>
          <w:color w:val="030000"/>
          <w:sz w:val="28"/>
          <w:szCs w:val="28"/>
          <w:shd w:val="clear" w:color="auto" w:fill="FFFFFF"/>
        </w:rPr>
        <w:t>202</w:t>
      </w:r>
      <w:r w:rsidR="008C59C9">
        <w:rPr>
          <w:color w:val="030000"/>
          <w:sz w:val="28"/>
          <w:szCs w:val="28"/>
          <w:shd w:val="clear" w:color="auto" w:fill="FFFFFF"/>
        </w:rPr>
        <w:t>3</w:t>
      </w:r>
      <w:r w:rsidR="005A64A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5A64A5">
        <w:rPr>
          <w:color w:val="030000"/>
          <w:sz w:val="28"/>
          <w:szCs w:val="28"/>
          <w:shd w:val="clear" w:color="auto" w:fill="FFFFFF"/>
        </w:rPr>
        <w:t xml:space="preserve"> </w:t>
      </w:r>
      <w:r w:rsidR="008C59C9">
        <w:rPr>
          <w:color w:val="030000"/>
          <w:sz w:val="28"/>
          <w:szCs w:val="28"/>
          <w:shd w:val="clear" w:color="auto" w:fill="FFFFFF"/>
        </w:rPr>
        <w:t>27</w:t>
      </w:r>
      <w:r w:rsidR="005A64A5" w:rsidRPr="00EE46FB">
        <w:rPr>
          <w:color w:val="030000"/>
          <w:sz w:val="28"/>
          <w:szCs w:val="28"/>
          <w:shd w:val="clear" w:color="auto" w:fill="FFFFFF"/>
        </w:rPr>
        <w:t>/</w:t>
      </w:r>
      <w:r w:rsidR="008C59C9">
        <w:rPr>
          <w:color w:val="030000"/>
          <w:sz w:val="28"/>
          <w:szCs w:val="28"/>
          <w:shd w:val="clear" w:color="auto" w:fill="FFFFFF"/>
        </w:rPr>
        <w:t xml:space="preserve">235 </w:t>
      </w:r>
      <w:r w:rsidR="005A64A5" w:rsidRPr="00C208D0">
        <w:rPr>
          <w:sz w:val="28"/>
          <w:szCs w:val="28"/>
        </w:rPr>
        <w:t>«О бюджете муниципального образования</w:t>
      </w:r>
      <w:r w:rsidR="005C297E">
        <w:rPr>
          <w:sz w:val="28"/>
          <w:szCs w:val="28"/>
        </w:rPr>
        <w:t xml:space="preserve"> городского округа город Вятские Поляны Кировской области на 2024 год и плановый период 2025 и 2026 годов»</w:t>
      </w:r>
      <w:r w:rsidR="008C59C9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>администрация города</w:t>
      </w:r>
      <w:r>
        <w:rPr>
          <w:sz w:val="28"/>
          <w:szCs w:val="28"/>
        </w:rPr>
        <w:t xml:space="preserve"> Вятские Поляны ПОСТАНОВЛЯЕТ:</w:t>
      </w:r>
    </w:p>
    <w:p w:rsidR="00C922A7" w:rsidRPr="00C922A7" w:rsidRDefault="00CA5AE5" w:rsidP="0035140B">
      <w:pPr>
        <w:autoSpaceDE w:val="0"/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A2441">
        <w:rPr>
          <w:sz w:val="28"/>
          <w:szCs w:val="28"/>
        </w:rPr>
        <w:t xml:space="preserve"> </w:t>
      </w:r>
      <w:proofErr w:type="gramStart"/>
      <w:r w:rsidR="00F2369D">
        <w:rPr>
          <w:sz w:val="28"/>
          <w:szCs w:val="28"/>
        </w:rPr>
        <w:t>Внести изменения в</w:t>
      </w:r>
      <w:r w:rsidR="008C59C9">
        <w:rPr>
          <w:sz w:val="28"/>
          <w:szCs w:val="28"/>
        </w:rPr>
        <w:t xml:space="preserve"> </w:t>
      </w:r>
      <w:r w:rsidR="00A30BD8">
        <w:rPr>
          <w:sz w:val="28"/>
          <w:szCs w:val="28"/>
        </w:rPr>
        <w:t>постановление  администрации г</w:t>
      </w:r>
      <w:r w:rsidR="006C43A9">
        <w:rPr>
          <w:sz w:val="28"/>
          <w:szCs w:val="28"/>
        </w:rPr>
        <w:t>орода</w:t>
      </w:r>
      <w:r w:rsidR="00A30BD8">
        <w:rPr>
          <w:sz w:val="28"/>
          <w:szCs w:val="28"/>
        </w:rPr>
        <w:t xml:space="preserve"> Вятские Поляны от 19.01.2024 № 91 «Об утверждении плана реализации муниципальной программы  муниципального образования  городского  округа город Вятские Поляны  Кировской области </w:t>
      </w:r>
      <w:r w:rsidR="00E63F21" w:rsidRPr="00006A0E">
        <w:rPr>
          <w:bCs/>
          <w:sz w:val="28"/>
          <w:szCs w:val="28"/>
        </w:rPr>
        <w:t xml:space="preserve">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8C59C9">
        <w:rPr>
          <w:bCs/>
          <w:sz w:val="28"/>
          <w:szCs w:val="28"/>
        </w:rPr>
        <w:t>4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 xml:space="preserve"> (</w:t>
      </w:r>
      <w:r w:rsidR="00A30BD8">
        <w:rPr>
          <w:sz w:val="28"/>
          <w:szCs w:val="28"/>
        </w:rPr>
        <w:t xml:space="preserve">в редакции </w:t>
      </w:r>
      <w:r w:rsidR="001B0B35">
        <w:rPr>
          <w:sz w:val="28"/>
          <w:szCs w:val="28"/>
        </w:rPr>
        <w:t xml:space="preserve"> постановлени</w:t>
      </w:r>
      <w:r w:rsidR="0094215C">
        <w:rPr>
          <w:sz w:val="28"/>
          <w:szCs w:val="28"/>
        </w:rPr>
        <w:t>й</w:t>
      </w:r>
      <w:r w:rsidR="001B0B35">
        <w:rPr>
          <w:sz w:val="28"/>
          <w:szCs w:val="28"/>
        </w:rPr>
        <w:t xml:space="preserve"> администрации города Вятские Поляны </w:t>
      </w:r>
      <w:r w:rsidR="00A4100B">
        <w:rPr>
          <w:sz w:val="28"/>
          <w:szCs w:val="28"/>
        </w:rPr>
        <w:t xml:space="preserve">от </w:t>
      </w:r>
      <w:r w:rsidR="004175EC">
        <w:rPr>
          <w:sz w:val="28"/>
          <w:szCs w:val="28"/>
        </w:rPr>
        <w:t xml:space="preserve"> 20.03.2024 № 418</w:t>
      </w:r>
      <w:r w:rsidR="0094215C">
        <w:rPr>
          <w:sz w:val="28"/>
          <w:szCs w:val="28"/>
        </w:rPr>
        <w:t xml:space="preserve">,  от  </w:t>
      </w:r>
      <w:r w:rsidR="00ED7A52">
        <w:rPr>
          <w:sz w:val="28"/>
          <w:szCs w:val="28"/>
        </w:rPr>
        <w:t>28</w:t>
      </w:r>
      <w:r w:rsidR="0094215C">
        <w:rPr>
          <w:sz w:val="28"/>
          <w:szCs w:val="28"/>
        </w:rPr>
        <w:t>.0</w:t>
      </w:r>
      <w:r w:rsidR="00ED7A52">
        <w:rPr>
          <w:sz w:val="28"/>
          <w:szCs w:val="28"/>
        </w:rPr>
        <w:t>8</w:t>
      </w:r>
      <w:r w:rsidR="0094215C">
        <w:rPr>
          <w:sz w:val="28"/>
          <w:szCs w:val="28"/>
        </w:rPr>
        <w:t xml:space="preserve">.2024 №  </w:t>
      </w:r>
      <w:r w:rsidR="00ED7A52">
        <w:rPr>
          <w:sz w:val="28"/>
          <w:szCs w:val="28"/>
        </w:rPr>
        <w:t>1300</w:t>
      </w:r>
      <w:r w:rsidR="0035140B">
        <w:rPr>
          <w:sz w:val="28"/>
          <w:szCs w:val="28"/>
        </w:rPr>
        <w:t>, от 29.11.2024 №1925</w:t>
      </w:r>
      <w:r w:rsidR="006C43A9">
        <w:rPr>
          <w:sz w:val="28"/>
          <w:szCs w:val="28"/>
        </w:rPr>
        <w:t>)</w:t>
      </w:r>
      <w:r w:rsidR="008C59C9" w:rsidRPr="00A73D3A">
        <w:rPr>
          <w:sz w:val="28"/>
          <w:szCs w:val="28"/>
        </w:rPr>
        <w:t>,</w:t>
      </w:r>
      <w:r w:rsidR="008C59C9">
        <w:rPr>
          <w:sz w:val="28"/>
          <w:szCs w:val="28"/>
        </w:rPr>
        <w:t xml:space="preserve"> </w:t>
      </w:r>
      <w:r w:rsidR="0004623B">
        <w:rPr>
          <w:sz w:val="28"/>
          <w:szCs w:val="28"/>
        </w:rPr>
        <w:t xml:space="preserve">утвердив </w:t>
      </w:r>
      <w:r w:rsidR="001B0B35">
        <w:rPr>
          <w:sz w:val="28"/>
          <w:szCs w:val="28"/>
        </w:rPr>
        <w:t xml:space="preserve">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  <w:proofErr w:type="gramEnd"/>
    </w:p>
    <w:p w:rsidR="00A73D3A" w:rsidRDefault="0082763D" w:rsidP="0035140B">
      <w:pPr>
        <w:tabs>
          <w:tab w:val="left" w:pos="0"/>
        </w:tabs>
        <w:autoSpaceDE w:val="0"/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0F02D5">
        <w:rPr>
          <w:color w:val="000000"/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0F02D5">
        <w:rPr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="000F02D5">
        <w:rPr>
          <w:color w:val="000000"/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0F02D5">
        <w:rPr>
          <w:color w:val="000000"/>
          <w:sz w:val="28"/>
          <w:szCs w:val="28"/>
          <w:shd w:val="clear" w:color="auto" w:fill="FFFFFF"/>
        </w:rPr>
        <w:t>Чернышовой</w:t>
      </w:r>
      <w:proofErr w:type="spellEnd"/>
      <w:r w:rsidR="000F02D5">
        <w:rPr>
          <w:color w:val="000000"/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3C1B6F">
        <w:rPr>
          <w:sz w:val="28"/>
          <w:szCs w:val="28"/>
        </w:rPr>
        <w:t>.</w:t>
      </w:r>
    </w:p>
    <w:p w:rsidR="0035140B" w:rsidRDefault="0035140B" w:rsidP="0035140B">
      <w:pPr>
        <w:tabs>
          <w:tab w:val="left" w:pos="0"/>
        </w:tabs>
        <w:autoSpaceDE w:val="0"/>
        <w:spacing w:line="276" w:lineRule="auto"/>
        <w:jc w:val="both"/>
        <w:rPr>
          <w:sz w:val="28"/>
          <w:szCs w:val="28"/>
        </w:rPr>
      </w:pPr>
    </w:p>
    <w:p w:rsidR="0035140B" w:rsidRDefault="0035140B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</w:p>
    <w:p w:rsidR="00C6290C" w:rsidRDefault="00A30BD8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 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  <w:r w:rsidR="0035140B">
        <w:rPr>
          <w:sz w:val="28"/>
          <w:szCs w:val="28"/>
        </w:rPr>
        <w:t xml:space="preserve">   </w:t>
      </w:r>
    </w:p>
    <w:p w:rsidR="003C1B6F" w:rsidRDefault="00C6290C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35140B">
        <w:rPr>
          <w:sz w:val="28"/>
          <w:szCs w:val="28"/>
        </w:rPr>
        <w:t xml:space="preserve">      </w:t>
      </w:r>
      <w:r w:rsidR="00A30BD8">
        <w:rPr>
          <w:sz w:val="28"/>
          <w:szCs w:val="28"/>
        </w:rPr>
        <w:t>В</w:t>
      </w:r>
      <w:r w:rsidR="004175EC">
        <w:rPr>
          <w:sz w:val="28"/>
          <w:szCs w:val="28"/>
        </w:rPr>
        <w:t>.</w:t>
      </w:r>
      <w:r w:rsidR="00A30BD8"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. </w:t>
      </w:r>
      <w:r w:rsidR="00A30BD8">
        <w:rPr>
          <w:sz w:val="28"/>
          <w:szCs w:val="28"/>
        </w:rPr>
        <w:t>Машкин</w:t>
      </w: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8175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>ректор</w:t>
      </w:r>
      <w:r>
        <w:rPr>
          <w:sz w:val="28"/>
          <w:szCs w:val="28"/>
        </w:rPr>
        <w:t>а</w:t>
      </w:r>
      <w:r w:rsidR="00C922A7">
        <w:rPr>
          <w:sz w:val="28"/>
          <w:szCs w:val="28"/>
        </w:rPr>
        <w:t xml:space="preserve"> муниципального</w:t>
      </w:r>
    </w:p>
    <w:p w:rsidR="00C922A7" w:rsidRDefault="005E2E7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бюджетного</w:t>
      </w:r>
      <w:r w:rsidR="00817500">
        <w:rPr>
          <w:sz w:val="28"/>
          <w:szCs w:val="28"/>
        </w:rPr>
        <w:t xml:space="preserve"> </w:t>
      </w:r>
      <w:r w:rsidR="001E5C00">
        <w:rPr>
          <w:sz w:val="28"/>
          <w:szCs w:val="28"/>
        </w:rPr>
        <w:t xml:space="preserve">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817500">
      <w:pPr>
        <w:tabs>
          <w:tab w:val="left" w:pos="7088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9B0F9F">
        <w:rPr>
          <w:sz w:val="28"/>
          <w:szCs w:val="28"/>
        </w:rPr>
        <w:t>Медведева</w:t>
      </w:r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sectPr w:rsidR="00C922A7" w:rsidSect="0035140B">
      <w:headerReference w:type="default" r:id="rId9"/>
      <w:pgSz w:w="11905" w:h="16837"/>
      <w:pgMar w:top="567" w:right="851" w:bottom="0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B9E" w:rsidRDefault="00450B9E" w:rsidP="00410FE2">
      <w:pPr>
        <w:spacing w:line="240" w:lineRule="auto"/>
      </w:pPr>
      <w:r>
        <w:separator/>
      </w:r>
    </w:p>
  </w:endnote>
  <w:endnote w:type="continuationSeparator" w:id="0">
    <w:p w:rsidR="00450B9E" w:rsidRDefault="00450B9E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B9E" w:rsidRDefault="00450B9E" w:rsidP="00410FE2">
      <w:pPr>
        <w:spacing w:line="240" w:lineRule="auto"/>
      </w:pPr>
      <w:r>
        <w:separator/>
      </w:r>
    </w:p>
  </w:footnote>
  <w:footnote w:type="continuationSeparator" w:id="0">
    <w:p w:rsidR="00450B9E" w:rsidRDefault="00450B9E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B6F" w:rsidRDefault="003C1B6F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3BEA"/>
    <w:rsid w:val="000242AC"/>
    <w:rsid w:val="000254EC"/>
    <w:rsid w:val="00030F16"/>
    <w:rsid w:val="00040071"/>
    <w:rsid w:val="0004623B"/>
    <w:rsid w:val="000515F5"/>
    <w:rsid w:val="00055021"/>
    <w:rsid w:val="00057A0C"/>
    <w:rsid w:val="00061809"/>
    <w:rsid w:val="00072460"/>
    <w:rsid w:val="00075E5E"/>
    <w:rsid w:val="00083D39"/>
    <w:rsid w:val="00095222"/>
    <w:rsid w:val="000A29E6"/>
    <w:rsid w:val="000A303F"/>
    <w:rsid w:val="000A3EC5"/>
    <w:rsid w:val="000A47CF"/>
    <w:rsid w:val="000A5B27"/>
    <w:rsid w:val="000B151C"/>
    <w:rsid w:val="000B5A80"/>
    <w:rsid w:val="000C0201"/>
    <w:rsid w:val="000C39E6"/>
    <w:rsid w:val="000C7196"/>
    <w:rsid w:val="000D39C3"/>
    <w:rsid w:val="000E2536"/>
    <w:rsid w:val="000E3A7F"/>
    <w:rsid w:val="000E4F04"/>
    <w:rsid w:val="000F02D5"/>
    <w:rsid w:val="000F3372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2C63"/>
    <w:rsid w:val="001255AF"/>
    <w:rsid w:val="00126F57"/>
    <w:rsid w:val="00136DEA"/>
    <w:rsid w:val="0014029E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23CC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F20BC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140B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C1B6F"/>
    <w:rsid w:val="003D546B"/>
    <w:rsid w:val="003D588A"/>
    <w:rsid w:val="003E3D34"/>
    <w:rsid w:val="003E531F"/>
    <w:rsid w:val="003F640A"/>
    <w:rsid w:val="00401EE5"/>
    <w:rsid w:val="00410FE2"/>
    <w:rsid w:val="00411CEB"/>
    <w:rsid w:val="004175EC"/>
    <w:rsid w:val="00422B71"/>
    <w:rsid w:val="004238BF"/>
    <w:rsid w:val="00425205"/>
    <w:rsid w:val="0042524B"/>
    <w:rsid w:val="00431BE3"/>
    <w:rsid w:val="004366C6"/>
    <w:rsid w:val="00436D48"/>
    <w:rsid w:val="00447768"/>
    <w:rsid w:val="00450B9E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87A3B"/>
    <w:rsid w:val="00495E47"/>
    <w:rsid w:val="004A2441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612A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A64A5"/>
    <w:rsid w:val="005B1AA1"/>
    <w:rsid w:val="005B608C"/>
    <w:rsid w:val="005B7534"/>
    <w:rsid w:val="005B78BA"/>
    <w:rsid w:val="005C297E"/>
    <w:rsid w:val="005D79E5"/>
    <w:rsid w:val="005E2E7F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47C6"/>
    <w:rsid w:val="006354ED"/>
    <w:rsid w:val="006407CA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C43A9"/>
    <w:rsid w:val="006D03FC"/>
    <w:rsid w:val="006D05BA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3A9C"/>
    <w:rsid w:val="00754079"/>
    <w:rsid w:val="007554D8"/>
    <w:rsid w:val="00766160"/>
    <w:rsid w:val="00766388"/>
    <w:rsid w:val="00773760"/>
    <w:rsid w:val="007741DE"/>
    <w:rsid w:val="00774A25"/>
    <w:rsid w:val="0077745D"/>
    <w:rsid w:val="00777E0D"/>
    <w:rsid w:val="007959AC"/>
    <w:rsid w:val="00795EDE"/>
    <w:rsid w:val="007A0540"/>
    <w:rsid w:val="007A227B"/>
    <w:rsid w:val="007A6F47"/>
    <w:rsid w:val="007B345C"/>
    <w:rsid w:val="007B54E1"/>
    <w:rsid w:val="007C0D33"/>
    <w:rsid w:val="007D3E36"/>
    <w:rsid w:val="007D67FB"/>
    <w:rsid w:val="007D6D32"/>
    <w:rsid w:val="007E0E8F"/>
    <w:rsid w:val="007F097E"/>
    <w:rsid w:val="007F0FD4"/>
    <w:rsid w:val="007F12C5"/>
    <w:rsid w:val="007F21E8"/>
    <w:rsid w:val="00800FBC"/>
    <w:rsid w:val="008046A1"/>
    <w:rsid w:val="00811694"/>
    <w:rsid w:val="008165ED"/>
    <w:rsid w:val="00817500"/>
    <w:rsid w:val="00821F86"/>
    <w:rsid w:val="0082763D"/>
    <w:rsid w:val="00827935"/>
    <w:rsid w:val="00850BA1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2839"/>
    <w:rsid w:val="00894491"/>
    <w:rsid w:val="00895657"/>
    <w:rsid w:val="008B616A"/>
    <w:rsid w:val="008B7678"/>
    <w:rsid w:val="008C0C2D"/>
    <w:rsid w:val="008C3254"/>
    <w:rsid w:val="008C59C9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4215C"/>
    <w:rsid w:val="0095455F"/>
    <w:rsid w:val="00956214"/>
    <w:rsid w:val="00964186"/>
    <w:rsid w:val="00966806"/>
    <w:rsid w:val="00967B2F"/>
    <w:rsid w:val="00983119"/>
    <w:rsid w:val="009927B1"/>
    <w:rsid w:val="009A277D"/>
    <w:rsid w:val="009B0F9F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0BD8"/>
    <w:rsid w:val="00A33285"/>
    <w:rsid w:val="00A36085"/>
    <w:rsid w:val="00A3644A"/>
    <w:rsid w:val="00A36B53"/>
    <w:rsid w:val="00A4100B"/>
    <w:rsid w:val="00A43FDC"/>
    <w:rsid w:val="00A5005F"/>
    <w:rsid w:val="00A52BFF"/>
    <w:rsid w:val="00A60660"/>
    <w:rsid w:val="00A60E01"/>
    <w:rsid w:val="00A66A1E"/>
    <w:rsid w:val="00A71518"/>
    <w:rsid w:val="00A72C72"/>
    <w:rsid w:val="00A73D3A"/>
    <w:rsid w:val="00A77453"/>
    <w:rsid w:val="00A77A3B"/>
    <w:rsid w:val="00A84AF1"/>
    <w:rsid w:val="00A850E6"/>
    <w:rsid w:val="00A8554D"/>
    <w:rsid w:val="00A9203B"/>
    <w:rsid w:val="00A94BCE"/>
    <w:rsid w:val="00AA027F"/>
    <w:rsid w:val="00AB3131"/>
    <w:rsid w:val="00AB3725"/>
    <w:rsid w:val="00AB4216"/>
    <w:rsid w:val="00AB523C"/>
    <w:rsid w:val="00AB5647"/>
    <w:rsid w:val="00AB6F40"/>
    <w:rsid w:val="00AC4CB3"/>
    <w:rsid w:val="00AD1EB0"/>
    <w:rsid w:val="00AD5E30"/>
    <w:rsid w:val="00AE1504"/>
    <w:rsid w:val="00AE374F"/>
    <w:rsid w:val="00AE37B1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7634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B640E"/>
    <w:rsid w:val="00BC00DB"/>
    <w:rsid w:val="00BC0B13"/>
    <w:rsid w:val="00BC61B9"/>
    <w:rsid w:val="00BD3D70"/>
    <w:rsid w:val="00BD45CA"/>
    <w:rsid w:val="00BD7AAB"/>
    <w:rsid w:val="00BE0DAF"/>
    <w:rsid w:val="00BE42B4"/>
    <w:rsid w:val="00BE4D85"/>
    <w:rsid w:val="00BE6AB4"/>
    <w:rsid w:val="00BF0AEC"/>
    <w:rsid w:val="00BF2436"/>
    <w:rsid w:val="00BF43B6"/>
    <w:rsid w:val="00C001F1"/>
    <w:rsid w:val="00C125EC"/>
    <w:rsid w:val="00C15A6B"/>
    <w:rsid w:val="00C17284"/>
    <w:rsid w:val="00C208D0"/>
    <w:rsid w:val="00C20E97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46A6"/>
    <w:rsid w:val="00C575B3"/>
    <w:rsid w:val="00C6290C"/>
    <w:rsid w:val="00C63EF5"/>
    <w:rsid w:val="00C64B49"/>
    <w:rsid w:val="00C65E04"/>
    <w:rsid w:val="00C715C7"/>
    <w:rsid w:val="00C76322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41F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527C"/>
    <w:rsid w:val="00DC66C7"/>
    <w:rsid w:val="00DD3474"/>
    <w:rsid w:val="00DD382A"/>
    <w:rsid w:val="00DD67A2"/>
    <w:rsid w:val="00DD7A65"/>
    <w:rsid w:val="00DE2166"/>
    <w:rsid w:val="00DE5AD5"/>
    <w:rsid w:val="00E065F7"/>
    <w:rsid w:val="00E114E3"/>
    <w:rsid w:val="00E22CE8"/>
    <w:rsid w:val="00E27E9F"/>
    <w:rsid w:val="00E31296"/>
    <w:rsid w:val="00E35790"/>
    <w:rsid w:val="00E35C35"/>
    <w:rsid w:val="00E37DBE"/>
    <w:rsid w:val="00E43367"/>
    <w:rsid w:val="00E43AA7"/>
    <w:rsid w:val="00E442C8"/>
    <w:rsid w:val="00E54F10"/>
    <w:rsid w:val="00E60FD2"/>
    <w:rsid w:val="00E6297D"/>
    <w:rsid w:val="00E63F21"/>
    <w:rsid w:val="00E64A14"/>
    <w:rsid w:val="00E700D0"/>
    <w:rsid w:val="00E702DE"/>
    <w:rsid w:val="00E93E17"/>
    <w:rsid w:val="00E940CF"/>
    <w:rsid w:val="00EA4D0B"/>
    <w:rsid w:val="00EB26E4"/>
    <w:rsid w:val="00EB3DEC"/>
    <w:rsid w:val="00EC7A90"/>
    <w:rsid w:val="00ED0968"/>
    <w:rsid w:val="00ED7A52"/>
    <w:rsid w:val="00EE10B3"/>
    <w:rsid w:val="00EE662F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4CA4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95472-A2D1-4452-AE45-EF2F2196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2025-01-21T06:38:00Z</cp:lastPrinted>
  <dcterms:created xsi:type="dcterms:W3CDTF">2025-01-22T06:39:00Z</dcterms:created>
  <dcterms:modified xsi:type="dcterms:W3CDTF">2025-01-22T06:39:00Z</dcterms:modified>
</cp:coreProperties>
</file>