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5165D0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05.07.2021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CA5AE5" w:rsidRPr="005165D0">
        <w:rPr>
          <w:sz w:val="28"/>
          <w:szCs w:val="28"/>
          <w:u w:val="single"/>
        </w:rPr>
        <w:t xml:space="preserve">№ </w:t>
      </w:r>
      <w:r w:rsidRPr="005165D0">
        <w:rPr>
          <w:sz w:val="28"/>
          <w:szCs w:val="28"/>
          <w:u w:val="single"/>
        </w:rPr>
        <w:t>990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36005A">
        <w:rPr>
          <w:b/>
          <w:bCs/>
          <w:sz w:val="28"/>
          <w:szCs w:val="28"/>
        </w:rPr>
        <w:t>1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>ешением Вятскополянской городской Думы от</w:t>
      </w:r>
      <w:r w:rsidR="00053EF7">
        <w:rPr>
          <w:color w:val="030000"/>
          <w:sz w:val="28"/>
          <w:szCs w:val="28"/>
          <w:shd w:val="clear" w:color="auto" w:fill="FFFFFF"/>
        </w:rPr>
        <w:t xml:space="preserve"> </w:t>
      </w:r>
      <w:r w:rsidR="009C0F78">
        <w:rPr>
          <w:color w:val="030000"/>
          <w:sz w:val="28"/>
          <w:szCs w:val="28"/>
          <w:shd w:val="clear" w:color="auto" w:fill="FFFFFF"/>
        </w:rPr>
        <w:t>25.06</w:t>
      </w:r>
      <w:r w:rsidR="009B6096">
        <w:rPr>
          <w:color w:val="030000"/>
          <w:sz w:val="28"/>
          <w:szCs w:val="28"/>
          <w:shd w:val="clear" w:color="auto" w:fill="FFFFFF"/>
        </w:rPr>
        <w:t>.</w:t>
      </w:r>
      <w:r w:rsidR="00AB3725" w:rsidRPr="00EE46FB">
        <w:rPr>
          <w:color w:val="030000"/>
          <w:sz w:val="28"/>
          <w:szCs w:val="28"/>
          <w:shd w:val="clear" w:color="auto" w:fill="FFFFFF"/>
        </w:rPr>
        <w:t>202</w:t>
      </w:r>
      <w:r w:rsidR="00D33123">
        <w:rPr>
          <w:color w:val="030000"/>
          <w:sz w:val="28"/>
          <w:szCs w:val="28"/>
          <w:shd w:val="clear" w:color="auto" w:fill="FFFFFF"/>
        </w:rPr>
        <w:t>1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9C0F78">
        <w:rPr>
          <w:color w:val="030000"/>
          <w:sz w:val="28"/>
          <w:szCs w:val="28"/>
          <w:shd w:val="clear" w:color="auto" w:fill="FFFFFF"/>
        </w:rPr>
        <w:t>60</w:t>
      </w:r>
      <w:r w:rsidR="00AB3725" w:rsidRPr="00EE46FB">
        <w:rPr>
          <w:color w:val="030000"/>
          <w:sz w:val="28"/>
          <w:szCs w:val="28"/>
          <w:shd w:val="clear" w:color="auto" w:fill="FFFFFF"/>
        </w:rPr>
        <w:t>/</w:t>
      </w:r>
      <w:r w:rsidR="00C208D0">
        <w:rPr>
          <w:color w:val="030000"/>
          <w:sz w:val="28"/>
          <w:szCs w:val="28"/>
          <w:shd w:val="clear" w:color="auto" w:fill="FFFFFF"/>
        </w:rPr>
        <w:t>5</w:t>
      </w:r>
      <w:r w:rsidR="009C0F78">
        <w:rPr>
          <w:color w:val="030000"/>
          <w:sz w:val="28"/>
          <w:szCs w:val="28"/>
          <w:shd w:val="clear" w:color="auto" w:fill="FFFFFF"/>
        </w:rPr>
        <w:t>83</w:t>
      </w:r>
      <w:r w:rsidR="001B0B35">
        <w:rPr>
          <w:sz w:val="28"/>
          <w:szCs w:val="28"/>
        </w:rPr>
        <w:t xml:space="preserve"> «О в</w:t>
      </w:r>
      <w:r w:rsidR="00F2369D">
        <w:rPr>
          <w:sz w:val="28"/>
          <w:szCs w:val="28"/>
        </w:rPr>
        <w:t xml:space="preserve">несении изменений в решение </w:t>
      </w:r>
      <w:r w:rsidR="007F21E8">
        <w:rPr>
          <w:sz w:val="28"/>
          <w:szCs w:val="28"/>
        </w:rPr>
        <w:t>Вятскополянской</w:t>
      </w:r>
      <w:r w:rsidR="00053EF7">
        <w:rPr>
          <w:sz w:val="28"/>
          <w:szCs w:val="28"/>
        </w:rPr>
        <w:t xml:space="preserve">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14.12.2020 № 54/518</w:t>
      </w:r>
      <w:r w:rsidR="001B0B35">
        <w:rPr>
          <w:sz w:val="28"/>
          <w:szCs w:val="28"/>
        </w:rPr>
        <w:t xml:space="preserve"> «О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2021год и на плановый период 2022 и 2023 годов»</w:t>
      </w:r>
      <w:r w:rsidR="00053EF7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>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369D">
        <w:rPr>
          <w:sz w:val="28"/>
          <w:szCs w:val="28"/>
        </w:rPr>
        <w:t>Внести изменения в</w:t>
      </w:r>
      <w:r w:rsidR="00053EF7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36005A">
        <w:rPr>
          <w:bCs/>
          <w:sz w:val="28"/>
          <w:szCs w:val="28"/>
        </w:rPr>
        <w:t>1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(далее –</w:t>
      </w:r>
      <w:r w:rsidR="00053EF7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 утвержденный постановлением админи</w:t>
      </w:r>
      <w:r w:rsidR="002E3AF5">
        <w:rPr>
          <w:sz w:val="28"/>
          <w:szCs w:val="28"/>
        </w:rPr>
        <w:t xml:space="preserve">страции  города Вятские Поляны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 xml:space="preserve">15.01.2021 № 49 </w:t>
      </w:r>
      <w:r w:rsidR="00053EF7">
        <w:rPr>
          <w:sz w:val="28"/>
          <w:szCs w:val="28"/>
        </w:rPr>
        <w:t>(</w:t>
      </w:r>
      <w:r w:rsidR="009C0F78">
        <w:rPr>
          <w:sz w:val="28"/>
          <w:szCs w:val="28"/>
        </w:rPr>
        <w:t xml:space="preserve">в редакции постановления администрации города Вятские Поляны от </w:t>
      </w:r>
      <w:r w:rsidR="00A4100B">
        <w:rPr>
          <w:sz w:val="28"/>
          <w:szCs w:val="28"/>
        </w:rPr>
        <w:t>08.04.2021</w:t>
      </w:r>
      <w:bookmarkStart w:id="0" w:name="_GoBack"/>
      <w:bookmarkEnd w:id="0"/>
      <w:r w:rsidR="00A4100B">
        <w:rPr>
          <w:sz w:val="28"/>
          <w:szCs w:val="28"/>
        </w:rPr>
        <w:t xml:space="preserve"> № 505</w:t>
      </w:r>
      <w:r w:rsidR="00053EF7">
        <w:rPr>
          <w:sz w:val="28"/>
          <w:szCs w:val="28"/>
        </w:rPr>
        <w:t xml:space="preserve">), 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</w:t>
      </w:r>
      <w:r w:rsidR="00053EF7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5165D0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5165D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sectPr w:rsidR="00C922A7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8B6" w:rsidRDefault="007368B6" w:rsidP="00410FE2">
      <w:pPr>
        <w:spacing w:line="240" w:lineRule="auto"/>
      </w:pPr>
      <w:r>
        <w:separator/>
      </w:r>
    </w:p>
  </w:endnote>
  <w:endnote w:type="continuationSeparator" w:id="1">
    <w:p w:rsidR="007368B6" w:rsidRDefault="007368B6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8B6" w:rsidRDefault="007368B6" w:rsidP="00410FE2">
      <w:pPr>
        <w:spacing w:line="240" w:lineRule="auto"/>
      </w:pPr>
      <w:r>
        <w:separator/>
      </w:r>
    </w:p>
  </w:footnote>
  <w:footnote w:type="continuationSeparator" w:id="1">
    <w:p w:rsidR="007368B6" w:rsidRDefault="007368B6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30121"/>
      <w:docPartObj>
        <w:docPartGallery w:val="Page Numbers (Top of Page)"/>
        <w:docPartUnique/>
      </w:docPartObj>
    </w:sdtPr>
    <w:sdtContent>
      <w:p w:rsidR="00CA5AE5" w:rsidRDefault="002D4885">
        <w:pPr>
          <w:pStyle w:val="aa"/>
          <w:jc w:val="center"/>
        </w:pPr>
        <w:r>
          <w:fldChar w:fldCharType="begin"/>
        </w:r>
        <w:r w:rsidR="00CA5AE5">
          <w:instrText>PAGE   \* MERGEFORMAT</w:instrText>
        </w:r>
        <w:r>
          <w:fldChar w:fldCharType="separate"/>
        </w:r>
        <w:r w:rsidR="005165D0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3EF7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523B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D330E"/>
    <w:rsid w:val="001E017D"/>
    <w:rsid w:val="001E297E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4885"/>
    <w:rsid w:val="002D5A99"/>
    <w:rsid w:val="002E19D9"/>
    <w:rsid w:val="002E1D02"/>
    <w:rsid w:val="002E37A4"/>
    <w:rsid w:val="002E3AF5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7757A"/>
    <w:rsid w:val="00483151"/>
    <w:rsid w:val="00483282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4F7119"/>
    <w:rsid w:val="0050609C"/>
    <w:rsid w:val="00506420"/>
    <w:rsid w:val="00511324"/>
    <w:rsid w:val="005165D0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368B6"/>
    <w:rsid w:val="007402C7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6096"/>
    <w:rsid w:val="009C0F78"/>
    <w:rsid w:val="009D6BE0"/>
    <w:rsid w:val="009D6E36"/>
    <w:rsid w:val="009F0B25"/>
    <w:rsid w:val="009F102B"/>
    <w:rsid w:val="00A03155"/>
    <w:rsid w:val="00A1220A"/>
    <w:rsid w:val="00A25376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374F"/>
    <w:rsid w:val="00AE3BF3"/>
    <w:rsid w:val="00AF4751"/>
    <w:rsid w:val="00B0060E"/>
    <w:rsid w:val="00B019DE"/>
    <w:rsid w:val="00B12680"/>
    <w:rsid w:val="00B13B72"/>
    <w:rsid w:val="00B13ED6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72F"/>
    <w:rsid w:val="00C358F7"/>
    <w:rsid w:val="00C51B8A"/>
    <w:rsid w:val="00C575B3"/>
    <w:rsid w:val="00C65E04"/>
    <w:rsid w:val="00C715C7"/>
    <w:rsid w:val="00C77EA5"/>
    <w:rsid w:val="00C80253"/>
    <w:rsid w:val="00C922A7"/>
    <w:rsid w:val="00C96C7A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33123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593C"/>
    <w:rsid w:val="00FC6FA6"/>
    <w:rsid w:val="00FE1BEA"/>
    <w:rsid w:val="00FE439B"/>
    <w:rsid w:val="00FE5F77"/>
    <w:rsid w:val="00FE74D8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D941A-BDBE-47E6-9EA3-73D47A9A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2</cp:revision>
  <cp:lastPrinted>2021-07-05T10:28:00Z</cp:lastPrinted>
  <dcterms:created xsi:type="dcterms:W3CDTF">2021-07-07T05:54:00Z</dcterms:created>
  <dcterms:modified xsi:type="dcterms:W3CDTF">2021-07-07T05:54:00Z</dcterms:modified>
</cp:coreProperties>
</file>