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 w:rsidP="003409A2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 w:rsidP="003409A2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276809" w:rsidRDefault="00276809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A60E01" w:rsidP="003409A2">
      <w:pPr>
        <w:spacing w:line="240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3409A2" w:rsidRDefault="003409A2" w:rsidP="003409A2">
      <w:pPr>
        <w:spacing w:line="240" w:lineRule="auto"/>
        <w:jc w:val="center"/>
        <w:rPr>
          <w:b/>
          <w:bCs/>
          <w:sz w:val="32"/>
          <w:szCs w:val="32"/>
        </w:rPr>
      </w:pPr>
    </w:p>
    <w:p w:rsidR="00A60E01" w:rsidRDefault="00E675EB" w:rsidP="003409A2">
      <w:pPr>
        <w:spacing w:line="240" w:lineRule="auto"/>
        <w:jc w:val="center"/>
        <w:rPr>
          <w:sz w:val="36"/>
          <w:szCs w:val="36"/>
          <w:u w:val="single"/>
        </w:rPr>
      </w:pPr>
      <w:r>
        <w:rPr>
          <w:sz w:val="28"/>
          <w:szCs w:val="28"/>
          <w:u w:val="single"/>
        </w:rPr>
        <w:t>17.01.2025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  <w:t xml:space="preserve">№ </w:t>
      </w:r>
      <w:r>
        <w:rPr>
          <w:sz w:val="28"/>
          <w:szCs w:val="28"/>
          <w:u w:val="single"/>
        </w:rPr>
        <w:t>99</w:t>
      </w:r>
    </w:p>
    <w:p w:rsidR="003409A2" w:rsidRPr="003409A2" w:rsidRDefault="003409A2" w:rsidP="003409A2">
      <w:pPr>
        <w:spacing w:line="240" w:lineRule="auto"/>
        <w:jc w:val="center"/>
        <w:rPr>
          <w:sz w:val="36"/>
          <w:szCs w:val="36"/>
          <w:u w:val="single"/>
        </w:rPr>
      </w:pPr>
    </w:p>
    <w:p w:rsidR="00A60E01" w:rsidRDefault="00A60E01" w:rsidP="003409A2">
      <w:pPr>
        <w:spacing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391707" w:rsidRDefault="00391707" w:rsidP="003409A2">
      <w:pPr>
        <w:spacing w:line="240" w:lineRule="auto"/>
        <w:jc w:val="center"/>
        <w:rPr>
          <w:b/>
          <w:bCs/>
          <w:sz w:val="28"/>
          <w:szCs w:val="28"/>
        </w:rPr>
      </w:pPr>
    </w:p>
    <w:p w:rsidR="00A60E01" w:rsidRPr="007959AC" w:rsidRDefault="00A60E01" w:rsidP="003409A2">
      <w:pPr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DF1E18">
        <w:rPr>
          <w:b/>
          <w:bCs/>
          <w:sz w:val="28"/>
          <w:szCs w:val="28"/>
        </w:rPr>
        <w:t>б</w:t>
      </w:r>
      <w:r w:rsidR="0004623B">
        <w:rPr>
          <w:b/>
          <w:bCs/>
          <w:sz w:val="28"/>
          <w:szCs w:val="28"/>
        </w:rPr>
        <w:t xml:space="preserve"> утверждении </w:t>
      </w:r>
      <w:r w:rsidR="00F2369D">
        <w:rPr>
          <w:b/>
          <w:bCs/>
          <w:sz w:val="28"/>
          <w:szCs w:val="28"/>
        </w:rPr>
        <w:t xml:space="preserve">  </w:t>
      </w:r>
      <w:proofErr w:type="gramStart"/>
      <w:r w:rsidR="00112BA8">
        <w:rPr>
          <w:b/>
          <w:bCs/>
          <w:sz w:val="28"/>
          <w:szCs w:val="28"/>
        </w:rPr>
        <w:t>план</w:t>
      </w:r>
      <w:r w:rsidR="00DF1E18">
        <w:rPr>
          <w:b/>
          <w:bCs/>
          <w:sz w:val="28"/>
          <w:szCs w:val="28"/>
        </w:rPr>
        <w:t>а</w:t>
      </w:r>
      <w:r w:rsidR="00895657">
        <w:rPr>
          <w:b/>
          <w:bCs/>
          <w:sz w:val="28"/>
          <w:szCs w:val="28"/>
        </w:rPr>
        <w:t xml:space="preserve"> реализации </w:t>
      </w:r>
      <w:r>
        <w:rPr>
          <w:b/>
          <w:bCs/>
          <w:sz w:val="28"/>
          <w:szCs w:val="28"/>
        </w:rPr>
        <w:t>муниципальн</w:t>
      </w:r>
      <w:r w:rsidR="00CA5AE5">
        <w:rPr>
          <w:b/>
          <w:bCs/>
          <w:sz w:val="28"/>
          <w:szCs w:val="28"/>
        </w:rPr>
        <w:t xml:space="preserve">ой программы </w:t>
      </w:r>
      <w:r w:rsidR="00895657">
        <w:rPr>
          <w:b/>
          <w:bCs/>
          <w:sz w:val="28"/>
          <w:szCs w:val="28"/>
        </w:rPr>
        <w:t>муниципального образования городского округа</w:t>
      </w:r>
      <w:proofErr w:type="gramEnd"/>
      <w:r w:rsidR="00895657">
        <w:rPr>
          <w:b/>
          <w:bCs/>
          <w:sz w:val="28"/>
          <w:szCs w:val="28"/>
        </w:rPr>
        <w:t xml:space="preserve">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</w:t>
      </w:r>
      <w:r w:rsidR="00AE3BF3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>-20</w:t>
      </w:r>
      <w:r w:rsidR="005018FC">
        <w:rPr>
          <w:rFonts w:eastAsia="NSimSun"/>
          <w:b/>
          <w:bCs/>
          <w:sz w:val="28"/>
          <w:szCs w:val="28"/>
        </w:rPr>
        <w:t>30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  <w:r w:rsidR="00AE3BF3">
        <w:rPr>
          <w:b/>
          <w:bCs/>
          <w:sz w:val="28"/>
          <w:szCs w:val="28"/>
        </w:rPr>
        <w:t xml:space="preserve"> на 202</w:t>
      </w:r>
      <w:r w:rsidR="00DF1E18">
        <w:rPr>
          <w:b/>
          <w:bCs/>
          <w:sz w:val="28"/>
          <w:szCs w:val="28"/>
        </w:rPr>
        <w:t>5</w:t>
      </w:r>
      <w:r w:rsidR="00AE3BF3">
        <w:rPr>
          <w:b/>
          <w:bCs/>
          <w:sz w:val="28"/>
          <w:szCs w:val="28"/>
        </w:rPr>
        <w:t xml:space="preserve"> год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AE3BF3" w:rsidRDefault="00AE3BF3" w:rsidP="00122C63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AB3725" w:rsidRPr="00EE46FB">
        <w:rPr>
          <w:sz w:val="28"/>
          <w:szCs w:val="28"/>
        </w:rPr>
        <w:t>р</w:t>
      </w:r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ешением </w:t>
      </w:r>
      <w:proofErr w:type="spellStart"/>
      <w:r w:rsidR="00AB3725" w:rsidRPr="00EE46FB">
        <w:rPr>
          <w:color w:val="030000"/>
          <w:sz w:val="28"/>
          <w:szCs w:val="28"/>
          <w:shd w:val="clear" w:color="auto" w:fill="FFFFFF"/>
        </w:rPr>
        <w:t>Вятскополянской</w:t>
      </w:r>
      <w:proofErr w:type="spellEnd"/>
      <w:r w:rsidR="00AB3725" w:rsidRPr="00EE46FB">
        <w:rPr>
          <w:color w:val="030000"/>
          <w:sz w:val="28"/>
          <w:szCs w:val="28"/>
          <w:shd w:val="clear" w:color="auto" w:fill="FFFFFF"/>
        </w:rPr>
        <w:t xml:space="preserve"> городской Думы </w:t>
      </w:r>
      <w:r w:rsid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о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т </w:t>
      </w:r>
      <w:r w:rsidR="00DF1E18">
        <w:rPr>
          <w:color w:val="030000"/>
          <w:kern w:val="0"/>
          <w:sz w:val="28"/>
          <w:szCs w:val="28"/>
          <w:shd w:val="clear" w:color="auto" w:fill="FFFFFF"/>
          <w:lang w:eastAsia="ru-RU"/>
        </w:rPr>
        <w:t>17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.</w:t>
      </w:r>
      <w:r w:rsidR="00E27E9F">
        <w:rPr>
          <w:color w:val="030000"/>
          <w:kern w:val="0"/>
          <w:sz w:val="28"/>
          <w:szCs w:val="28"/>
          <w:shd w:val="clear" w:color="auto" w:fill="FFFFFF"/>
          <w:lang w:eastAsia="ru-RU"/>
        </w:rPr>
        <w:t>1</w:t>
      </w:r>
      <w:r w:rsidR="005E2E7F">
        <w:rPr>
          <w:color w:val="030000"/>
          <w:kern w:val="0"/>
          <w:sz w:val="28"/>
          <w:szCs w:val="28"/>
          <w:shd w:val="clear" w:color="auto" w:fill="FFFFFF"/>
          <w:lang w:eastAsia="ru-RU"/>
        </w:rPr>
        <w:t>2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.202</w:t>
      </w:r>
      <w:r w:rsidR="008C59C9">
        <w:rPr>
          <w:color w:val="030000"/>
          <w:kern w:val="0"/>
          <w:sz w:val="28"/>
          <w:szCs w:val="28"/>
          <w:shd w:val="clear" w:color="auto" w:fill="FFFFFF"/>
          <w:lang w:eastAsia="ru-RU"/>
        </w:rPr>
        <w:t>4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 №</w:t>
      </w:r>
      <w:r w:rsidR="004A2441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 </w:t>
      </w:r>
      <w:r w:rsidR="004175EC">
        <w:rPr>
          <w:color w:val="030000"/>
          <w:kern w:val="0"/>
          <w:sz w:val="28"/>
          <w:szCs w:val="28"/>
          <w:shd w:val="clear" w:color="auto" w:fill="FFFFFF"/>
          <w:lang w:eastAsia="ru-RU"/>
        </w:rPr>
        <w:t>3</w:t>
      </w:r>
      <w:r w:rsidR="00DF1E18">
        <w:rPr>
          <w:color w:val="030000"/>
          <w:kern w:val="0"/>
          <w:sz w:val="28"/>
          <w:szCs w:val="28"/>
          <w:shd w:val="clear" w:color="auto" w:fill="FFFFFF"/>
          <w:lang w:eastAsia="ru-RU"/>
        </w:rPr>
        <w:t>5</w:t>
      </w:r>
      <w:r w:rsidR="00122C63" w:rsidRPr="00122C63">
        <w:rPr>
          <w:color w:val="030000"/>
          <w:kern w:val="0"/>
          <w:sz w:val="28"/>
          <w:szCs w:val="28"/>
          <w:shd w:val="clear" w:color="auto" w:fill="FFFFFF"/>
          <w:lang w:eastAsia="ru-RU"/>
        </w:rPr>
        <w:t>/</w:t>
      </w:r>
      <w:r w:rsidR="00E27E9F">
        <w:rPr>
          <w:color w:val="030000"/>
          <w:kern w:val="0"/>
          <w:sz w:val="28"/>
          <w:szCs w:val="28"/>
          <w:shd w:val="clear" w:color="auto" w:fill="FFFFFF"/>
          <w:lang w:eastAsia="ru-RU"/>
        </w:rPr>
        <w:t>3</w:t>
      </w:r>
      <w:r w:rsidR="00DF1E18">
        <w:rPr>
          <w:color w:val="030000"/>
          <w:kern w:val="0"/>
          <w:sz w:val="28"/>
          <w:szCs w:val="28"/>
          <w:shd w:val="clear" w:color="auto" w:fill="FFFFFF"/>
          <w:lang w:eastAsia="ru-RU"/>
        </w:rPr>
        <w:t xml:space="preserve">33 </w:t>
      </w:r>
      <w:r w:rsidR="008C59C9">
        <w:rPr>
          <w:color w:val="030000"/>
          <w:sz w:val="28"/>
          <w:szCs w:val="28"/>
          <w:shd w:val="clear" w:color="auto" w:fill="FFFFFF"/>
        </w:rPr>
        <w:t xml:space="preserve"> </w:t>
      </w:r>
      <w:r w:rsidR="005A64A5" w:rsidRPr="00C208D0">
        <w:rPr>
          <w:sz w:val="28"/>
          <w:szCs w:val="28"/>
        </w:rPr>
        <w:t>«О бюджете муниципального образования городского округа город Вятские Поляны Кировской области на 202</w:t>
      </w:r>
      <w:r w:rsidR="00DF1E18">
        <w:rPr>
          <w:sz w:val="28"/>
          <w:szCs w:val="28"/>
        </w:rPr>
        <w:t>5</w:t>
      </w:r>
      <w:r w:rsidR="005A64A5">
        <w:rPr>
          <w:sz w:val="28"/>
          <w:szCs w:val="28"/>
        </w:rPr>
        <w:t xml:space="preserve"> </w:t>
      </w:r>
      <w:r w:rsidR="005A64A5" w:rsidRPr="00C208D0">
        <w:rPr>
          <w:sz w:val="28"/>
          <w:szCs w:val="28"/>
        </w:rPr>
        <w:t>год и на пл</w:t>
      </w:r>
      <w:bookmarkStart w:id="0" w:name="_GoBack"/>
      <w:bookmarkEnd w:id="0"/>
      <w:r w:rsidR="005A64A5" w:rsidRPr="00C208D0">
        <w:rPr>
          <w:sz w:val="28"/>
          <w:szCs w:val="28"/>
        </w:rPr>
        <w:t>ановый период 202</w:t>
      </w:r>
      <w:r w:rsidR="00DF1E18">
        <w:rPr>
          <w:sz w:val="28"/>
          <w:szCs w:val="28"/>
        </w:rPr>
        <w:t>6</w:t>
      </w:r>
      <w:r w:rsidR="005A64A5" w:rsidRPr="00C208D0">
        <w:rPr>
          <w:sz w:val="28"/>
          <w:szCs w:val="28"/>
        </w:rPr>
        <w:t xml:space="preserve"> и 202</w:t>
      </w:r>
      <w:r w:rsidR="00DF1E18">
        <w:rPr>
          <w:sz w:val="28"/>
          <w:szCs w:val="28"/>
        </w:rPr>
        <w:t>7</w:t>
      </w:r>
      <w:r w:rsidR="005A64A5" w:rsidRPr="00C208D0">
        <w:rPr>
          <w:sz w:val="28"/>
          <w:szCs w:val="28"/>
        </w:rPr>
        <w:t xml:space="preserve"> годов»</w:t>
      </w:r>
      <w:r w:rsidR="008C59C9">
        <w:rPr>
          <w:sz w:val="28"/>
          <w:szCs w:val="28"/>
        </w:rPr>
        <w:t xml:space="preserve"> </w:t>
      </w:r>
      <w:r w:rsidR="00536695">
        <w:rPr>
          <w:sz w:val="28"/>
          <w:szCs w:val="28"/>
        </w:rPr>
        <w:t>администрация города</w:t>
      </w:r>
      <w:r>
        <w:rPr>
          <w:sz w:val="28"/>
          <w:szCs w:val="28"/>
        </w:rPr>
        <w:t xml:space="preserve"> Вятские Поляны ПОСТАНОВЛЯЕТ:</w:t>
      </w:r>
    </w:p>
    <w:p w:rsidR="00C922A7" w:rsidRPr="00C922A7" w:rsidRDefault="00CA5AE5" w:rsidP="003409A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F1E18">
        <w:rPr>
          <w:sz w:val="28"/>
          <w:szCs w:val="28"/>
        </w:rPr>
        <w:t xml:space="preserve">  Утвердить </w:t>
      </w:r>
      <w:r w:rsidR="00A30BD8">
        <w:rPr>
          <w:sz w:val="28"/>
          <w:szCs w:val="28"/>
        </w:rPr>
        <w:t xml:space="preserve"> план реализации муниципальной программы  муниципального образования  городского  округа город Вятские Поляны  Кировской области </w:t>
      </w:r>
      <w:r w:rsidR="00E63F21" w:rsidRPr="00006A0E">
        <w:rPr>
          <w:bCs/>
          <w:sz w:val="28"/>
          <w:szCs w:val="28"/>
        </w:rPr>
        <w:t xml:space="preserve"> «Развитие транспортной системы» на 20</w:t>
      </w:r>
      <w:r w:rsidR="00AE3BF3">
        <w:rPr>
          <w:bCs/>
          <w:sz w:val="28"/>
          <w:szCs w:val="28"/>
        </w:rPr>
        <w:t>20</w:t>
      </w:r>
      <w:r w:rsidR="00E63F21" w:rsidRPr="00006A0E">
        <w:rPr>
          <w:bCs/>
          <w:sz w:val="28"/>
          <w:szCs w:val="28"/>
        </w:rPr>
        <w:t>-20</w:t>
      </w:r>
      <w:r w:rsidR="005018FC">
        <w:rPr>
          <w:bCs/>
          <w:sz w:val="28"/>
          <w:szCs w:val="28"/>
        </w:rPr>
        <w:t>30</w:t>
      </w:r>
      <w:r w:rsidR="00E63F21" w:rsidRPr="00006A0E">
        <w:rPr>
          <w:bCs/>
          <w:sz w:val="28"/>
          <w:szCs w:val="28"/>
        </w:rPr>
        <w:t xml:space="preserve"> годы»</w:t>
      </w:r>
      <w:r w:rsidR="00AE3BF3">
        <w:rPr>
          <w:bCs/>
          <w:sz w:val="28"/>
          <w:szCs w:val="28"/>
        </w:rPr>
        <w:t xml:space="preserve"> на 202</w:t>
      </w:r>
      <w:r w:rsidR="00DF1E18">
        <w:rPr>
          <w:bCs/>
          <w:sz w:val="28"/>
          <w:szCs w:val="28"/>
        </w:rPr>
        <w:t>5</w:t>
      </w:r>
      <w:r w:rsidR="001B0B35">
        <w:rPr>
          <w:sz w:val="28"/>
          <w:szCs w:val="28"/>
        </w:rPr>
        <w:t xml:space="preserve"> </w:t>
      </w:r>
      <w:r w:rsidR="0082763D">
        <w:rPr>
          <w:sz w:val="28"/>
          <w:szCs w:val="28"/>
        </w:rPr>
        <w:t>согласно приложению</w:t>
      </w:r>
      <w:r w:rsidR="008165ED">
        <w:rPr>
          <w:sz w:val="28"/>
          <w:szCs w:val="28"/>
        </w:rPr>
        <w:t>.</w:t>
      </w:r>
    </w:p>
    <w:p w:rsidR="00A73D3A" w:rsidRDefault="0082763D" w:rsidP="00A73D3A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3D4D">
        <w:rPr>
          <w:sz w:val="28"/>
          <w:szCs w:val="28"/>
        </w:rPr>
        <w:t>.</w:t>
      </w:r>
      <w:r w:rsidR="004A2441">
        <w:rPr>
          <w:sz w:val="28"/>
          <w:szCs w:val="28"/>
        </w:rPr>
        <w:t xml:space="preserve"> </w:t>
      </w:r>
      <w:r w:rsidR="000F02D5">
        <w:rPr>
          <w:color w:val="000000"/>
          <w:sz w:val="28"/>
          <w:szCs w:val="28"/>
          <w:shd w:val="clear" w:color="auto" w:fill="FFFFFF"/>
        </w:rPr>
        <w:t xml:space="preserve">Инспектору по </w:t>
      </w:r>
      <w:proofErr w:type="gramStart"/>
      <w:r w:rsidR="000F02D5">
        <w:rPr>
          <w:color w:val="000000"/>
          <w:sz w:val="28"/>
          <w:szCs w:val="28"/>
          <w:shd w:val="clear" w:color="auto" w:fill="FFFFFF"/>
        </w:rPr>
        <w:t>контролю за</w:t>
      </w:r>
      <w:proofErr w:type="gramEnd"/>
      <w:r w:rsidR="000F02D5">
        <w:rPr>
          <w:color w:val="000000"/>
          <w:sz w:val="28"/>
          <w:szCs w:val="28"/>
          <w:shd w:val="clear" w:color="auto" w:fill="FFFFFF"/>
        </w:rPr>
        <w:t xml:space="preserve"> исполнением поручений МКУ по обеспечению деятельности ОМС </w:t>
      </w:r>
      <w:proofErr w:type="spellStart"/>
      <w:r w:rsidR="000F02D5">
        <w:rPr>
          <w:color w:val="000000"/>
          <w:sz w:val="28"/>
          <w:szCs w:val="28"/>
          <w:shd w:val="clear" w:color="auto" w:fill="FFFFFF"/>
        </w:rPr>
        <w:t>Чернышовой</w:t>
      </w:r>
      <w:proofErr w:type="spellEnd"/>
      <w:r w:rsidR="000F02D5">
        <w:rPr>
          <w:color w:val="000000"/>
          <w:sz w:val="28"/>
          <w:szCs w:val="28"/>
          <w:shd w:val="clear" w:color="auto" w:fill="FFFFFF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</w:t>
      </w:r>
      <w:r w:rsidR="003C1B6F">
        <w:rPr>
          <w:sz w:val="28"/>
          <w:szCs w:val="28"/>
        </w:rPr>
        <w:t>.</w:t>
      </w:r>
    </w:p>
    <w:p w:rsidR="00A73D3A" w:rsidRDefault="00A73D3A" w:rsidP="00A73D3A">
      <w:pPr>
        <w:tabs>
          <w:tab w:val="left" w:pos="0"/>
        </w:tabs>
        <w:autoSpaceDE w:val="0"/>
        <w:jc w:val="both"/>
        <w:rPr>
          <w:sz w:val="28"/>
          <w:szCs w:val="28"/>
        </w:rPr>
      </w:pPr>
    </w:p>
    <w:p w:rsidR="00420F57" w:rsidRDefault="00420F57" w:rsidP="00A73D3A">
      <w:pPr>
        <w:tabs>
          <w:tab w:val="left" w:pos="0"/>
        </w:tabs>
        <w:autoSpaceDE w:val="0"/>
        <w:jc w:val="both"/>
        <w:rPr>
          <w:sz w:val="28"/>
          <w:szCs w:val="28"/>
        </w:rPr>
      </w:pPr>
    </w:p>
    <w:p w:rsidR="00E675EB" w:rsidRDefault="00A30BD8" w:rsidP="00A73D3A">
      <w:pPr>
        <w:tabs>
          <w:tab w:val="left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019D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175EC">
        <w:rPr>
          <w:sz w:val="28"/>
          <w:szCs w:val="28"/>
        </w:rPr>
        <w:t xml:space="preserve"> </w:t>
      </w:r>
      <w:r w:rsidR="00040071">
        <w:rPr>
          <w:sz w:val="28"/>
          <w:szCs w:val="28"/>
        </w:rPr>
        <w:t xml:space="preserve"> города</w:t>
      </w:r>
      <w:r w:rsidR="00B019DE">
        <w:rPr>
          <w:sz w:val="28"/>
          <w:szCs w:val="28"/>
        </w:rPr>
        <w:t xml:space="preserve"> Вятские Поляны</w:t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CA5AE5">
        <w:rPr>
          <w:sz w:val="28"/>
          <w:szCs w:val="28"/>
        </w:rPr>
        <w:tab/>
      </w:r>
      <w:r w:rsidR="00A73D3A">
        <w:rPr>
          <w:sz w:val="28"/>
          <w:szCs w:val="28"/>
        </w:rPr>
        <w:tab/>
      </w:r>
      <w:r w:rsidR="00A73D3A">
        <w:rPr>
          <w:sz w:val="28"/>
          <w:szCs w:val="28"/>
        </w:rPr>
        <w:tab/>
      </w:r>
    </w:p>
    <w:p w:rsidR="003C1B6F" w:rsidRDefault="00E675EB" w:rsidP="00A73D3A">
      <w:pPr>
        <w:tabs>
          <w:tab w:val="left" w:pos="0"/>
        </w:tabs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A30BD8">
        <w:rPr>
          <w:sz w:val="28"/>
          <w:szCs w:val="28"/>
        </w:rPr>
        <w:t>В</w:t>
      </w:r>
      <w:r w:rsidR="004175EC">
        <w:rPr>
          <w:sz w:val="28"/>
          <w:szCs w:val="28"/>
        </w:rPr>
        <w:t>.</w:t>
      </w:r>
      <w:r w:rsidR="00A30BD8">
        <w:rPr>
          <w:sz w:val="28"/>
          <w:szCs w:val="28"/>
        </w:rPr>
        <w:t>А</w:t>
      </w:r>
      <w:r w:rsidR="004175EC">
        <w:rPr>
          <w:sz w:val="28"/>
          <w:szCs w:val="28"/>
        </w:rPr>
        <w:t xml:space="preserve">. </w:t>
      </w:r>
      <w:r w:rsidR="00A30BD8">
        <w:rPr>
          <w:sz w:val="28"/>
          <w:szCs w:val="28"/>
        </w:rPr>
        <w:t>Машкин</w:t>
      </w:r>
    </w:p>
    <w:p w:rsidR="00CA5AE5" w:rsidRDefault="00CA5AE5" w:rsidP="003409A2">
      <w:pPr>
        <w:spacing w:line="240" w:lineRule="auto"/>
        <w:jc w:val="both"/>
        <w:rPr>
          <w:sz w:val="36"/>
          <w:szCs w:val="36"/>
        </w:rPr>
      </w:pPr>
    </w:p>
    <w:p w:rsidR="00420F57" w:rsidRDefault="00420F57" w:rsidP="003409A2">
      <w:pPr>
        <w:spacing w:line="240" w:lineRule="auto"/>
        <w:jc w:val="both"/>
        <w:rPr>
          <w:sz w:val="28"/>
          <w:szCs w:val="28"/>
        </w:rPr>
      </w:pPr>
    </w:p>
    <w:p w:rsidR="00420F57" w:rsidRDefault="00420F57" w:rsidP="003409A2">
      <w:pPr>
        <w:spacing w:line="240" w:lineRule="auto"/>
        <w:jc w:val="both"/>
        <w:rPr>
          <w:sz w:val="28"/>
          <w:szCs w:val="28"/>
        </w:rPr>
      </w:pPr>
    </w:p>
    <w:p w:rsidR="00420F57" w:rsidRDefault="00420F57" w:rsidP="003409A2">
      <w:pPr>
        <w:spacing w:line="240" w:lineRule="auto"/>
        <w:jc w:val="both"/>
        <w:rPr>
          <w:sz w:val="28"/>
          <w:szCs w:val="28"/>
        </w:rPr>
      </w:pPr>
    </w:p>
    <w:p w:rsidR="00420F57" w:rsidRDefault="00420F57" w:rsidP="003409A2">
      <w:pPr>
        <w:spacing w:line="240" w:lineRule="auto"/>
        <w:jc w:val="both"/>
        <w:rPr>
          <w:sz w:val="28"/>
          <w:szCs w:val="28"/>
        </w:rPr>
      </w:pP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C922A7" w:rsidRPr="00CA5AE5" w:rsidRDefault="00C922A7" w:rsidP="003409A2">
      <w:pPr>
        <w:spacing w:line="240" w:lineRule="auto"/>
        <w:jc w:val="both"/>
        <w:rPr>
          <w:sz w:val="36"/>
          <w:szCs w:val="36"/>
        </w:rPr>
      </w:pPr>
    </w:p>
    <w:p w:rsidR="00C922A7" w:rsidRDefault="00817500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д</w:t>
      </w:r>
      <w:r w:rsidR="00D25566">
        <w:rPr>
          <w:sz w:val="28"/>
          <w:szCs w:val="28"/>
        </w:rPr>
        <w:t>и</w:t>
      </w:r>
      <w:r w:rsidR="00C922A7">
        <w:rPr>
          <w:sz w:val="28"/>
          <w:szCs w:val="28"/>
        </w:rPr>
        <w:t>ректор</w:t>
      </w:r>
      <w:r>
        <w:rPr>
          <w:sz w:val="28"/>
          <w:szCs w:val="28"/>
        </w:rPr>
        <w:t>а</w:t>
      </w:r>
      <w:r w:rsidR="00C922A7">
        <w:rPr>
          <w:sz w:val="28"/>
          <w:szCs w:val="28"/>
        </w:rPr>
        <w:t xml:space="preserve"> муниципального</w:t>
      </w:r>
    </w:p>
    <w:p w:rsidR="00C922A7" w:rsidRDefault="005E2E7F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бюджетного</w:t>
      </w:r>
      <w:r w:rsidR="00817500">
        <w:rPr>
          <w:sz w:val="28"/>
          <w:szCs w:val="28"/>
        </w:rPr>
        <w:t xml:space="preserve"> </w:t>
      </w:r>
      <w:r w:rsidR="001E5C00">
        <w:rPr>
          <w:sz w:val="28"/>
          <w:szCs w:val="28"/>
        </w:rPr>
        <w:t xml:space="preserve"> учреждения «Организация </w:t>
      </w:r>
    </w:p>
    <w:p w:rsidR="00C922A7" w:rsidRDefault="00C922A7" w:rsidP="003409A2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C922A7" w:rsidRPr="00CA5AE5" w:rsidRDefault="00C922A7" w:rsidP="00190A62">
      <w:pPr>
        <w:spacing w:line="240" w:lineRule="auto"/>
        <w:jc w:val="both"/>
        <w:rPr>
          <w:sz w:val="36"/>
          <w:szCs w:val="36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B0F9F">
        <w:rPr>
          <w:sz w:val="28"/>
          <w:szCs w:val="28"/>
        </w:rPr>
        <w:t>Л</w:t>
      </w:r>
      <w:r w:rsidR="00C64B49">
        <w:rPr>
          <w:sz w:val="28"/>
          <w:szCs w:val="28"/>
        </w:rPr>
        <w:t>.</w:t>
      </w:r>
      <w:r w:rsidR="009B0F9F">
        <w:rPr>
          <w:sz w:val="28"/>
          <w:szCs w:val="28"/>
        </w:rPr>
        <w:t>Ф</w:t>
      </w:r>
      <w:r w:rsidR="00C64B49">
        <w:rPr>
          <w:sz w:val="28"/>
          <w:szCs w:val="28"/>
        </w:rPr>
        <w:t>.</w:t>
      </w:r>
      <w:r w:rsidR="004A2441">
        <w:rPr>
          <w:sz w:val="28"/>
          <w:szCs w:val="28"/>
        </w:rPr>
        <w:t xml:space="preserve"> </w:t>
      </w:r>
      <w:r w:rsidR="009B0F9F">
        <w:rPr>
          <w:sz w:val="28"/>
          <w:szCs w:val="28"/>
        </w:rPr>
        <w:t>Медведева</w:t>
      </w:r>
    </w:p>
    <w:p w:rsidR="00C64B49" w:rsidRDefault="00C64B49" w:rsidP="003409A2">
      <w:pPr>
        <w:spacing w:line="240" w:lineRule="auto"/>
        <w:jc w:val="both"/>
        <w:rPr>
          <w:sz w:val="28"/>
          <w:szCs w:val="28"/>
        </w:rPr>
      </w:pPr>
    </w:p>
    <w:sectPr w:rsidR="00C64B49" w:rsidSect="007A6F47">
      <w:headerReference w:type="default" r:id="rId9"/>
      <w:pgSz w:w="11905" w:h="16837"/>
      <w:pgMar w:top="567" w:right="851" w:bottom="284" w:left="1701" w:header="28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130" w:rsidRDefault="00B56130" w:rsidP="00410FE2">
      <w:pPr>
        <w:spacing w:line="240" w:lineRule="auto"/>
      </w:pPr>
      <w:r>
        <w:separator/>
      </w:r>
    </w:p>
  </w:endnote>
  <w:endnote w:type="continuationSeparator" w:id="0">
    <w:p w:rsidR="00B56130" w:rsidRDefault="00B56130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130" w:rsidRDefault="00B56130" w:rsidP="00410FE2">
      <w:pPr>
        <w:spacing w:line="240" w:lineRule="auto"/>
      </w:pPr>
      <w:r>
        <w:separator/>
      </w:r>
    </w:p>
  </w:footnote>
  <w:footnote w:type="continuationSeparator" w:id="0">
    <w:p w:rsidR="00B56130" w:rsidRDefault="00B56130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B6F" w:rsidRDefault="003C1B6F">
    <w:pPr>
      <w:pStyle w:val="aa"/>
      <w:jc w:val="center"/>
    </w:pPr>
  </w:p>
  <w:p w:rsidR="009124D2" w:rsidRDefault="009124D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isplayBackgroundShape/>
  <w:embedSystemFonts/>
  <w:hideSpellingErrors/>
  <w:hideGrammaticalErrors/>
  <w:proofState w:spelling="clean" w:grammar="clean"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8E226E"/>
    <w:rsid w:val="00002B4D"/>
    <w:rsid w:val="000043BD"/>
    <w:rsid w:val="00004C21"/>
    <w:rsid w:val="00006A0E"/>
    <w:rsid w:val="00013BD9"/>
    <w:rsid w:val="00015BD7"/>
    <w:rsid w:val="00023BEA"/>
    <w:rsid w:val="000242AC"/>
    <w:rsid w:val="000254EC"/>
    <w:rsid w:val="00030F16"/>
    <w:rsid w:val="00040071"/>
    <w:rsid w:val="0004623B"/>
    <w:rsid w:val="000515F5"/>
    <w:rsid w:val="00055021"/>
    <w:rsid w:val="00057A0C"/>
    <w:rsid w:val="00061809"/>
    <w:rsid w:val="00072460"/>
    <w:rsid w:val="00075E5E"/>
    <w:rsid w:val="00083D39"/>
    <w:rsid w:val="00095222"/>
    <w:rsid w:val="000A29E6"/>
    <w:rsid w:val="000A303F"/>
    <w:rsid w:val="000A3EC5"/>
    <w:rsid w:val="000A47CF"/>
    <w:rsid w:val="000A5B27"/>
    <w:rsid w:val="000B151C"/>
    <w:rsid w:val="000B5A80"/>
    <w:rsid w:val="000C0201"/>
    <w:rsid w:val="000C39E6"/>
    <w:rsid w:val="000C7196"/>
    <w:rsid w:val="000D39C3"/>
    <w:rsid w:val="000E2536"/>
    <w:rsid w:val="000E3A7F"/>
    <w:rsid w:val="000E4F04"/>
    <w:rsid w:val="000F02D5"/>
    <w:rsid w:val="000F3372"/>
    <w:rsid w:val="000F46BB"/>
    <w:rsid w:val="000F5DC0"/>
    <w:rsid w:val="000F6617"/>
    <w:rsid w:val="00101BEB"/>
    <w:rsid w:val="001063A9"/>
    <w:rsid w:val="0010707A"/>
    <w:rsid w:val="00110989"/>
    <w:rsid w:val="00111226"/>
    <w:rsid w:val="0011126D"/>
    <w:rsid w:val="001114D5"/>
    <w:rsid w:val="00112B90"/>
    <w:rsid w:val="00112BA8"/>
    <w:rsid w:val="00114D8A"/>
    <w:rsid w:val="00115B44"/>
    <w:rsid w:val="00116F5C"/>
    <w:rsid w:val="001178F2"/>
    <w:rsid w:val="00122C63"/>
    <w:rsid w:val="001255AF"/>
    <w:rsid w:val="00126F57"/>
    <w:rsid w:val="00136DEA"/>
    <w:rsid w:val="0014029E"/>
    <w:rsid w:val="00145DEC"/>
    <w:rsid w:val="0016757F"/>
    <w:rsid w:val="001700FB"/>
    <w:rsid w:val="00171B74"/>
    <w:rsid w:val="0017521E"/>
    <w:rsid w:val="00176839"/>
    <w:rsid w:val="00180964"/>
    <w:rsid w:val="00190A62"/>
    <w:rsid w:val="00194274"/>
    <w:rsid w:val="001A06B4"/>
    <w:rsid w:val="001A3BB6"/>
    <w:rsid w:val="001A5D0B"/>
    <w:rsid w:val="001B0B35"/>
    <w:rsid w:val="001B3F06"/>
    <w:rsid w:val="001B4211"/>
    <w:rsid w:val="001B6AF4"/>
    <w:rsid w:val="001C259C"/>
    <w:rsid w:val="001D330E"/>
    <w:rsid w:val="001E017D"/>
    <w:rsid w:val="001E297E"/>
    <w:rsid w:val="001E5C00"/>
    <w:rsid w:val="001F1112"/>
    <w:rsid w:val="001F5740"/>
    <w:rsid w:val="00204512"/>
    <w:rsid w:val="00205024"/>
    <w:rsid w:val="0020572B"/>
    <w:rsid w:val="002065ED"/>
    <w:rsid w:val="002065F6"/>
    <w:rsid w:val="00210557"/>
    <w:rsid w:val="00212FCC"/>
    <w:rsid w:val="002219BD"/>
    <w:rsid w:val="002235EB"/>
    <w:rsid w:val="00224683"/>
    <w:rsid w:val="00224D7E"/>
    <w:rsid w:val="00230BFE"/>
    <w:rsid w:val="002430B9"/>
    <w:rsid w:val="00254073"/>
    <w:rsid w:val="0025651F"/>
    <w:rsid w:val="00267D05"/>
    <w:rsid w:val="0027132B"/>
    <w:rsid w:val="00271B82"/>
    <w:rsid w:val="0027468C"/>
    <w:rsid w:val="00276809"/>
    <w:rsid w:val="0027750F"/>
    <w:rsid w:val="00286EFF"/>
    <w:rsid w:val="00290836"/>
    <w:rsid w:val="00295785"/>
    <w:rsid w:val="002A7B44"/>
    <w:rsid w:val="002B27A9"/>
    <w:rsid w:val="002B7D11"/>
    <w:rsid w:val="002C48EA"/>
    <w:rsid w:val="002C77D4"/>
    <w:rsid w:val="002D5A99"/>
    <w:rsid w:val="002E19D9"/>
    <w:rsid w:val="002E1D02"/>
    <w:rsid w:val="002E3BC7"/>
    <w:rsid w:val="002E5A6B"/>
    <w:rsid w:val="002F634E"/>
    <w:rsid w:val="003052CA"/>
    <w:rsid w:val="00310616"/>
    <w:rsid w:val="00311905"/>
    <w:rsid w:val="0031214F"/>
    <w:rsid w:val="003128F2"/>
    <w:rsid w:val="00313069"/>
    <w:rsid w:val="00321091"/>
    <w:rsid w:val="003271E9"/>
    <w:rsid w:val="00327D72"/>
    <w:rsid w:val="0033620B"/>
    <w:rsid w:val="00337C00"/>
    <w:rsid w:val="003409A2"/>
    <w:rsid w:val="00343308"/>
    <w:rsid w:val="00345B92"/>
    <w:rsid w:val="0035561F"/>
    <w:rsid w:val="0036005A"/>
    <w:rsid w:val="003611C6"/>
    <w:rsid w:val="00370857"/>
    <w:rsid w:val="0037631A"/>
    <w:rsid w:val="003814C0"/>
    <w:rsid w:val="003824D0"/>
    <w:rsid w:val="00390867"/>
    <w:rsid w:val="00391707"/>
    <w:rsid w:val="00392A16"/>
    <w:rsid w:val="00393D4D"/>
    <w:rsid w:val="0039513D"/>
    <w:rsid w:val="003A03A9"/>
    <w:rsid w:val="003A46C1"/>
    <w:rsid w:val="003A4A72"/>
    <w:rsid w:val="003B1AFD"/>
    <w:rsid w:val="003C0FA2"/>
    <w:rsid w:val="003C1368"/>
    <w:rsid w:val="003C1B6F"/>
    <w:rsid w:val="003D546B"/>
    <w:rsid w:val="003D588A"/>
    <w:rsid w:val="003E3D34"/>
    <w:rsid w:val="003E531F"/>
    <w:rsid w:val="003F640A"/>
    <w:rsid w:val="00401EE5"/>
    <w:rsid w:val="00410FE2"/>
    <w:rsid w:val="00411CEB"/>
    <w:rsid w:val="004175EC"/>
    <w:rsid w:val="00420F57"/>
    <w:rsid w:val="00422B71"/>
    <w:rsid w:val="004238BF"/>
    <w:rsid w:val="00425205"/>
    <w:rsid w:val="0042524B"/>
    <w:rsid w:val="00431BE3"/>
    <w:rsid w:val="004366C6"/>
    <w:rsid w:val="00436D48"/>
    <w:rsid w:val="00447768"/>
    <w:rsid w:val="004527D5"/>
    <w:rsid w:val="00452E62"/>
    <w:rsid w:val="00455F35"/>
    <w:rsid w:val="00462BE3"/>
    <w:rsid w:val="0046441E"/>
    <w:rsid w:val="0046461B"/>
    <w:rsid w:val="00466A10"/>
    <w:rsid w:val="004711F1"/>
    <w:rsid w:val="00483151"/>
    <w:rsid w:val="00483282"/>
    <w:rsid w:val="00487A3B"/>
    <w:rsid w:val="00495E47"/>
    <w:rsid w:val="004A2441"/>
    <w:rsid w:val="004B0D5D"/>
    <w:rsid w:val="004B3D3B"/>
    <w:rsid w:val="004C045B"/>
    <w:rsid w:val="004C3962"/>
    <w:rsid w:val="004C5370"/>
    <w:rsid w:val="004C6498"/>
    <w:rsid w:val="004D60D9"/>
    <w:rsid w:val="004D7955"/>
    <w:rsid w:val="004E4989"/>
    <w:rsid w:val="004F2BB1"/>
    <w:rsid w:val="004F612A"/>
    <w:rsid w:val="004F7119"/>
    <w:rsid w:val="005018FC"/>
    <w:rsid w:val="0050609C"/>
    <w:rsid w:val="00506420"/>
    <w:rsid w:val="00511324"/>
    <w:rsid w:val="005178D9"/>
    <w:rsid w:val="00521520"/>
    <w:rsid w:val="00531932"/>
    <w:rsid w:val="00533F1D"/>
    <w:rsid w:val="00534C37"/>
    <w:rsid w:val="00536695"/>
    <w:rsid w:val="0053768D"/>
    <w:rsid w:val="00546BA3"/>
    <w:rsid w:val="00552453"/>
    <w:rsid w:val="00552E98"/>
    <w:rsid w:val="00555138"/>
    <w:rsid w:val="005602E5"/>
    <w:rsid w:val="00563A46"/>
    <w:rsid w:val="00565665"/>
    <w:rsid w:val="0056785A"/>
    <w:rsid w:val="005722DA"/>
    <w:rsid w:val="005752BE"/>
    <w:rsid w:val="005864E4"/>
    <w:rsid w:val="00594BB2"/>
    <w:rsid w:val="00594FB8"/>
    <w:rsid w:val="005A64A5"/>
    <w:rsid w:val="005B1AA1"/>
    <w:rsid w:val="005B608C"/>
    <w:rsid w:val="005B7534"/>
    <w:rsid w:val="005B78BA"/>
    <w:rsid w:val="005D79E5"/>
    <w:rsid w:val="005E2E7F"/>
    <w:rsid w:val="005F5E06"/>
    <w:rsid w:val="005F649E"/>
    <w:rsid w:val="005F710F"/>
    <w:rsid w:val="006008EC"/>
    <w:rsid w:val="006015AD"/>
    <w:rsid w:val="006016DF"/>
    <w:rsid w:val="00604699"/>
    <w:rsid w:val="0060709C"/>
    <w:rsid w:val="006110ED"/>
    <w:rsid w:val="0061719A"/>
    <w:rsid w:val="006347C6"/>
    <w:rsid w:val="006354ED"/>
    <w:rsid w:val="006407CA"/>
    <w:rsid w:val="006461C4"/>
    <w:rsid w:val="0064646B"/>
    <w:rsid w:val="00654757"/>
    <w:rsid w:val="00654DA4"/>
    <w:rsid w:val="006568BC"/>
    <w:rsid w:val="00657BE1"/>
    <w:rsid w:val="00657FE9"/>
    <w:rsid w:val="00660ECB"/>
    <w:rsid w:val="00671AEA"/>
    <w:rsid w:val="00676FFB"/>
    <w:rsid w:val="006841F4"/>
    <w:rsid w:val="00686063"/>
    <w:rsid w:val="006878E3"/>
    <w:rsid w:val="00696B2E"/>
    <w:rsid w:val="006A46E4"/>
    <w:rsid w:val="006A4C18"/>
    <w:rsid w:val="006A50E4"/>
    <w:rsid w:val="006A65CA"/>
    <w:rsid w:val="006B23A3"/>
    <w:rsid w:val="006C43A9"/>
    <w:rsid w:val="006D03FC"/>
    <w:rsid w:val="006D05BA"/>
    <w:rsid w:val="006D49AF"/>
    <w:rsid w:val="006E0619"/>
    <w:rsid w:val="006E5A97"/>
    <w:rsid w:val="006F7758"/>
    <w:rsid w:val="006F7D4F"/>
    <w:rsid w:val="007103D2"/>
    <w:rsid w:val="0071095E"/>
    <w:rsid w:val="00721D4A"/>
    <w:rsid w:val="00722A6E"/>
    <w:rsid w:val="007266B7"/>
    <w:rsid w:val="007402C7"/>
    <w:rsid w:val="00740B1A"/>
    <w:rsid w:val="00743F3D"/>
    <w:rsid w:val="007508F9"/>
    <w:rsid w:val="00752ED5"/>
    <w:rsid w:val="0075332E"/>
    <w:rsid w:val="00753338"/>
    <w:rsid w:val="00753A9C"/>
    <w:rsid w:val="00754079"/>
    <w:rsid w:val="00766160"/>
    <w:rsid w:val="00766388"/>
    <w:rsid w:val="00773760"/>
    <w:rsid w:val="007741DE"/>
    <w:rsid w:val="00774A25"/>
    <w:rsid w:val="0077745D"/>
    <w:rsid w:val="00777E0D"/>
    <w:rsid w:val="007959AC"/>
    <w:rsid w:val="00795EDE"/>
    <w:rsid w:val="007A0540"/>
    <w:rsid w:val="007A227B"/>
    <w:rsid w:val="007A6F47"/>
    <w:rsid w:val="007B345C"/>
    <w:rsid w:val="007B4156"/>
    <w:rsid w:val="007B54E1"/>
    <w:rsid w:val="007C0D33"/>
    <w:rsid w:val="007D67FB"/>
    <w:rsid w:val="007D6D32"/>
    <w:rsid w:val="007E0E8F"/>
    <w:rsid w:val="007F097E"/>
    <w:rsid w:val="007F0FD4"/>
    <w:rsid w:val="007F12C5"/>
    <w:rsid w:val="007F21E8"/>
    <w:rsid w:val="00800FBC"/>
    <w:rsid w:val="008046A1"/>
    <w:rsid w:val="00811694"/>
    <w:rsid w:val="008165ED"/>
    <w:rsid w:val="00817500"/>
    <w:rsid w:val="0082763D"/>
    <w:rsid w:val="00827935"/>
    <w:rsid w:val="00850BA1"/>
    <w:rsid w:val="008635DC"/>
    <w:rsid w:val="00866A27"/>
    <w:rsid w:val="00872942"/>
    <w:rsid w:val="008745B3"/>
    <w:rsid w:val="00874F53"/>
    <w:rsid w:val="008818DE"/>
    <w:rsid w:val="0088443A"/>
    <w:rsid w:val="008846E3"/>
    <w:rsid w:val="008869EE"/>
    <w:rsid w:val="00890EE5"/>
    <w:rsid w:val="00892839"/>
    <w:rsid w:val="00894491"/>
    <w:rsid w:val="00895657"/>
    <w:rsid w:val="008B616A"/>
    <w:rsid w:val="008B7678"/>
    <w:rsid w:val="008C0C2D"/>
    <w:rsid w:val="008C3254"/>
    <w:rsid w:val="008C59C9"/>
    <w:rsid w:val="008C78C8"/>
    <w:rsid w:val="008D46F1"/>
    <w:rsid w:val="008D58C5"/>
    <w:rsid w:val="008D7D70"/>
    <w:rsid w:val="008E226E"/>
    <w:rsid w:val="008E57EB"/>
    <w:rsid w:val="008E607A"/>
    <w:rsid w:val="0090383B"/>
    <w:rsid w:val="009078BE"/>
    <w:rsid w:val="009111FB"/>
    <w:rsid w:val="009124D2"/>
    <w:rsid w:val="00915490"/>
    <w:rsid w:val="009165ED"/>
    <w:rsid w:val="00921CA4"/>
    <w:rsid w:val="0093336C"/>
    <w:rsid w:val="00937CB9"/>
    <w:rsid w:val="009411BC"/>
    <w:rsid w:val="00941B04"/>
    <w:rsid w:val="0094215C"/>
    <w:rsid w:val="0095455F"/>
    <w:rsid w:val="00956214"/>
    <w:rsid w:val="00964186"/>
    <w:rsid w:val="00966806"/>
    <w:rsid w:val="00967B2F"/>
    <w:rsid w:val="00983119"/>
    <w:rsid w:val="009927B1"/>
    <w:rsid w:val="009A277D"/>
    <w:rsid w:val="009B0F9F"/>
    <w:rsid w:val="009B232D"/>
    <w:rsid w:val="009B5B89"/>
    <w:rsid w:val="009B6096"/>
    <w:rsid w:val="009B7EBF"/>
    <w:rsid w:val="009C0F78"/>
    <w:rsid w:val="009D6BE0"/>
    <w:rsid w:val="009D6E36"/>
    <w:rsid w:val="009F0B25"/>
    <w:rsid w:val="009F102B"/>
    <w:rsid w:val="00A03155"/>
    <w:rsid w:val="00A052A3"/>
    <w:rsid w:val="00A1220A"/>
    <w:rsid w:val="00A171AB"/>
    <w:rsid w:val="00A25376"/>
    <w:rsid w:val="00A305D8"/>
    <w:rsid w:val="00A30BD8"/>
    <w:rsid w:val="00A33285"/>
    <w:rsid w:val="00A36085"/>
    <w:rsid w:val="00A3644A"/>
    <w:rsid w:val="00A36B53"/>
    <w:rsid w:val="00A4100B"/>
    <w:rsid w:val="00A43FDC"/>
    <w:rsid w:val="00A5005F"/>
    <w:rsid w:val="00A52BFF"/>
    <w:rsid w:val="00A60660"/>
    <w:rsid w:val="00A60E01"/>
    <w:rsid w:val="00A66A1E"/>
    <w:rsid w:val="00A71518"/>
    <w:rsid w:val="00A72C72"/>
    <w:rsid w:val="00A73D3A"/>
    <w:rsid w:val="00A77453"/>
    <w:rsid w:val="00A77A3B"/>
    <w:rsid w:val="00A84AF1"/>
    <w:rsid w:val="00A850E6"/>
    <w:rsid w:val="00A8554D"/>
    <w:rsid w:val="00A9203B"/>
    <w:rsid w:val="00A94BCE"/>
    <w:rsid w:val="00AA027F"/>
    <w:rsid w:val="00AB3131"/>
    <w:rsid w:val="00AB3725"/>
    <w:rsid w:val="00AB4216"/>
    <w:rsid w:val="00AB523C"/>
    <w:rsid w:val="00AB5647"/>
    <w:rsid w:val="00AB6F40"/>
    <w:rsid w:val="00AC4CB3"/>
    <w:rsid w:val="00AD1EB0"/>
    <w:rsid w:val="00AD5E30"/>
    <w:rsid w:val="00AE1504"/>
    <w:rsid w:val="00AE374F"/>
    <w:rsid w:val="00AE37B1"/>
    <w:rsid w:val="00AE3BF3"/>
    <w:rsid w:val="00AF4751"/>
    <w:rsid w:val="00B0060E"/>
    <w:rsid w:val="00B019DE"/>
    <w:rsid w:val="00B12680"/>
    <w:rsid w:val="00B13B72"/>
    <w:rsid w:val="00B13ED6"/>
    <w:rsid w:val="00B14ADA"/>
    <w:rsid w:val="00B14C0C"/>
    <w:rsid w:val="00B23D94"/>
    <w:rsid w:val="00B331E0"/>
    <w:rsid w:val="00B364A6"/>
    <w:rsid w:val="00B42853"/>
    <w:rsid w:val="00B4395D"/>
    <w:rsid w:val="00B4554C"/>
    <w:rsid w:val="00B47AD4"/>
    <w:rsid w:val="00B47F6F"/>
    <w:rsid w:val="00B56130"/>
    <w:rsid w:val="00B572D6"/>
    <w:rsid w:val="00B6256F"/>
    <w:rsid w:val="00B634AF"/>
    <w:rsid w:val="00B7634F"/>
    <w:rsid w:val="00B80099"/>
    <w:rsid w:val="00B8391E"/>
    <w:rsid w:val="00B83ABC"/>
    <w:rsid w:val="00B9084C"/>
    <w:rsid w:val="00B95E30"/>
    <w:rsid w:val="00B95F84"/>
    <w:rsid w:val="00BA13A3"/>
    <w:rsid w:val="00BA52D4"/>
    <w:rsid w:val="00BA65CB"/>
    <w:rsid w:val="00BA66AB"/>
    <w:rsid w:val="00BB3337"/>
    <w:rsid w:val="00BB640E"/>
    <w:rsid w:val="00BC00DB"/>
    <w:rsid w:val="00BC0B13"/>
    <w:rsid w:val="00BC61B9"/>
    <w:rsid w:val="00BD3D70"/>
    <w:rsid w:val="00BD45CA"/>
    <w:rsid w:val="00BD7AAB"/>
    <w:rsid w:val="00BE0DAF"/>
    <w:rsid w:val="00BE42B4"/>
    <w:rsid w:val="00BE4D85"/>
    <w:rsid w:val="00BE6AB4"/>
    <w:rsid w:val="00BF0AEC"/>
    <w:rsid w:val="00BF2436"/>
    <w:rsid w:val="00BF43B6"/>
    <w:rsid w:val="00C001F1"/>
    <w:rsid w:val="00C04C5F"/>
    <w:rsid w:val="00C125EC"/>
    <w:rsid w:val="00C15A6B"/>
    <w:rsid w:val="00C17284"/>
    <w:rsid w:val="00C208D0"/>
    <w:rsid w:val="00C20E97"/>
    <w:rsid w:val="00C248C4"/>
    <w:rsid w:val="00C25D5D"/>
    <w:rsid w:val="00C2672A"/>
    <w:rsid w:val="00C27650"/>
    <w:rsid w:val="00C2772F"/>
    <w:rsid w:val="00C30622"/>
    <w:rsid w:val="00C358F7"/>
    <w:rsid w:val="00C44876"/>
    <w:rsid w:val="00C51B8A"/>
    <w:rsid w:val="00C546A6"/>
    <w:rsid w:val="00C575B3"/>
    <w:rsid w:val="00C63EF5"/>
    <w:rsid w:val="00C64B49"/>
    <w:rsid w:val="00C65E04"/>
    <w:rsid w:val="00C715C7"/>
    <w:rsid w:val="00C77EA5"/>
    <w:rsid w:val="00C80253"/>
    <w:rsid w:val="00C922A7"/>
    <w:rsid w:val="00C96C7A"/>
    <w:rsid w:val="00CA412B"/>
    <w:rsid w:val="00CA5AE5"/>
    <w:rsid w:val="00CB1E6E"/>
    <w:rsid w:val="00CB5199"/>
    <w:rsid w:val="00CC733A"/>
    <w:rsid w:val="00CD7255"/>
    <w:rsid w:val="00CE0D67"/>
    <w:rsid w:val="00CE41F7"/>
    <w:rsid w:val="00CE521F"/>
    <w:rsid w:val="00CE79BA"/>
    <w:rsid w:val="00CF4A4A"/>
    <w:rsid w:val="00CF5930"/>
    <w:rsid w:val="00D02C4D"/>
    <w:rsid w:val="00D03645"/>
    <w:rsid w:val="00D05061"/>
    <w:rsid w:val="00D20110"/>
    <w:rsid w:val="00D25566"/>
    <w:rsid w:val="00D27B01"/>
    <w:rsid w:val="00D32CC3"/>
    <w:rsid w:val="00D33123"/>
    <w:rsid w:val="00D416B6"/>
    <w:rsid w:val="00D4205E"/>
    <w:rsid w:val="00D4349D"/>
    <w:rsid w:val="00D44D6B"/>
    <w:rsid w:val="00D5679E"/>
    <w:rsid w:val="00D567A3"/>
    <w:rsid w:val="00D60F49"/>
    <w:rsid w:val="00D643C9"/>
    <w:rsid w:val="00D7139C"/>
    <w:rsid w:val="00D73220"/>
    <w:rsid w:val="00D74486"/>
    <w:rsid w:val="00D83427"/>
    <w:rsid w:val="00D86597"/>
    <w:rsid w:val="00D93745"/>
    <w:rsid w:val="00DA10A7"/>
    <w:rsid w:val="00DB35A7"/>
    <w:rsid w:val="00DB6C22"/>
    <w:rsid w:val="00DC512D"/>
    <w:rsid w:val="00DC527C"/>
    <w:rsid w:val="00DC66C7"/>
    <w:rsid w:val="00DD3474"/>
    <w:rsid w:val="00DD382A"/>
    <w:rsid w:val="00DD67A2"/>
    <w:rsid w:val="00DD7A65"/>
    <w:rsid w:val="00DE2166"/>
    <w:rsid w:val="00DE5AD5"/>
    <w:rsid w:val="00DF1E18"/>
    <w:rsid w:val="00E065F7"/>
    <w:rsid w:val="00E114E3"/>
    <w:rsid w:val="00E22CE8"/>
    <w:rsid w:val="00E27E9F"/>
    <w:rsid w:val="00E31296"/>
    <w:rsid w:val="00E35790"/>
    <w:rsid w:val="00E35C35"/>
    <w:rsid w:val="00E37DBE"/>
    <w:rsid w:val="00E43367"/>
    <w:rsid w:val="00E43AA7"/>
    <w:rsid w:val="00E442C8"/>
    <w:rsid w:val="00E54F10"/>
    <w:rsid w:val="00E60FD2"/>
    <w:rsid w:val="00E6297D"/>
    <w:rsid w:val="00E63F21"/>
    <w:rsid w:val="00E64A14"/>
    <w:rsid w:val="00E675EB"/>
    <w:rsid w:val="00E700D0"/>
    <w:rsid w:val="00E702DE"/>
    <w:rsid w:val="00E93E17"/>
    <w:rsid w:val="00E940CF"/>
    <w:rsid w:val="00EA4D0B"/>
    <w:rsid w:val="00EB26E4"/>
    <w:rsid w:val="00EB3DEC"/>
    <w:rsid w:val="00EC7A90"/>
    <w:rsid w:val="00ED0968"/>
    <w:rsid w:val="00ED7A52"/>
    <w:rsid w:val="00EE10B3"/>
    <w:rsid w:val="00EE662F"/>
    <w:rsid w:val="00EF3930"/>
    <w:rsid w:val="00EF5BC5"/>
    <w:rsid w:val="00F11E6E"/>
    <w:rsid w:val="00F158F5"/>
    <w:rsid w:val="00F163EC"/>
    <w:rsid w:val="00F175DD"/>
    <w:rsid w:val="00F20D21"/>
    <w:rsid w:val="00F2369D"/>
    <w:rsid w:val="00F24096"/>
    <w:rsid w:val="00F2453D"/>
    <w:rsid w:val="00F24CA4"/>
    <w:rsid w:val="00F26F4A"/>
    <w:rsid w:val="00F27A25"/>
    <w:rsid w:val="00F41BA3"/>
    <w:rsid w:val="00F465CA"/>
    <w:rsid w:val="00F46EEA"/>
    <w:rsid w:val="00F47FFA"/>
    <w:rsid w:val="00F50B81"/>
    <w:rsid w:val="00F62E00"/>
    <w:rsid w:val="00F63125"/>
    <w:rsid w:val="00F64030"/>
    <w:rsid w:val="00F67B13"/>
    <w:rsid w:val="00F70103"/>
    <w:rsid w:val="00F7023E"/>
    <w:rsid w:val="00F72194"/>
    <w:rsid w:val="00F72D5A"/>
    <w:rsid w:val="00F8347B"/>
    <w:rsid w:val="00F9626B"/>
    <w:rsid w:val="00F96F98"/>
    <w:rsid w:val="00FB10A6"/>
    <w:rsid w:val="00FB593C"/>
    <w:rsid w:val="00FC6FA6"/>
    <w:rsid w:val="00FD4E2E"/>
    <w:rsid w:val="00FD559D"/>
    <w:rsid w:val="00FE1BEA"/>
    <w:rsid w:val="00FE439B"/>
    <w:rsid w:val="00FE5F77"/>
    <w:rsid w:val="00FF1C01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  <w:style w:type="paragraph" w:styleId="af3">
    <w:name w:val="List Paragraph"/>
    <w:basedOn w:val="a"/>
    <w:uiPriority w:val="34"/>
    <w:qFormat/>
    <w:rsid w:val="00DF1E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  <w:style w:type="character" w:styleId="af2">
    <w:name w:val="Hyperlink"/>
    <w:basedOn w:val="a0"/>
    <w:uiPriority w:val="99"/>
    <w:semiHidden/>
    <w:unhideWhenUsed/>
    <w:rsid w:val="00C248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8C963B-3D73-4A08-9F42-64402982A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2</cp:revision>
  <cp:lastPrinted>2025-01-20T07:50:00Z</cp:lastPrinted>
  <dcterms:created xsi:type="dcterms:W3CDTF">2025-01-22T06:41:00Z</dcterms:created>
  <dcterms:modified xsi:type="dcterms:W3CDTF">2025-01-22T06:41:00Z</dcterms:modified>
</cp:coreProperties>
</file>