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7F3DAF" w:rsidRDefault="007F3DAF" w:rsidP="003409A2">
      <w:pPr>
        <w:spacing w:line="240" w:lineRule="auto"/>
        <w:jc w:val="center"/>
        <w:rPr>
          <w:b/>
          <w:bCs/>
          <w:sz w:val="28"/>
        </w:rPr>
      </w:pP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Pr="007F3DAF" w:rsidRDefault="007F3DAF" w:rsidP="007F3DAF">
      <w:pPr>
        <w:spacing w:line="240" w:lineRule="auto"/>
        <w:rPr>
          <w:sz w:val="36"/>
          <w:szCs w:val="36"/>
          <w:u w:val="single"/>
        </w:rPr>
      </w:pPr>
      <w:r w:rsidRPr="007F3DAF">
        <w:rPr>
          <w:sz w:val="28"/>
          <w:szCs w:val="28"/>
          <w:u w:val="single"/>
        </w:rPr>
        <w:t>12.01.2021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 w:rsidR="00CA5AE5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 w:rsidRPr="007F3DAF">
        <w:rPr>
          <w:sz w:val="28"/>
          <w:szCs w:val="28"/>
          <w:u w:val="single"/>
        </w:rPr>
        <w:t xml:space="preserve">9 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</w:rPr>
      </w:pPr>
    </w:p>
    <w:p w:rsidR="00A60E01" w:rsidRPr="007959AC" w:rsidRDefault="00A60E01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36005A">
        <w:rPr>
          <w:b/>
          <w:bCs/>
          <w:sz w:val="28"/>
          <w:szCs w:val="28"/>
        </w:rPr>
        <w:t>б</w:t>
      </w:r>
      <w:r w:rsidR="007F3DAF">
        <w:rPr>
          <w:b/>
          <w:bCs/>
          <w:sz w:val="28"/>
          <w:szCs w:val="28"/>
        </w:rPr>
        <w:t xml:space="preserve"> </w:t>
      </w:r>
      <w:r w:rsidR="00654757">
        <w:rPr>
          <w:b/>
          <w:bCs/>
          <w:sz w:val="28"/>
          <w:szCs w:val="28"/>
        </w:rPr>
        <w:t>утверждении</w:t>
      </w:r>
      <w:r w:rsidR="007F3DAF">
        <w:rPr>
          <w:b/>
          <w:bCs/>
          <w:sz w:val="28"/>
          <w:szCs w:val="28"/>
        </w:rPr>
        <w:t xml:space="preserve"> </w:t>
      </w:r>
      <w:r w:rsidR="00112BA8">
        <w:rPr>
          <w:b/>
          <w:bCs/>
          <w:sz w:val="28"/>
          <w:szCs w:val="28"/>
        </w:rPr>
        <w:t>план</w:t>
      </w:r>
      <w:r w:rsidR="00654757">
        <w:rPr>
          <w:b/>
          <w:bCs/>
          <w:sz w:val="28"/>
          <w:szCs w:val="28"/>
        </w:rPr>
        <w:t>а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AE3BF3">
        <w:rPr>
          <w:rFonts w:eastAsia="NSimSun"/>
          <w:b/>
          <w:bCs/>
          <w:sz w:val="28"/>
          <w:szCs w:val="28"/>
        </w:rPr>
        <w:t>5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36005A">
        <w:rPr>
          <w:b/>
          <w:bCs/>
          <w:sz w:val="28"/>
          <w:szCs w:val="28"/>
        </w:rPr>
        <w:t>1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>ешением Вятскополянской городской Думы от</w:t>
      </w:r>
      <w:r w:rsidR="00C208D0">
        <w:rPr>
          <w:color w:val="030000"/>
          <w:sz w:val="28"/>
          <w:szCs w:val="28"/>
          <w:shd w:val="clear" w:color="auto" w:fill="FFFFFF"/>
        </w:rPr>
        <w:t xml:space="preserve"> 14.</w:t>
      </w:r>
      <w:r w:rsidR="009B6096">
        <w:rPr>
          <w:color w:val="030000"/>
          <w:sz w:val="28"/>
          <w:szCs w:val="28"/>
          <w:shd w:val="clear" w:color="auto" w:fill="FFFFFF"/>
        </w:rPr>
        <w:t>1</w:t>
      </w:r>
      <w:r w:rsidR="00C208D0">
        <w:rPr>
          <w:color w:val="030000"/>
          <w:sz w:val="28"/>
          <w:szCs w:val="28"/>
          <w:shd w:val="clear" w:color="auto" w:fill="FFFFFF"/>
        </w:rPr>
        <w:t>2</w:t>
      </w:r>
      <w:r w:rsidR="009B6096">
        <w:rPr>
          <w:color w:val="030000"/>
          <w:sz w:val="28"/>
          <w:szCs w:val="28"/>
          <w:shd w:val="clear" w:color="auto" w:fill="FFFFFF"/>
        </w:rPr>
        <w:t>.</w:t>
      </w:r>
      <w:r w:rsidR="00AB3725" w:rsidRPr="00EE46FB">
        <w:rPr>
          <w:color w:val="030000"/>
          <w:sz w:val="28"/>
          <w:szCs w:val="28"/>
          <w:shd w:val="clear" w:color="auto" w:fill="FFFFFF"/>
        </w:rPr>
        <w:t>2020 №</w:t>
      </w:r>
      <w:r w:rsidR="009B6096">
        <w:rPr>
          <w:color w:val="030000"/>
          <w:sz w:val="28"/>
          <w:szCs w:val="28"/>
          <w:shd w:val="clear" w:color="auto" w:fill="FFFFFF"/>
        </w:rPr>
        <w:t>5</w:t>
      </w:r>
      <w:r w:rsidR="00C208D0">
        <w:rPr>
          <w:color w:val="030000"/>
          <w:sz w:val="28"/>
          <w:szCs w:val="28"/>
          <w:shd w:val="clear" w:color="auto" w:fill="FFFFFF"/>
        </w:rPr>
        <w:t>4</w:t>
      </w:r>
      <w:r w:rsidR="00AB3725" w:rsidRPr="00EE46FB">
        <w:rPr>
          <w:color w:val="030000"/>
          <w:sz w:val="28"/>
          <w:szCs w:val="28"/>
          <w:shd w:val="clear" w:color="auto" w:fill="FFFFFF"/>
        </w:rPr>
        <w:t>/</w:t>
      </w:r>
      <w:r w:rsidR="00C208D0">
        <w:rPr>
          <w:color w:val="030000"/>
          <w:sz w:val="28"/>
          <w:szCs w:val="28"/>
          <w:shd w:val="clear" w:color="auto" w:fill="FFFFFF"/>
        </w:rPr>
        <w:t>518</w:t>
      </w:r>
      <w:r w:rsidR="00C208D0" w:rsidRPr="00C208D0">
        <w:rPr>
          <w:sz w:val="28"/>
          <w:szCs w:val="28"/>
        </w:rPr>
        <w:t>«О бюджете муниципального образования городского округа город Вятские Поляны Кировской области на 2021год и на плановый период 2022 и 2023 годов»</w:t>
      </w:r>
      <w:r w:rsidR="00B65143">
        <w:rPr>
          <w:sz w:val="28"/>
          <w:szCs w:val="28"/>
        </w:rPr>
        <w:t xml:space="preserve"> </w:t>
      </w:r>
      <w:r w:rsidR="00536695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 xml:space="preserve"> Вятские Поляны Кировской области» ПОСТАНОВЛЯЕТ:</w:t>
      </w:r>
    </w:p>
    <w:p w:rsidR="00C922A7" w:rsidRPr="00C922A7" w:rsidRDefault="00CA5AE5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6005A">
        <w:rPr>
          <w:sz w:val="28"/>
          <w:szCs w:val="28"/>
        </w:rPr>
        <w:t xml:space="preserve">Утвердить 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муниципального образования городского округа город Вятские Поляны Кировской области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-202</w:t>
      </w:r>
      <w:r w:rsidR="00AE3BF3">
        <w:rPr>
          <w:bCs/>
          <w:sz w:val="28"/>
          <w:szCs w:val="28"/>
        </w:rPr>
        <w:t>5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</w:t>
      </w:r>
      <w:r w:rsidR="0036005A">
        <w:rPr>
          <w:bCs/>
          <w:sz w:val="28"/>
          <w:szCs w:val="28"/>
        </w:rPr>
        <w:t>1</w:t>
      </w:r>
      <w:r w:rsidR="00AE3BF3">
        <w:rPr>
          <w:bCs/>
          <w:sz w:val="28"/>
          <w:szCs w:val="28"/>
        </w:rPr>
        <w:t xml:space="preserve"> год</w:t>
      </w:r>
      <w:r w:rsidR="0082763D">
        <w:rPr>
          <w:sz w:val="28"/>
          <w:szCs w:val="28"/>
        </w:rPr>
        <w:t xml:space="preserve"> согласно приложению</w:t>
      </w:r>
      <w:r w:rsidR="008165ED">
        <w:rPr>
          <w:sz w:val="28"/>
          <w:szCs w:val="28"/>
        </w:rPr>
        <w:t>.</w:t>
      </w:r>
    </w:p>
    <w:p w:rsidR="006D49AF" w:rsidRDefault="0082763D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94309F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Разместить</w:t>
      </w:r>
      <w:r w:rsidR="00B60372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6D49AF" w:rsidRPr="00CA5AE5" w:rsidRDefault="006D49AF" w:rsidP="004C6498">
      <w:pPr>
        <w:tabs>
          <w:tab w:val="left" w:pos="0"/>
        </w:tabs>
        <w:autoSpaceDE w:val="0"/>
        <w:ind w:firstLine="709"/>
        <w:jc w:val="both"/>
        <w:rPr>
          <w:sz w:val="72"/>
          <w:szCs w:val="72"/>
        </w:rPr>
      </w:pPr>
    </w:p>
    <w:p w:rsidR="007F3DAF" w:rsidRDefault="0036005A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</w:p>
    <w:p w:rsidR="008165ED" w:rsidRDefault="007F3DAF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36005A">
        <w:rPr>
          <w:sz w:val="28"/>
          <w:szCs w:val="28"/>
        </w:rPr>
        <w:t>В</w:t>
      </w:r>
      <w:r w:rsidR="007D6D32">
        <w:rPr>
          <w:sz w:val="28"/>
          <w:szCs w:val="28"/>
        </w:rPr>
        <w:t>.</w:t>
      </w:r>
      <w:r w:rsidR="0036005A">
        <w:rPr>
          <w:sz w:val="28"/>
          <w:szCs w:val="28"/>
        </w:rPr>
        <w:t>А</w:t>
      </w:r>
      <w:r w:rsidR="007D6D32">
        <w:rPr>
          <w:sz w:val="28"/>
          <w:szCs w:val="28"/>
        </w:rPr>
        <w:t xml:space="preserve">. </w:t>
      </w:r>
      <w:r w:rsidR="0036005A">
        <w:rPr>
          <w:sz w:val="28"/>
          <w:szCs w:val="28"/>
        </w:rPr>
        <w:t>Машкин</w:t>
      </w:r>
    </w:p>
    <w:p w:rsidR="006D49AF" w:rsidRDefault="006D49AF" w:rsidP="003409A2">
      <w:pPr>
        <w:spacing w:line="240" w:lineRule="auto"/>
        <w:jc w:val="both"/>
        <w:rPr>
          <w:sz w:val="36"/>
          <w:szCs w:val="36"/>
        </w:rPr>
      </w:pP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3409A2" w:rsidRDefault="003409A2" w:rsidP="003409A2">
      <w:pPr>
        <w:spacing w:line="240" w:lineRule="auto"/>
        <w:jc w:val="both"/>
        <w:rPr>
          <w:sz w:val="36"/>
          <w:szCs w:val="36"/>
        </w:rPr>
      </w:pPr>
    </w:p>
    <w:p w:rsidR="003409A2" w:rsidRPr="006D49AF" w:rsidRDefault="003409A2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муниципального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«Организация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Л.Ф. Медведева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sectPr w:rsidR="00C922A7" w:rsidRPr="00CA5AE5" w:rsidSect="007F3DAF">
      <w:headerReference w:type="default" r:id="rId9"/>
      <w:pgSz w:w="11905" w:h="16837"/>
      <w:pgMar w:top="1134" w:right="850" w:bottom="284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892" w:rsidRDefault="00C67892" w:rsidP="00410FE2">
      <w:pPr>
        <w:spacing w:line="240" w:lineRule="auto"/>
      </w:pPr>
      <w:r>
        <w:separator/>
      </w:r>
    </w:p>
  </w:endnote>
  <w:endnote w:type="continuationSeparator" w:id="1">
    <w:p w:rsidR="00C67892" w:rsidRDefault="00C67892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892" w:rsidRDefault="00C67892" w:rsidP="00410FE2">
      <w:pPr>
        <w:spacing w:line="240" w:lineRule="auto"/>
      </w:pPr>
      <w:r>
        <w:separator/>
      </w:r>
    </w:p>
  </w:footnote>
  <w:footnote w:type="continuationSeparator" w:id="1">
    <w:p w:rsidR="00C67892" w:rsidRDefault="00C67892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730121"/>
      <w:docPartObj>
        <w:docPartGallery w:val="Page Numbers (Top of Page)"/>
        <w:docPartUnique/>
      </w:docPartObj>
    </w:sdtPr>
    <w:sdtContent>
      <w:p w:rsidR="00CA5AE5" w:rsidRDefault="00A016CE">
        <w:pPr>
          <w:pStyle w:val="aa"/>
          <w:jc w:val="center"/>
        </w:pPr>
        <w:r>
          <w:fldChar w:fldCharType="begin"/>
        </w:r>
        <w:r w:rsidR="00CA5AE5">
          <w:instrText>PAGE   \* MERGEFORMAT</w:instrText>
        </w:r>
        <w:r>
          <w:fldChar w:fldCharType="separate"/>
        </w:r>
        <w:r w:rsidR="00B65143">
          <w:rPr>
            <w:noProof/>
          </w:rPr>
          <w:t>2</w:t>
        </w:r>
        <w:r>
          <w:fldChar w:fldCharType="end"/>
        </w:r>
      </w:p>
    </w:sdtContent>
  </w:sdt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8E226E"/>
    <w:rsid w:val="000043BD"/>
    <w:rsid w:val="00004C21"/>
    <w:rsid w:val="00006A0E"/>
    <w:rsid w:val="00013BD9"/>
    <w:rsid w:val="00015BD7"/>
    <w:rsid w:val="000242AC"/>
    <w:rsid w:val="000254EC"/>
    <w:rsid w:val="00030F16"/>
    <w:rsid w:val="00040071"/>
    <w:rsid w:val="00057A0C"/>
    <w:rsid w:val="00061809"/>
    <w:rsid w:val="00072460"/>
    <w:rsid w:val="00075E5E"/>
    <w:rsid w:val="00083D39"/>
    <w:rsid w:val="00095222"/>
    <w:rsid w:val="000A303F"/>
    <w:rsid w:val="000A47CF"/>
    <w:rsid w:val="000A5B27"/>
    <w:rsid w:val="000B151C"/>
    <w:rsid w:val="000B5A80"/>
    <w:rsid w:val="000C0201"/>
    <w:rsid w:val="000C39E6"/>
    <w:rsid w:val="000E2536"/>
    <w:rsid w:val="000E3A7F"/>
    <w:rsid w:val="000E4F04"/>
    <w:rsid w:val="000F46BB"/>
    <w:rsid w:val="000F5DC0"/>
    <w:rsid w:val="000F6617"/>
    <w:rsid w:val="001063A9"/>
    <w:rsid w:val="0010707A"/>
    <w:rsid w:val="00110989"/>
    <w:rsid w:val="00111226"/>
    <w:rsid w:val="001114D5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3F06"/>
    <w:rsid w:val="001B4211"/>
    <w:rsid w:val="001B6AF4"/>
    <w:rsid w:val="001D330E"/>
    <w:rsid w:val="001E017D"/>
    <w:rsid w:val="001F1112"/>
    <w:rsid w:val="001F5740"/>
    <w:rsid w:val="00204512"/>
    <w:rsid w:val="00205024"/>
    <w:rsid w:val="0020572B"/>
    <w:rsid w:val="002065ED"/>
    <w:rsid w:val="002065F6"/>
    <w:rsid w:val="00210557"/>
    <w:rsid w:val="002219BD"/>
    <w:rsid w:val="002235EB"/>
    <w:rsid w:val="00224683"/>
    <w:rsid w:val="00224D7E"/>
    <w:rsid w:val="00230BFE"/>
    <w:rsid w:val="002430B9"/>
    <w:rsid w:val="0025651F"/>
    <w:rsid w:val="00267D05"/>
    <w:rsid w:val="0027132B"/>
    <w:rsid w:val="00271B82"/>
    <w:rsid w:val="0027468C"/>
    <w:rsid w:val="0027750F"/>
    <w:rsid w:val="00286EFF"/>
    <w:rsid w:val="00290836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F634E"/>
    <w:rsid w:val="00310616"/>
    <w:rsid w:val="00311905"/>
    <w:rsid w:val="0031214F"/>
    <w:rsid w:val="003128F2"/>
    <w:rsid w:val="00313069"/>
    <w:rsid w:val="00321091"/>
    <w:rsid w:val="00327D72"/>
    <w:rsid w:val="0033620B"/>
    <w:rsid w:val="00337C00"/>
    <w:rsid w:val="003409A2"/>
    <w:rsid w:val="00343308"/>
    <w:rsid w:val="00345B92"/>
    <w:rsid w:val="0035561F"/>
    <w:rsid w:val="0036005A"/>
    <w:rsid w:val="003611C6"/>
    <w:rsid w:val="00370857"/>
    <w:rsid w:val="003814C0"/>
    <w:rsid w:val="003824D0"/>
    <w:rsid w:val="00390867"/>
    <w:rsid w:val="00392A16"/>
    <w:rsid w:val="00393D4D"/>
    <w:rsid w:val="0039513D"/>
    <w:rsid w:val="003A03A9"/>
    <w:rsid w:val="003A46C1"/>
    <w:rsid w:val="003A4A72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95E47"/>
    <w:rsid w:val="004B3D3B"/>
    <w:rsid w:val="004C045B"/>
    <w:rsid w:val="004C3962"/>
    <w:rsid w:val="004C5370"/>
    <w:rsid w:val="004C6498"/>
    <w:rsid w:val="004D7955"/>
    <w:rsid w:val="004E4989"/>
    <w:rsid w:val="004F2BB1"/>
    <w:rsid w:val="004F7119"/>
    <w:rsid w:val="00506420"/>
    <w:rsid w:val="00511324"/>
    <w:rsid w:val="005178D9"/>
    <w:rsid w:val="00521520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B1AA1"/>
    <w:rsid w:val="005B608C"/>
    <w:rsid w:val="005B7534"/>
    <w:rsid w:val="005B78BA"/>
    <w:rsid w:val="005D79E5"/>
    <w:rsid w:val="005F5E06"/>
    <w:rsid w:val="005F649E"/>
    <w:rsid w:val="005F710F"/>
    <w:rsid w:val="006015AD"/>
    <w:rsid w:val="006016DF"/>
    <w:rsid w:val="00604699"/>
    <w:rsid w:val="0060709C"/>
    <w:rsid w:val="006110ED"/>
    <w:rsid w:val="006354ED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41F4"/>
    <w:rsid w:val="006878E3"/>
    <w:rsid w:val="00696B2E"/>
    <w:rsid w:val="006A46E4"/>
    <w:rsid w:val="006A4C18"/>
    <w:rsid w:val="006A50E4"/>
    <w:rsid w:val="006A65CA"/>
    <w:rsid w:val="006B23A3"/>
    <w:rsid w:val="006D03FC"/>
    <w:rsid w:val="006D49AF"/>
    <w:rsid w:val="006E0619"/>
    <w:rsid w:val="006E5A97"/>
    <w:rsid w:val="006F7D4F"/>
    <w:rsid w:val="0071095E"/>
    <w:rsid w:val="00721D4A"/>
    <w:rsid w:val="00722A6E"/>
    <w:rsid w:val="007266B7"/>
    <w:rsid w:val="007402C7"/>
    <w:rsid w:val="00743F3D"/>
    <w:rsid w:val="007508F9"/>
    <w:rsid w:val="00752ED5"/>
    <w:rsid w:val="0075332E"/>
    <w:rsid w:val="00753338"/>
    <w:rsid w:val="00754079"/>
    <w:rsid w:val="00766388"/>
    <w:rsid w:val="00773760"/>
    <w:rsid w:val="007741DE"/>
    <w:rsid w:val="0077745D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D6D32"/>
    <w:rsid w:val="007E0E8F"/>
    <w:rsid w:val="007F097E"/>
    <w:rsid w:val="007F0FD4"/>
    <w:rsid w:val="007F12C5"/>
    <w:rsid w:val="007F3DAF"/>
    <w:rsid w:val="008046A1"/>
    <w:rsid w:val="008165ED"/>
    <w:rsid w:val="0082763D"/>
    <w:rsid w:val="00827935"/>
    <w:rsid w:val="008635DC"/>
    <w:rsid w:val="00866A27"/>
    <w:rsid w:val="00872942"/>
    <w:rsid w:val="008745B3"/>
    <w:rsid w:val="00874F53"/>
    <w:rsid w:val="008818DE"/>
    <w:rsid w:val="0088443A"/>
    <w:rsid w:val="008869EE"/>
    <w:rsid w:val="00890EE5"/>
    <w:rsid w:val="00894491"/>
    <w:rsid w:val="00895657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4309F"/>
    <w:rsid w:val="00956214"/>
    <w:rsid w:val="00964186"/>
    <w:rsid w:val="00966806"/>
    <w:rsid w:val="00967B2F"/>
    <w:rsid w:val="00983119"/>
    <w:rsid w:val="009927B1"/>
    <w:rsid w:val="009937B2"/>
    <w:rsid w:val="009A277D"/>
    <w:rsid w:val="009B232D"/>
    <w:rsid w:val="009B6096"/>
    <w:rsid w:val="009D6BE0"/>
    <w:rsid w:val="009D6E36"/>
    <w:rsid w:val="009F0B25"/>
    <w:rsid w:val="009F102B"/>
    <w:rsid w:val="00A016CE"/>
    <w:rsid w:val="00A03155"/>
    <w:rsid w:val="00A1220A"/>
    <w:rsid w:val="00A33285"/>
    <w:rsid w:val="00A36085"/>
    <w:rsid w:val="00A3644A"/>
    <w:rsid w:val="00A36B53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0E6"/>
    <w:rsid w:val="00A8554D"/>
    <w:rsid w:val="00A9203B"/>
    <w:rsid w:val="00A931D6"/>
    <w:rsid w:val="00A94BCE"/>
    <w:rsid w:val="00AA027F"/>
    <w:rsid w:val="00AB3725"/>
    <w:rsid w:val="00AB4216"/>
    <w:rsid w:val="00AB523C"/>
    <w:rsid w:val="00AB6F40"/>
    <w:rsid w:val="00AC4CB3"/>
    <w:rsid w:val="00AD5E30"/>
    <w:rsid w:val="00AE374F"/>
    <w:rsid w:val="00AE3BF3"/>
    <w:rsid w:val="00B0060E"/>
    <w:rsid w:val="00B019DE"/>
    <w:rsid w:val="00B12680"/>
    <w:rsid w:val="00B13ED6"/>
    <w:rsid w:val="00B364A6"/>
    <w:rsid w:val="00B42853"/>
    <w:rsid w:val="00B4395D"/>
    <w:rsid w:val="00B4554C"/>
    <w:rsid w:val="00B47AD4"/>
    <w:rsid w:val="00B47F6F"/>
    <w:rsid w:val="00B572D6"/>
    <w:rsid w:val="00B60372"/>
    <w:rsid w:val="00B6256F"/>
    <w:rsid w:val="00B634AF"/>
    <w:rsid w:val="00B65143"/>
    <w:rsid w:val="00B80099"/>
    <w:rsid w:val="00B8391E"/>
    <w:rsid w:val="00B83ABC"/>
    <w:rsid w:val="00B9084C"/>
    <w:rsid w:val="00B95E30"/>
    <w:rsid w:val="00B95F84"/>
    <w:rsid w:val="00BA52D4"/>
    <w:rsid w:val="00BA65CB"/>
    <w:rsid w:val="00BA66AB"/>
    <w:rsid w:val="00BB3337"/>
    <w:rsid w:val="00BC00DB"/>
    <w:rsid w:val="00BD3D70"/>
    <w:rsid w:val="00BD7AAB"/>
    <w:rsid w:val="00BE42B4"/>
    <w:rsid w:val="00BE4D85"/>
    <w:rsid w:val="00BF2436"/>
    <w:rsid w:val="00BF43B6"/>
    <w:rsid w:val="00C001F1"/>
    <w:rsid w:val="00C125EC"/>
    <w:rsid w:val="00C15A6B"/>
    <w:rsid w:val="00C17284"/>
    <w:rsid w:val="00C208D0"/>
    <w:rsid w:val="00C248C4"/>
    <w:rsid w:val="00C25D5D"/>
    <w:rsid w:val="00C2672A"/>
    <w:rsid w:val="00C2772F"/>
    <w:rsid w:val="00C358F7"/>
    <w:rsid w:val="00C575B3"/>
    <w:rsid w:val="00C65E04"/>
    <w:rsid w:val="00C67892"/>
    <w:rsid w:val="00C715C7"/>
    <w:rsid w:val="00C77EA5"/>
    <w:rsid w:val="00C80253"/>
    <w:rsid w:val="00C922A7"/>
    <w:rsid w:val="00C96C7A"/>
    <w:rsid w:val="00CA5AE5"/>
    <w:rsid w:val="00CB5199"/>
    <w:rsid w:val="00CC733A"/>
    <w:rsid w:val="00CD7255"/>
    <w:rsid w:val="00CE0D67"/>
    <w:rsid w:val="00CE521F"/>
    <w:rsid w:val="00CE79BA"/>
    <w:rsid w:val="00CF4A4A"/>
    <w:rsid w:val="00CF5930"/>
    <w:rsid w:val="00D02C4D"/>
    <w:rsid w:val="00D03645"/>
    <w:rsid w:val="00D20110"/>
    <w:rsid w:val="00D20AA3"/>
    <w:rsid w:val="00D27B01"/>
    <w:rsid w:val="00D416B6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D7A65"/>
    <w:rsid w:val="00DE2166"/>
    <w:rsid w:val="00DE5AD5"/>
    <w:rsid w:val="00E114E3"/>
    <w:rsid w:val="00E31296"/>
    <w:rsid w:val="00E35790"/>
    <w:rsid w:val="00E37DBE"/>
    <w:rsid w:val="00E43AA7"/>
    <w:rsid w:val="00E442C8"/>
    <w:rsid w:val="00E54F10"/>
    <w:rsid w:val="00E60FD2"/>
    <w:rsid w:val="00E6297D"/>
    <w:rsid w:val="00E63F21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432D"/>
    <w:rsid w:val="00EE662F"/>
    <w:rsid w:val="00EF3930"/>
    <w:rsid w:val="00F11E6E"/>
    <w:rsid w:val="00F158F5"/>
    <w:rsid w:val="00F163EC"/>
    <w:rsid w:val="00F175DD"/>
    <w:rsid w:val="00F20D21"/>
    <w:rsid w:val="00F2453D"/>
    <w:rsid w:val="00F26F4A"/>
    <w:rsid w:val="00F27A25"/>
    <w:rsid w:val="00F41BA3"/>
    <w:rsid w:val="00F465CA"/>
    <w:rsid w:val="00F46EEA"/>
    <w:rsid w:val="00F50B81"/>
    <w:rsid w:val="00F62E00"/>
    <w:rsid w:val="00F63125"/>
    <w:rsid w:val="00F64030"/>
    <w:rsid w:val="00F67B13"/>
    <w:rsid w:val="00F70103"/>
    <w:rsid w:val="00F7023E"/>
    <w:rsid w:val="00F72D5A"/>
    <w:rsid w:val="00F8347B"/>
    <w:rsid w:val="00F9626B"/>
    <w:rsid w:val="00FB593C"/>
    <w:rsid w:val="00FC6FA6"/>
    <w:rsid w:val="00FE1BEA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2D963-127D-47B5-AF4F-756911A99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User2306</cp:lastModifiedBy>
  <cp:revision>38</cp:revision>
  <cp:lastPrinted>2021-01-12T10:41:00Z</cp:lastPrinted>
  <dcterms:created xsi:type="dcterms:W3CDTF">2019-12-30T05:05:00Z</dcterms:created>
  <dcterms:modified xsi:type="dcterms:W3CDTF">2021-01-15T05:26:00Z</dcterms:modified>
</cp:coreProperties>
</file>