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74D6" w:rsidRDefault="002A310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4D6" w:rsidRDefault="003174D6">
      <w:pPr>
        <w:pStyle w:val="1"/>
        <w:rPr>
          <w:b w:val="0"/>
          <w:bCs w:val="0"/>
          <w:sz w:val="24"/>
          <w:szCs w:val="24"/>
        </w:rPr>
      </w:pPr>
    </w:p>
    <w:p w:rsidR="003174D6" w:rsidRDefault="003174D6">
      <w:pPr>
        <w:pStyle w:val="1"/>
        <w:rPr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АДМИНИСТРАЦИЯ ГОРОДА ВЯТСКИЕ ПОЛЯНЫ</w:t>
      </w:r>
    </w:p>
    <w:p w:rsidR="003174D6" w:rsidRDefault="003174D6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3174D6" w:rsidRDefault="003174D6">
      <w:pPr>
        <w:jc w:val="center"/>
        <w:rPr>
          <w:b/>
          <w:bCs/>
          <w:sz w:val="32"/>
        </w:rPr>
      </w:pPr>
    </w:p>
    <w:p w:rsidR="003174D6" w:rsidRDefault="003174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2"/>
          <w:szCs w:val="32"/>
        </w:rPr>
        <w:t>ПОСТАНОВЛЕНИЕ</w:t>
      </w:r>
    </w:p>
    <w:p w:rsidR="003174D6" w:rsidRDefault="003174D6">
      <w:pPr>
        <w:jc w:val="center"/>
        <w:rPr>
          <w:b/>
          <w:bCs/>
          <w:sz w:val="44"/>
          <w:szCs w:val="44"/>
        </w:rPr>
      </w:pPr>
    </w:p>
    <w:p w:rsidR="003174D6" w:rsidRDefault="00B04515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17.02.2023</w:t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DB0E3C">
        <w:rPr>
          <w:sz w:val="28"/>
          <w:szCs w:val="28"/>
        </w:rPr>
        <w:t xml:space="preserve">  </w:t>
      </w:r>
      <w:r w:rsidR="008C6F7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</w:t>
      </w:r>
      <w:r w:rsidR="008C6F71">
        <w:rPr>
          <w:sz w:val="28"/>
          <w:szCs w:val="28"/>
        </w:rPr>
        <w:t xml:space="preserve">         </w:t>
      </w:r>
      <w:r w:rsidR="008C6F71" w:rsidRPr="00B04515">
        <w:rPr>
          <w:sz w:val="28"/>
          <w:szCs w:val="28"/>
          <w:u w:val="single"/>
        </w:rPr>
        <w:t>№</w:t>
      </w:r>
      <w:r w:rsidRPr="00B04515">
        <w:rPr>
          <w:sz w:val="28"/>
          <w:szCs w:val="28"/>
          <w:u w:val="single"/>
        </w:rPr>
        <w:t xml:space="preserve"> 262</w:t>
      </w:r>
    </w:p>
    <w:p w:rsidR="003174D6" w:rsidRDefault="003174D6">
      <w:pPr>
        <w:jc w:val="center"/>
        <w:rPr>
          <w:b/>
        </w:rPr>
      </w:pPr>
      <w:r>
        <w:rPr>
          <w:sz w:val="28"/>
          <w:szCs w:val="28"/>
        </w:rPr>
        <w:t>г. Вятские Поляны</w:t>
      </w:r>
    </w:p>
    <w:p w:rsidR="003174D6" w:rsidRDefault="003174D6">
      <w:pPr>
        <w:jc w:val="both"/>
        <w:rPr>
          <w:b/>
        </w:rPr>
      </w:pPr>
    </w:p>
    <w:p w:rsidR="003174D6" w:rsidRDefault="003174D6">
      <w:pPr>
        <w:jc w:val="center"/>
        <w:rPr>
          <w:b/>
          <w:sz w:val="28"/>
          <w:szCs w:val="28"/>
        </w:rPr>
      </w:pPr>
    </w:p>
    <w:p w:rsidR="003F11E5" w:rsidRPr="003F11E5" w:rsidRDefault="003F11E5" w:rsidP="003F11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751572">
        <w:rPr>
          <w:b/>
          <w:sz w:val="28"/>
          <w:szCs w:val="28"/>
        </w:rPr>
        <w:t>«Принятие на учет граждан в качестве нуждающихся в жилых помещениях»</w:t>
      </w:r>
    </w:p>
    <w:p w:rsidR="003174D6" w:rsidRDefault="003174D6">
      <w:pPr>
        <w:ind w:firstLine="709"/>
        <w:jc w:val="center"/>
        <w:rPr>
          <w:b/>
          <w:sz w:val="44"/>
          <w:szCs w:val="44"/>
        </w:rPr>
      </w:pPr>
    </w:p>
    <w:p w:rsidR="003174D6" w:rsidRDefault="00035218" w:rsidP="0003521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035218">
        <w:rPr>
          <w:sz w:val="28"/>
          <w:szCs w:val="28"/>
        </w:rPr>
        <w:t>постановлением администрации города Вятские Поляны</w:t>
      </w:r>
      <w:r>
        <w:rPr>
          <w:sz w:val="28"/>
          <w:szCs w:val="28"/>
        </w:rPr>
        <w:t xml:space="preserve"> от 11.03.2022 № 348 «</w:t>
      </w:r>
      <w:r w:rsidRPr="00035218">
        <w:rPr>
          <w:sz w:val="28"/>
          <w:szCs w:val="28"/>
        </w:rPr>
        <w:t>Об утверждении Перечня муниципальных услуг, представляемых администрацией муниципального образования городского округа город Вятские Поляны Кировской области</w:t>
      </w:r>
      <w:r>
        <w:rPr>
          <w:sz w:val="28"/>
          <w:szCs w:val="28"/>
        </w:rPr>
        <w:t>» а</w:t>
      </w:r>
      <w:r w:rsidR="003174D6">
        <w:rPr>
          <w:sz w:val="28"/>
          <w:szCs w:val="28"/>
        </w:rPr>
        <w:t>дминистрация города Вятские Поляны ПОСТАНОВЛЯЕТ:</w:t>
      </w:r>
      <w:bookmarkStart w:id="0" w:name="p11"/>
      <w:bookmarkEnd w:id="0"/>
    </w:p>
    <w:p w:rsidR="003F11E5" w:rsidRPr="003F11E5" w:rsidRDefault="003F11E5" w:rsidP="003F11E5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3F11E5">
        <w:rPr>
          <w:sz w:val="28"/>
          <w:szCs w:val="28"/>
        </w:rPr>
        <w:t>«Принятие на учет граждан в качестве нуждающихся в жилых помещениях»</w:t>
      </w:r>
      <w:r>
        <w:rPr>
          <w:sz w:val="28"/>
          <w:szCs w:val="28"/>
        </w:rPr>
        <w:t xml:space="preserve"> согласно приложению.</w:t>
      </w:r>
    </w:p>
    <w:p w:rsidR="0054081C" w:rsidRDefault="003F11E5" w:rsidP="0003521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521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272381">
        <w:rPr>
          <w:sz w:val="28"/>
          <w:szCs w:val="28"/>
        </w:rPr>
        <w:t xml:space="preserve"> </w:t>
      </w:r>
      <w:r w:rsidR="00916F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24D6F">
        <w:rPr>
          <w:sz w:val="28"/>
          <w:szCs w:val="28"/>
        </w:rPr>
        <w:t>Признать утратившим</w:t>
      </w:r>
      <w:r w:rsidR="0054081C">
        <w:rPr>
          <w:sz w:val="28"/>
          <w:szCs w:val="28"/>
        </w:rPr>
        <w:t>и</w:t>
      </w:r>
      <w:r w:rsidR="00024D6F">
        <w:rPr>
          <w:sz w:val="28"/>
          <w:szCs w:val="28"/>
        </w:rPr>
        <w:t xml:space="preserve"> силу</w:t>
      </w:r>
      <w:r w:rsidR="0054081C">
        <w:rPr>
          <w:sz w:val="28"/>
          <w:szCs w:val="28"/>
        </w:rPr>
        <w:t>:</w:t>
      </w:r>
    </w:p>
    <w:p w:rsidR="00571EFB" w:rsidRDefault="003F11E5" w:rsidP="00F80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4081C">
        <w:rPr>
          <w:sz w:val="28"/>
          <w:szCs w:val="28"/>
        </w:rPr>
        <w:t>.</w:t>
      </w:r>
      <w:r w:rsidR="00035218">
        <w:rPr>
          <w:sz w:val="28"/>
          <w:szCs w:val="28"/>
        </w:rPr>
        <w:t>1</w:t>
      </w:r>
      <w:r w:rsidR="00035FCB">
        <w:rPr>
          <w:sz w:val="28"/>
          <w:szCs w:val="28"/>
        </w:rPr>
        <w:t>.</w:t>
      </w:r>
      <w:r w:rsidR="00264AAC">
        <w:rPr>
          <w:sz w:val="28"/>
          <w:szCs w:val="28"/>
        </w:rPr>
        <w:t xml:space="preserve"> </w:t>
      </w:r>
      <w:r w:rsidR="00035218">
        <w:rPr>
          <w:sz w:val="28"/>
          <w:szCs w:val="28"/>
        </w:rPr>
        <w:t xml:space="preserve">Постановление администрации города Вятские Поляны </w:t>
      </w:r>
      <w:r w:rsidR="00571EFB">
        <w:rPr>
          <w:sz w:val="28"/>
          <w:szCs w:val="28"/>
        </w:rPr>
        <w:t xml:space="preserve">от </w:t>
      </w:r>
      <w:r w:rsidR="00225723">
        <w:rPr>
          <w:sz w:val="28"/>
          <w:szCs w:val="28"/>
        </w:rPr>
        <w:t>25.12.2019 № 1849</w:t>
      </w:r>
      <w:r w:rsidR="00571EFB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225723">
        <w:rPr>
          <w:sz w:val="28"/>
          <w:szCs w:val="28"/>
        </w:rPr>
        <w:t xml:space="preserve">Принятие решения о признании или об отказе в признании гражданина </w:t>
      </w:r>
      <w:proofErr w:type="gramStart"/>
      <w:r w:rsidR="00225723">
        <w:rPr>
          <w:sz w:val="28"/>
          <w:szCs w:val="28"/>
        </w:rPr>
        <w:t>нуждающимся</w:t>
      </w:r>
      <w:proofErr w:type="gramEnd"/>
      <w:r w:rsidR="00225723">
        <w:rPr>
          <w:sz w:val="28"/>
          <w:szCs w:val="28"/>
        </w:rPr>
        <w:t xml:space="preserve"> в предоставлении жилого помещения, предоставляемого по договору социального найма</w:t>
      </w:r>
      <w:r w:rsidR="00571EFB">
        <w:rPr>
          <w:sz w:val="28"/>
          <w:szCs w:val="28"/>
        </w:rPr>
        <w:t xml:space="preserve"> на территории муниципального образования»</w:t>
      </w:r>
      <w:r w:rsidR="00024D6F">
        <w:rPr>
          <w:sz w:val="28"/>
          <w:szCs w:val="28"/>
        </w:rPr>
        <w:t>.</w:t>
      </w:r>
    </w:p>
    <w:p w:rsidR="00024D6F" w:rsidRDefault="003F11E5" w:rsidP="00F80B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5218">
        <w:rPr>
          <w:sz w:val="28"/>
          <w:szCs w:val="28"/>
        </w:rPr>
        <w:t>.</w:t>
      </w:r>
      <w:r w:rsidR="00024D6F">
        <w:rPr>
          <w:sz w:val="28"/>
          <w:szCs w:val="28"/>
        </w:rPr>
        <w:t xml:space="preserve">2. </w:t>
      </w:r>
      <w:proofErr w:type="gramStart"/>
      <w:r w:rsidR="00035218">
        <w:rPr>
          <w:sz w:val="28"/>
          <w:szCs w:val="28"/>
        </w:rPr>
        <w:t xml:space="preserve">Постановление администрации города Вятские Поляны </w:t>
      </w:r>
      <w:r w:rsidR="00264AAC">
        <w:rPr>
          <w:sz w:val="28"/>
          <w:szCs w:val="28"/>
        </w:rPr>
        <w:t>от 07.05.2020</w:t>
      </w:r>
      <w:r w:rsidR="00225723">
        <w:rPr>
          <w:sz w:val="28"/>
          <w:szCs w:val="28"/>
        </w:rPr>
        <w:t xml:space="preserve"> № 627</w:t>
      </w:r>
      <w:r w:rsidR="0054081C">
        <w:rPr>
          <w:sz w:val="28"/>
          <w:szCs w:val="28"/>
        </w:rPr>
        <w:t xml:space="preserve"> «О внесении и утверждении изменений в административный регламент предоставления муниципальной услуги </w:t>
      </w:r>
      <w:r w:rsidR="0054081C">
        <w:rPr>
          <w:sz w:val="28"/>
          <w:szCs w:val="28"/>
        </w:rPr>
        <w:lastRenderedPageBreak/>
        <w:t>«</w:t>
      </w:r>
      <w:r w:rsidR="00225723">
        <w:rPr>
          <w:sz w:val="28"/>
          <w:szCs w:val="28"/>
        </w:rPr>
        <w:t>Принятие решения о признании или об отказе в признании гражданина нуждающимся в предоставлении жилого помещения, предоставляемого по договору социального найма на территории муниципального образования</w:t>
      </w:r>
      <w:r w:rsidR="0054081C">
        <w:rPr>
          <w:sz w:val="28"/>
          <w:szCs w:val="28"/>
        </w:rPr>
        <w:t xml:space="preserve">», утвержденный постановлением </w:t>
      </w:r>
      <w:r w:rsidR="00D96B53">
        <w:rPr>
          <w:sz w:val="28"/>
          <w:szCs w:val="28"/>
        </w:rPr>
        <w:t>администрации города Вятские Поляны от</w:t>
      </w:r>
      <w:r w:rsidR="00B9722F">
        <w:rPr>
          <w:sz w:val="28"/>
          <w:szCs w:val="28"/>
        </w:rPr>
        <w:t xml:space="preserve"> </w:t>
      </w:r>
      <w:r w:rsidR="00225723">
        <w:rPr>
          <w:sz w:val="28"/>
          <w:szCs w:val="28"/>
        </w:rPr>
        <w:t>25.12.2019 № 1849</w:t>
      </w:r>
      <w:r w:rsidR="00B9722F">
        <w:rPr>
          <w:sz w:val="28"/>
          <w:szCs w:val="28"/>
        </w:rPr>
        <w:t>».</w:t>
      </w:r>
      <w:proofErr w:type="gramEnd"/>
    </w:p>
    <w:p w:rsidR="00225723" w:rsidRDefault="003F11E5" w:rsidP="0022572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5723">
        <w:rPr>
          <w:sz w:val="28"/>
          <w:szCs w:val="28"/>
        </w:rPr>
        <w:t>.3</w:t>
      </w:r>
      <w:r w:rsidR="00035FCB">
        <w:rPr>
          <w:sz w:val="28"/>
          <w:szCs w:val="28"/>
        </w:rPr>
        <w:t>.</w:t>
      </w:r>
      <w:r w:rsidR="00225723">
        <w:rPr>
          <w:sz w:val="28"/>
          <w:szCs w:val="28"/>
        </w:rPr>
        <w:t xml:space="preserve"> </w:t>
      </w:r>
      <w:proofErr w:type="gramStart"/>
      <w:r w:rsidR="00225723">
        <w:rPr>
          <w:sz w:val="28"/>
          <w:szCs w:val="28"/>
        </w:rPr>
        <w:t>Постановление администрации города Вятские Поляны от 07.05.2021 № 664 «О внесении и утверждении изменений в административный регламент предоставления муниципальной услуги «Принятие решения о признании или об отказе в признании гражданина нуждающимся в предоставлении жилого помещения, предоставляемого по договору социального найма на территории муниципального образования», утвержденный постановлением администрации города Вятские Поляны от 25.12.2019 № 1849».</w:t>
      </w:r>
      <w:proofErr w:type="gramEnd"/>
    </w:p>
    <w:p w:rsidR="00225723" w:rsidRDefault="003F11E5" w:rsidP="0022572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5723">
        <w:rPr>
          <w:sz w:val="28"/>
          <w:szCs w:val="28"/>
        </w:rPr>
        <w:t>.4</w:t>
      </w:r>
      <w:r w:rsidR="00035FCB">
        <w:rPr>
          <w:sz w:val="28"/>
          <w:szCs w:val="28"/>
        </w:rPr>
        <w:t>.</w:t>
      </w:r>
      <w:r w:rsidR="00225723">
        <w:rPr>
          <w:sz w:val="28"/>
          <w:szCs w:val="28"/>
        </w:rPr>
        <w:t xml:space="preserve"> </w:t>
      </w:r>
      <w:proofErr w:type="gramStart"/>
      <w:r w:rsidR="00225723">
        <w:rPr>
          <w:sz w:val="28"/>
          <w:szCs w:val="28"/>
        </w:rPr>
        <w:t>Постановление администрации города Вятские Поляны от 12.05.2022 № 676 «О внесении и утверждении изменений в административный регламент предоставления муниципальной услуги «Принятие решения о признании или об отказе в признании гражданина нуждающимся в предоставлении жилого помещения, предоставляемого по договору социального найма на территории муниципального образования», утвержденный постановлением администрации города Вятские Поляны от 25.12.2019 № 1849».</w:t>
      </w:r>
      <w:proofErr w:type="gramEnd"/>
    </w:p>
    <w:p w:rsidR="00225723" w:rsidRDefault="003F11E5" w:rsidP="0095544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5723">
        <w:rPr>
          <w:sz w:val="28"/>
          <w:szCs w:val="28"/>
        </w:rPr>
        <w:t>.5</w:t>
      </w:r>
      <w:r w:rsidR="00035FCB">
        <w:rPr>
          <w:sz w:val="28"/>
          <w:szCs w:val="28"/>
        </w:rPr>
        <w:t>.</w:t>
      </w:r>
      <w:r w:rsidR="00225723">
        <w:rPr>
          <w:sz w:val="28"/>
          <w:szCs w:val="28"/>
        </w:rPr>
        <w:t xml:space="preserve"> </w:t>
      </w:r>
      <w:proofErr w:type="gramStart"/>
      <w:r w:rsidR="00225723">
        <w:rPr>
          <w:sz w:val="28"/>
          <w:szCs w:val="28"/>
        </w:rPr>
        <w:t>Постановление администрации города Вятские Поляны от 13.07.2022 № 1012 «О внесении и утверждении изменений в административный регламент предоставления муниципальной услуги «Принятие на учет гражданин в качестве нуждающихся в жилых помещениях», утвержденный постановлением администрации города Вятские Поляны от 25.12.2019 № 1849».</w:t>
      </w:r>
      <w:proofErr w:type="gramEnd"/>
    </w:p>
    <w:p w:rsidR="003F11E5" w:rsidRPr="003C4356" w:rsidRDefault="003F11E5" w:rsidP="003F11E5">
      <w:pPr>
        <w:pStyle w:val="aff7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0B6B">
        <w:rPr>
          <w:sz w:val="28"/>
          <w:szCs w:val="28"/>
        </w:rPr>
        <w:t xml:space="preserve">. </w:t>
      </w:r>
      <w:r w:rsidRPr="003C4356">
        <w:rPr>
          <w:sz w:val="28"/>
          <w:szCs w:val="28"/>
        </w:rPr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</w:p>
    <w:p w:rsidR="003F11E5" w:rsidRPr="00FF7349" w:rsidRDefault="003F11E5" w:rsidP="003F11E5">
      <w:pPr>
        <w:pStyle w:val="aff7"/>
        <w:spacing w:line="360" w:lineRule="auto"/>
        <w:jc w:val="both"/>
        <w:rPr>
          <w:sz w:val="28"/>
          <w:szCs w:val="28"/>
        </w:rPr>
      </w:pPr>
      <w:r w:rsidRPr="003C4356">
        <w:lastRenderedPageBreak/>
        <w:tab/>
      </w:r>
      <w:r>
        <w:rPr>
          <w:sz w:val="28"/>
          <w:szCs w:val="28"/>
        </w:rPr>
        <w:t xml:space="preserve">4.  </w:t>
      </w:r>
      <w:r w:rsidRPr="00FF7349">
        <w:rPr>
          <w:sz w:val="28"/>
          <w:szCs w:val="28"/>
        </w:rPr>
        <w:t>Настоящее постановление вступает в силу со дня его</w:t>
      </w:r>
      <w:r>
        <w:rPr>
          <w:sz w:val="28"/>
          <w:szCs w:val="28"/>
        </w:rPr>
        <w:t xml:space="preserve"> </w:t>
      </w:r>
      <w:r w:rsidRPr="00FF7349">
        <w:rPr>
          <w:sz w:val="28"/>
          <w:szCs w:val="28"/>
        </w:rPr>
        <w:t>опубликования.</w:t>
      </w:r>
    </w:p>
    <w:p w:rsidR="00571EFB" w:rsidRDefault="00571EFB" w:rsidP="003F11E5">
      <w:pPr>
        <w:pStyle w:val="aff4"/>
        <w:spacing w:before="0" w:after="0" w:line="400" w:lineRule="exact"/>
        <w:contextualSpacing/>
        <w:jc w:val="both"/>
        <w:rPr>
          <w:sz w:val="56"/>
          <w:szCs w:val="56"/>
        </w:rPr>
      </w:pPr>
    </w:p>
    <w:p w:rsidR="003F11E5" w:rsidRDefault="003F11E5" w:rsidP="003F11E5">
      <w:pPr>
        <w:pStyle w:val="aff4"/>
        <w:spacing w:before="0" w:after="0" w:line="400" w:lineRule="exact"/>
        <w:contextualSpacing/>
        <w:jc w:val="both"/>
        <w:rPr>
          <w:sz w:val="56"/>
          <w:szCs w:val="56"/>
        </w:rPr>
      </w:pPr>
    </w:p>
    <w:p w:rsidR="00B04515" w:rsidRDefault="00955444">
      <w:pPr>
        <w:contextualSpacing/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</w:p>
    <w:p w:rsidR="003174D6" w:rsidRDefault="00B04515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955444">
        <w:rPr>
          <w:sz w:val="28"/>
          <w:szCs w:val="28"/>
        </w:rPr>
        <w:t xml:space="preserve">    В.А. Машкин</w:t>
      </w:r>
    </w:p>
    <w:p w:rsidR="00955444" w:rsidRDefault="00035FC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55444" w:rsidRDefault="00955444">
      <w:pPr>
        <w:jc w:val="both"/>
        <w:rPr>
          <w:sz w:val="28"/>
          <w:szCs w:val="28"/>
        </w:rPr>
      </w:pPr>
    </w:p>
    <w:p w:rsidR="00955444" w:rsidRDefault="00955444">
      <w:pPr>
        <w:jc w:val="both"/>
        <w:rPr>
          <w:sz w:val="28"/>
          <w:szCs w:val="28"/>
        </w:rPr>
      </w:pPr>
    </w:p>
    <w:p w:rsidR="003174D6" w:rsidRDefault="003174D6">
      <w:pPr>
        <w:jc w:val="both"/>
        <w:rPr>
          <w:sz w:val="44"/>
          <w:szCs w:val="44"/>
        </w:rPr>
      </w:pPr>
      <w:r>
        <w:rPr>
          <w:sz w:val="28"/>
          <w:szCs w:val="28"/>
        </w:rPr>
        <w:t>ПОДГОТОВЛЕНО</w:t>
      </w:r>
    </w:p>
    <w:p w:rsidR="003174D6" w:rsidRDefault="003174D6">
      <w:pPr>
        <w:jc w:val="both"/>
        <w:rPr>
          <w:sz w:val="44"/>
          <w:szCs w:val="44"/>
        </w:rPr>
      </w:pPr>
    </w:p>
    <w:p w:rsidR="00D53AD0" w:rsidRDefault="00D53AD0" w:rsidP="00D53AD0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D53AD0" w:rsidRDefault="00D53AD0" w:rsidP="00D53AD0">
      <w:pPr>
        <w:widowControl w:val="0"/>
        <w:autoSpaceDE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правового управления</w:t>
      </w:r>
    </w:p>
    <w:p w:rsidR="00EC5782" w:rsidRPr="00955444" w:rsidRDefault="00D53AD0" w:rsidP="00955444">
      <w:pPr>
        <w:widowControl w:val="0"/>
        <w:autoSpaceDE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35218">
        <w:rPr>
          <w:sz w:val="28"/>
          <w:szCs w:val="28"/>
        </w:rPr>
        <w:t xml:space="preserve">  </w:t>
      </w:r>
      <w:r w:rsidR="00571EFB">
        <w:rPr>
          <w:sz w:val="28"/>
          <w:szCs w:val="28"/>
        </w:rPr>
        <w:t>Е.Н. Белоусова</w:t>
      </w:r>
    </w:p>
    <w:sectPr w:rsidR="00EC5782" w:rsidRPr="00955444" w:rsidSect="001C674A">
      <w:headerReference w:type="default" r:id="rId9"/>
      <w:headerReference w:type="first" r:id="rId10"/>
      <w:pgSz w:w="11906" w:h="16838"/>
      <w:pgMar w:top="1134" w:right="850" w:bottom="709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8F7" w:rsidRDefault="00AC48F7">
      <w:r>
        <w:separator/>
      </w:r>
    </w:p>
  </w:endnote>
  <w:endnote w:type="continuationSeparator" w:id="0">
    <w:p w:rsidR="00AC48F7" w:rsidRDefault="00AC4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8F7" w:rsidRDefault="00AC48F7">
      <w:r>
        <w:separator/>
      </w:r>
    </w:p>
  </w:footnote>
  <w:footnote w:type="continuationSeparator" w:id="0">
    <w:p w:rsidR="00AC48F7" w:rsidRDefault="00AC4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A30" w:rsidRDefault="005B2317">
    <w:pPr>
      <w:pStyle w:val="aff2"/>
      <w:tabs>
        <w:tab w:val="clear" w:pos="4677"/>
        <w:tab w:val="clear" w:pos="9355"/>
      </w:tabs>
      <w:jc w:val="center"/>
    </w:pPr>
    <w:fldSimple w:instr=" PAGE ">
      <w:r w:rsidR="00B04515"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A30" w:rsidRDefault="00616697">
    <w:pPr>
      <w:pStyle w:val="aff2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l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F670A8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Symbol" w:hAnsi="OpenSymbol" w:cs="Open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>
    <w:nsid w:val="6C640E91"/>
    <w:multiLevelType w:val="hybridMultilevel"/>
    <w:tmpl w:val="3630436C"/>
    <w:lvl w:ilvl="0" w:tplc="2AD803B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3D34"/>
    <w:rsid w:val="00021E43"/>
    <w:rsid w:val="00024D6F"/>
    <w:rsid w:val="0003343C"/>
    <w:rsid w:val="00035218"/>
    <w:rsid w:val="00035FCB"/>
    <w:rsid w:val="00040EA9"/>
    <w:rsid w:val="00061EA7"/>
    <w:rsid w:val="000624CC"/>
    <w:rsid w:val="0007052E"/>
    <w:rsid w:val="000801E5"/>
    <w:rsid w:val="000841D1"/>
    <w:rsid w:val="00091184"/>
    <w:rsid w:val="0009161A"/>
    <w:rsid w:val="000E0AB0"/>
    <w:rsid w:val="000E67F2"/>
    <w:rsid w:val="000E7A6A"/>
    <w:rsid w:val="000F36E7"/>
    <w:rsid w:val="0010105A"/>
    <w:rsid w:val="0010508B"/>
    <w:rsid w:val="001162ED"/>
    <w:rsid w:val="00131EB0"/>
    <w:rsid w:val="001326E2"/>
    <w:rsid w:val="0016771D"/>
    <w:rsid w:val="00190FBD"/>
    <w:rsid w:val="001A3707"/>
    <w:rsid w:val="001A4164"/>
    <w:rsid w:val="001A57F6"/>
    <w:rsid w:val="001C6315"/>
    <w:rsid w:val="001C674A"/>
    <w:rsid w:val="001D652E"/>
    <w:rsid w:val="001F7866"/>
    <w:rsid w:val="002007B6"/>
    <w:rsid w:val="0021590E"/>
    <w:rsid w:val="00225723"/>
    <w:rsid w:val="002301A4"/>
    <w:rsid w:val="00243553"/>
    <w:rsid w:val="002624B0"/>
    <w:rsid w:val="00263489"/>
    <w:rsid w:val="00264AAC"/>
    <w:rsid w:val="0026721B"/>
    <w:rsid w:val="0027160C"/>
    <w:rsid w:val="00272381"/>
    <w:rsid w:val="00273E3A"/>
    <w:rsid w:val="002A310D"/>
    <w:rsid w:val="002B04B2"/>
    <w:rsid w:val="002B6E8E"/>
    <w:rsid w:val="002F1639"/>
    <w:rsid w:val="002F7966"/>
    <w:rsid w:val="003174D6"/>
    <w:rsid w:val="00322582"/>
    <w:rsid w:val="00345DC5"/>
    <w:rsid w:val="003715C3"/>
    <w:rsid w:val="00393273"/>
    <w:rsid w:val="003A2C23"/>
    <w:rsid w:val="003A2DB6"/>
    <w:rsid w:val="003B1A44"/>
    <w:rsid w:val="003C0DD3"/>
    <w:rsid w:val="003D354C"/>
    <w:rsid w:val="003E1FC5"/>
    <w:rsid w:val="003E3D3F"/>
    <w:rsid w:val="003E5B05"/>
    <w:rsid w:val="003E764B"/>
    <w:rsid w:val="003F11E5"/>
    <w:rsid w:val="003F1B6D"/>
    <w:rsid w:val="003F3A14"/>
    <w:rsid w:val="00416E7D"/>
    <w:rsid w:val="004202CF"/>
    <w:rsid w:val="004370F4"/>
    <w:rsid w:val="004561B4"/>
    <w:rsid w:val="004610BD"/>
    <w:rsid w:val="00461AA3"/>
    <w:rsid w:val="00462BA2"/>
    <w:rsid w:val="00481277"/>
    <w:rsid w:val="004A5A7D"/>
    <w:rsid w:val="004A6301"/>
    <w:rsid w:val="004A6C0B"/>
    <w:rsid w:val="004A70F2"/>
    <w:rsid w:val="004B747C"/>
    <w:rsid w:val="004E03ED"/>
    <w:rsid w:val="004E6A44"/>
    <w:rsid w:val="00514E09"/>
    <w:rsid w:val="0052019E"/>
    <w:rsid w:val="0054081C"/>
    <w:rsid w:val="005472CD"/>
    <w:rsid w:val="00547D8E"/>
    <w:rsid w:val="005535BE"/>
    <w:rsid w:val="00560B58"/>
    <w:rsid w:val="0056235E"/>
    <w:rsid w:val="00570E34"/>
    <w:rsid w:val="00571EFB"/>
    <w:rsid w:val="0057719A"/>
    <w:rsid w:val="00577C26"/>
    <w:rsid w:val="00585A44"/>
    <w:rsid w:val="005A7FF8"/>
    <w:rsid w:val="005B2317"/>
    <w:rsid w:val="005B7092"/>
    <w:rsid w:val="005C5882"/>
    <w:rsid w:val="005F572A"/>
    <w:rsid w:val="005F72E6"/>
    <w:rsid w:val="00603836"/>
    <w:rsid w:val="00616697"/>
    <w:rsid w:val="00641A74"/>
    <w:rsid w:val="00664AC5"/>
    <w:rsid w:val="00677487"/>
    <w:rsid w:val="00695405"/>
    <w:rsid w:val="006B12AB"/>
    <w:rsid w:val="006C07D9"/>
    <w:rsid w:val="006C2223"/>
    <w:rsid w:val="006C5D8B"/>
    <w:rsid w:val="006D3D34"/>
    <w:rsid w:val="006E1FA2"/>
    <w:rsid w:val="006E7489"/>
    <w:rsid w:val="006F56FD"/>
    <w:rsid w:val="007317C1"/>
    <w:rsid w:val="007349F3"/>
    <w:rsid w:val="00751B51"/>
    <w:rsid w:val="00770748"/>
    <w:rsid w:val="00770B48"/>
    <w:rsid w:val="00777F2A"/>
    <w:rsid w:val="007913AD"/>
    <w:rsid w:val="007961D0"/>
    <w:rsid w:val="007B67E2"/>
    <w:rsid w:val="007C5FDF"/>
    <w:rsid w:val="007C7C5F"/>
    <w:rsid w:val="007E360C"/>
    <w:rsid w:val="007E5592"/>
    <w:rsid w:val="00800F8D"/>
    <w:rsid w:val="008254F8"/>
    <w:rsid w:val="0083783F"/>
    <w:rsid w:val="008400BF"/>
    <w:rsid w:val="008430F7"/>
    <w:rsid w:val="00851B71"/>
    <w:rsid w:val="00855D33"/>
    <w:rsid w:val="008706F0"/>
    <w:rsid w:val="00874D13"/>
    <w:rsid w:val="0088024A"/>
    <w:rsid w:val="0089345D"/>
    <w:rsid w:val="008C1CD0"/>
    <w:rsid w:val="008C6F71"/>
    <w:rsid w:val="008D24FF"/>
    <w:rsid w:val="008E06FD"/>
    <w:rsid w:val="008E0E74"/>
    <w:rsid w:val="008E60DA"/>
    <w:rsid w:val="00901989"/>
    <w:rsid w:val="00911BC6"/>
    <w:rsid w:val="00916F05"/>
    <w:rsid w:val="009267C2"/>
    <w:rsid w:val="00926E63"/>
    <w:rsid w:val="00936962"/>
    <w:rsid w:val="00947BD3"/>
    <w:rsid w:val="00950831"/>
    <w:rsid w:val="00955444"/>
    <w:rsid w:val="009608C0"/>
    <w:rsid w:val="00963D93"/>
    <w:rsid w:val="00964A6F"/>
    <w:rsid w:val="0096682D"/>
    <w:rsid w:val="00971CA1"/>
    <w:rsid w:val="00991E89"/>
    <w:rsid w:val="0099403A"/>
    <w:rsid w:val="009B4554"/>
    <w:rsid w:val="009B66AE"/>
    <w:rsid w:val="009B7730"/>
    <w:rsid w:val="009B7CD7"/>
    <w:rsid w:val="009D6FCB"/>
    <w:rsid w:val="009D790E"/>
    <w:rsid w:val="009F580B"/>
    <w:rsid w:val="009F58D8"/>
    <w:rsid w:val="00A24BC2"/>
    <w:rsid w:val="00A33AF6"/>
    <w:rsid w:val="00A42A06"/>
    <w:rsid w:val="00A51B3A"/>
    <w:rsid w:val="00A535C8"/>
    <w:rsid w:val="00A724D3"/>
    <w:rsid w:val="00A86A20"/>
    <w:rsid w:val="00AA111E"/>
    <w:rsid w:val="00AA173B"/>
    <w:rsid w:val="00AA3A30"/>
    <w:rsid w:val="00AB3DC1"/>
    <w:rsid w:val="00AB7AB0"/>
    <w:rsid w:val="00AC2881"/>
    <w:rsid w:val="00AC2B81"/>
    <w:rsid w:val="00AC48F7"/>
    <w:rsid w:val="00AD34E4"/>
    <w:rsid w:val="00AD7F0D"/>
    <w:rsid w:val="00AF04E5"/>
    <w:rsid w:val="00AF7292"/>
    <w:rsid w:val="00B04515"/>
    <w:rsid w:val="00B047F9"/>
    <w:rsid w:val="00B35CC0"/>
    <w:rsid w:val="00B37711"/>
    <w:rsid w:val="00B417C4"/>
    <w:rsid w:val="00B42B92"/>
    <w:rsid w:val="00B52891"/>
    <w:rsid w:val="00B549AF"/>
    <w:rsid w:val="00B65CB8"/>
    <w:rsid w:val="00B67315"/>
    <w:rsid w:val="00B73011"/>
    <w:rsid w:val="00B829BD"/>
    <w:rsid w:val="00B94B03"/>
    <w:rsid w:val="00B9722F"/>
    <w:rsid w:val="00BA0242"/>
    <w:rsid w:val="00BA2678"/>
    <w:rsid w:val="00BB195F"/>
    <w:rsid w:val="00BB4621"/>
    <w:rsid w:val="00BC1F99"/>
    <w:rsid w:val="00BE0BA0"/>
    <w:rsid w:val="00C178AB"/>
    <w:rsid w:val="00C22567"/>
    <w:rsid w:val="00C244A5"/>
    <w:rsid w:val="00C369AC"/>
    <w:rsid w:val="00C457BE"/>
    <w:rsid w:val="00C50B39"/>
    <w:rsid w:val="00C52F41"/>
    <w:rsid w:val="00C6432B"/>
    <w:rsid w:val="00C64916"/>
    <w:rsid w:val="00C828D1"/>
    <w:rsid w:val="00C97B34"/>
    <w:rsid w:val="00CB4564"/>
    <w:rsid w:val="00CD0DC0"/>
    <w:rsid w:val="00CE1D78"/>
    <w:rsid w:val="00D0086B"/>
    <w:rsid w:val="00D34244"/>
    <w:rsid w:val="00D4105A"/>
    <w:rsid w:val="00D43EE6"/>
    <w:rsid w:val="00D50DB8"/>
    <w:rsid w:val="00D516E7"/>
    <w:rsid w:val="00D52425"/>
    <w:rsid w:val="00D533FE"/>
    <w:rsid w:val="00D53AD0"/>
    <w:rsid w:val="00D57967"/>
    <w:rsid w:val="00D63714"/>
    <w:rsid w:val="00D76AD5"/>
    <w:rsid w:val="00D8366A"/>
    <w:rsid w:val="00D96B53"/>
    <w:rsid w:val="00D96DD8"/>
    <w:rsid w:val="00DA0CF7"/>
    <w:rsid w:val="00DA49D5"/>
    <w:rsid w:val="00DA7AA6"/>
    <w:rsid w:val="00DB0E3C"/>
    <w:rsid w:val="00DC4760"/>
    <w:rsid w:val="00E02144"/>
    <w:rsid w:val="00E175F3"/>
    <w:rsid w:val="00E65C60"/>
    <w:rsid w:val="00E73CB8"/>
    <w:rsid w:val="00E80F01"/>
    <w:rsid w:val="00E8354E"/>
    <w:rsid w:val="00E8617C"/>
    <w:rsid w:val="00EA3DA2"/>
    <w:rsid w:val="00EA4909"/>
    <w:rsid w:val="00EC5782"/>
    <w:rsid w:val="00EE301C"/>
    <w:rsid w:val="00EE713D"/>
    <w:rsid w:val="00F017F5"/>
    <w:rsid w:val="00F1042B"/>
    <w:rsid w:val="00F368BD"/>
    <w:rsid w:val="00F45F53"/>
    <w:rsid w:val="00F5251E"/>
    <w:rsid w:val="00F52754"/>
    <w:rsid w:val="00F54E8C"/>
    <w:rsid w:val="00F6561B"/>
    <w:rsid w:val="00F80B6B"/>
    <w:rsid w:val="00FD2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53"/>
    <w:pPr>
      <w:suppressAutoHyphens/>
    </w:pPr>
    <w:rPr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45F53"/>
    <w:pPr>
      <w:widowControl w:val="0"/>
      <w:suppressAutoHyphens w:val="0"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F45F5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F45F53"/>
    <w:pPr>
      <w:keepNext/>
      <w:tabs>
        <w:tab w:val="num" w:pos="2700"/>
      </w:tabs>
      <w:suppressAutoHyphens w:val="0"/>
      <w:spacing w:before="60" w:after="60"/>
      <w:ind w:left="2700" w:hanging="360"/>
      <w:jc w:val="both"/>
      <w:outlineLvl w:val="2"/>
    </w:pPr>
  </w:style>
  <w:style w:type="paragraph" w:styleId="4">
    <w:name w:val="heading 4"/>
    <w:basedOn w:val="a"/>
    <w:next w:val="a"/>
    <w:qFormat/>
    <w:rsid w:val="00F45F53"/>
    <w:pPr>
      <w:keepNext/>
      <w:tabs>
        <w:tab w:val="num" w:pos="3420"/>
      </w:tabs>
      <w:suppressAutoHyphens w:val="0"/>
      <w:spacing w:after="60"/>
      <w:ind w:left="3420" w:hanging="360"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45F53"/>
    <w:pPr>
      <w:suppressAutoHyphens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qFormat/>
    <w:rsid w:val="00F45F53"/>
    <w:pPr>
      <w:tabs>
        <w:tab w:val="num" w:pos="4860"/>
      </w:tabs>
      <w:suppressAutoHyphens w:val="0"/>
      <w:spacing w:before="240" w:after="60"/>
      <w:ind w:left="4860" w:hanging="360"/>
      <w:jc w:val="both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F45F53"/>
    <w:pPr>
      <w:tabs>
        <w:tab w:val="num" w:pos="5580"/>
      </w:tabs>
      <w:suppressAutoHyphens w:val="0"/>
      <w:spacing w:before="240" w:after="60"/>
      <w:ind w:left="5580" w:hanging="360"/>
      <w:jc w:val="both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qFormat/>
    <w:rsid w:val="00F45F53"/>
    <w:pPr>
      <w:tabs>
        <w:tab w:val="num" w:pos="6300"/>
      </w:tabs>
      <w:suppressAutoHyphens w:val="0"/>
      <w:spacing w:before="240" w:after="60"/>
      <w:ind w:left="6300" w:hanging="360"/>
      <w:jc w:val="both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rsid w:val="00F45F53"/>
    <w:pPr>
      <w:tabs>
        <w:tab w:val="num" w:pos="7020"/>
      </w:tabs>
      <w:suppressAutoHyphens w:val="0"/>
      <w:spacing w:before="240" w:after="60"/>
      <w:ind w:left="7020" w:hanging="360"/>
      <w:jc w:val="both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45F53"/>
    <w:rPr>
      <w:color w:val="000000"/>
    </w:rPr>
  </w:style>
  <w:style w:type="character" w:customStyle="1" w:styleId="WW8Num1z1">
    <w:name w:val="WW8Num1z1"/>
    <w:rsid w:val="00F45F53"/>
  </w:style>
  <w:style w:type="character" w:customStyle="1" w:styleId="WW8Num1z2">
    <w:name w:val="WW8Num1z2"/>
    <w:rsid w:val="00F45F53"/>
  </w:style>
  <w:style w:type="character" w:customStyle="1" w:styleId="WW8Num1z3">
    <w:name w:val="WW8Num1z3"/>
    <w:rsid w:val="00F45F53"/>
  </w:style>
  <w:style w:type="character" w:customStyle="1" w:styleId="WW8Num2z0">
    <w:name w:val="WW8Num2z0"/>
    <w:rsid w:val="00F45F53"/>
    <w:rPr>
      <w:rFonts w:ascii="Symbol" w:hAnsi="Symbol" w:cs="Symbol"/>
    </w:rPr>
  </w:style>
  <w:style w:type="character" w:customStyle="1" w:styleId="WW8Num2z1">
    <w:name w:val="WW8Num2z1"/>
    <w:rsid w:val="00F45F53"/>
    <w:rPr>
      <w:rFonts w:ascii="OpenSymbol" w:hAnsi="OpenSymbol" w:cs="OpenSymbol"/>
    </w:rPr>
  </w:style>
  <w:style w:type="character" w:customStyle="1" w:styleId="WW8Num2z3">
    <w:name w:val="WW8Num2z3"/>
    <w:rsid w:val="00F45F53"/>
    <w:rPr>
      <w:rFonts w:ascii="Wingdings" w:hAnsi="Wingdings" w:cs="OpenSymbol"/>
    </w:rPr>
  </w:style>
  <w:style w:type="character" w:customStyle="1" w:styleId="WW8Num3z0">
    <w:name w:val="WW8Num3z0"/>
    <w:rsid w:val="00F45F53"/>
  </w:style>
  <w:style w:type="character" w:customStyle="1" w:styleId="WW8Num3z1">
    <w:name w:val="WW8Num3z1"/>
    <w:rsid w:val="00F45F53"/>
  </w:style>
  <w:style w:type="character" w:customStyle="1" w:styleId="WW8Num3z2">
    <w:name w:val="WW8Num3z2"/>
    <w:rsid w:val="00F45F53"/>
  </w:style>
  <w:style w:type="character" w:customStyle="1" w:styleId="WW8Num3z3">
    <w:name w:val="WW8Num3z3"/>
    <w:rsid w:val="00F45F53"/>
  </w:style>
  <w:style w:type="character" w:customStyle="1" w:styleId="WW8Num4z0">
    <w:name w:val="WW8Num4z0"/>
    <w:rsid w:val="00F45F53"/>
    <w:rPr>
      <w:rFonts w:ascii="Courier New" w:hAnsi="Courier New" w:cs="Times New Roman"/>
    </w:rPr>
  </w:style>
  <w:style w:type="character" w:customStyle="1" w:styleId="WW8Num5z0">
    <w:name w:val="WW8Num5z0"/>
    <w:rsid w:val="00F45F53"/>
    <w:rPr>
      <w:rFonts w:ascii="Symbol" w:hAnsi="Symbol" w:cs="Symbol"/>
    </w:rPr>
  </w:style>
  <w:style w:type="character" w:customStyle="1" w:styleId="WW8Num5z1">
    <w:name w:val="WW8Num5z1"/>
    <w:rsid w:val="00F45F53"/>
    <w:rPr>
      <w:rFonts w:ascii="OpenSymbol" w:hAnsi="OpenSymbol" w:cs="OpenSymbol"/>
    </w:rPr>
  </w:style>
  <w:style w:type="character" w:customStyle="1" w:styleId="WW8Num5z2">
    <w:name w:val="WW8Num5z2"/>
    <w:rsid w:val="00F45F53"/>
  </w:style>
  <w:style w:type="character" w:customStyle="1" w:styleId="WW8Num5z3">
    <w:name w:val="WW8Num5z3"/>
    <w:rsid w:val="00F45F53"/>
  </w:style>
  <w:style w:type="character" w:customStyle="1" w:styleId="WW8Num5z4">
    <w:name w:val="WW8Num5z4"/>
    <w:rsid w:val="00F45F53"/>
  </w:style>
  <w:style w:type="character" w:customStyle="1" w:styleId="WW8Num5z5">
    <w:name w:val="WW8Num5z5"/>
    <w:rsid w:val="00F45F53"/>
  </w:style>
  <w:style w:type="character" w:customStyle="1" w:styleId="WW8Num5z6">
    <w:name w:val="WW8Num5z6"/>
    <w:rsid w:val="00F45F53"/>
  </w:style>
  <w:style w:type="character" w:customStyle="1" w:styleId="WW8Num5z7">
    <w:name w:val="WW8Num5z7"/>
    <w:rsid w:val="00F45F53"/>
  </w:style>
  <w:style w:type="character" w:customStyle="1" w:styleId="WW8Num5z8">
    <w:name w:val="WW8Num5z8"/>
    <w:rsid w:val="00F45F53"/>
  </w:style>
  <w:style w:type="character" w:customStyle="1" w:styleId="40">
    <w:name w:val="Основной шрифт абзаца4"/>
    <w:rsid w:val="00F45F53"/>
  </w:style>
  <w:style w:type="character" w:customStyle="1" w:styleId="WW8Num1z4">
    <w:name w:val="WW8Num1z4"/>
    <w:rsid w:val="00F45F53"/>
  </w:style>
  <w:style w:type="character" w:customStyle="1" w:styleId="WW8Num1z5">
    <w:name w:val="WW8Num1z5"/>
    <w:rsid w:val="00F45F53"/>
  </w:style>
  <w:style w:type="character" w:customStyle="1" w:styleId="WW8Num1z6">
    <w:name w:val="WW8Num1z6"/>
    <w:rsid w:val="00F45F53"/>
  </w:style>
  <w:style w:type="character" w:customStyle="1" w:styleId="WW8Num1z7">
    <w:name w:val="WW8Num1z7"/>
    <w:rsid w:val="00F45F53"/>
  </w:style>
  <w:style w:type="character" w:customStyle="1" w:styleId="WW8Num1z8">
    <w:name w:val="WW8Num1z8"/>
    <w:rsid w:val="00F45F53"/>
  </w:style>
  <w:style w:type="character" w:customStyle="1" w:styleId="WW8Num3z4">
    <w:name w:val="WW8Num3z4"/>
    <w:rsid w:val="00F45F53"/>
  </w:style>
  <w:style w:type="character" w:customStyle="1" w:styleId="WW8Num3z5">
    <w:name w:val="WW8Num3z5"/>
    <w:rsid w:val="00F45F53"/>
  </w:style>
  <w:style w:type="character" w:customStyle="1" w:styleId="WW8Num3z6">
    <w:name w:val="WW8Num3z6"/>
    <w:rsid w:val="00F45F53"/>
  </w:style>
  <w:style w:type="character" w:customStyle="1" w:styleId="WW8Num3z7">
    <w:name w:val="WW8Num3z7"/>
    <w:rsid w:val="00F45F53"/>
  </w:style>
  <w:style w:type="character" w:customStyle="1" w:styleId="WW8Num3z8">
    <w:name w:val="WW8Num3z8"/>
    <w:rsid w:val="00F45F53"/>
  </w:style>
  <w:style w:type="character" w:customStyle="1" w:styleId="WW8Num4z2">
    <w:name w:val="WW8Num4z2"/>
    <w:rsid w:val="00F45F53"/>
  </w:style>
  <w:style w:type="character" w:customStyle="1" w:styleId="WW8Num4z3">
    <w:name w:val="WW8Num4z3"/>
    <w:rsid w:val="00F45F53"/>
  </w:style>
  <w:style w:type="character" w:customStyle="1" w:styleId="WW8Num4z4">
    <w:name w:val="WW8Num4z4"/>
    <w:rsid w:val="00F45F53"/>
  </w:style>
  <w:style w:type="character" w:customStyle="1" w:styleId="WW8Num4z5">
    <w:name w:val="WW8Num4z5"/>
    <w:rsid w:val="00F45F53"/>
  </w:style>
  <w:style w:type="character" w:customStyle="1" w:styleId="WW8Num4z6">
    <w:name w:val="WW8Num4z6"/>
    <w:rsid w:val="00F45F53"/>
  </w:style>
  <w:style w:type="character" w:customStyle="1" w:styleId="WW8Num4z7">
    <w:name w:val="WW8Num4z7"/>
    <w:rsid w:val="00F45F53"/>
  </w:style>
  <w:style w:type="character" w:customStyle="1" w:styleId="WW8Num4z8">
    <w:name w:val="WW8Num4z8"/>
    <w:rsid w:val="00F45F53"/>
  </w:style>
  <w:style w:type="character" w:customStyle="1" w:styleId="WW8Num6z0">
    <w:name w:val="WW8Num6z0"/>
    <w:rsid w:val="00F45F53"/>
  </w:style>
  <w:style w:type="character" w:customStyle="1" w:styleId="WW8Num6z1">
    <w:name w:val="WW8Num6z1"/>
    <w:rsid w:val="00F45F53"/>
  </w:style>
  <w:style w:type="character" w:customStyle="1" w:styleId="WW8Num6z2">
    <w:name w:val="WW8Num6z2"/>
    <w:rsid w:val="00F45F53"/>
  </w:style>
  <w:style w:type="character" w:customStyle="1" w:styleId="WW8Num6z3">
    <w:name w:val="WW8Num6z3"/>
    <w:rsid w:val="00F45F53"/>
  </w:style>
  <w:style w:type="character" w:customStyle="1" w:styleId="WW8Num6z4">
    <w:name w:val="WW8Num6z4"/>
    <w:rsid w:val="00F45F53"/>
  </w:style>
  <w:style w:type="character" w:customStyle="1" w:styleId="WW8Num6z5">
    <w:name w:val="WW8Num6z5"/>
    <w:rsid w:val="00F45F53"/>
  </w:style>
  <w:style w:type="character" w:customStyle="1" w:styleId="WW8Num6z6">
    <w:name w:val="WW8Num6z6"/>
    <w:rsid w:val="00F45F53"/>
  </w:style>
  <w:style w:type="character" w:customStyle="1" w:styleId="WW8Num6z7">
    <w:name w:val="WW8Num6z7"/>
    <w:rsid w:val="00F45F53"/>
  </w:style>
  <w:style w:type="character" w:customStyle="1" w:styleId="WW8Num6z8">
    <w:name w:val="WW8Num6z8"/>
    <w:rsid w:val="00F45F53"/>
  </w:style>
  <w:style w:type="character" w:customStyle="1" w:styleId="WW8Num7z0">
    <w:name w:val="WW8Num7z0"/>
    <w:rsid w:val="00F45F53"/>
  </w:style>
  <w:style w:type="character" w:customStyle="1" w:styleId="WW8Num7z1">
    <w:name w:val="WW8Num7z1"/>
    <w:rsid w:val="00F45F53"/>
  </w:style>
  <w:style w:type="character" w:customStyle="1" w:styleId="WW8Num7z2">
    <w:name w:val="WW8Num7z2"/>
    <w:rsid w:val="00F45F53"/>
  </w:style>
  <w:style w:type="character" w:customStyle="1" w:styleId="WW8Num7z3">
    <w:name w:val="WW8Num7z3"/>
    <w:rsid w:val="00F45F53"/>
  </w:style>
  <w:style w:type="character" w:customStyle="1" w:styleId="WW8Num7z4">
    <w:name w:val="WW8Num7z4"/>
    <w:rsid w:val="00F45F53"/>
  </w:style>
  <w:style w:type="character" w:customStyle="1" w:styleId="WW8Num7z5">
    <w:name w:val="WW8Num7z5"/>
    <w:rsid w:val="00F45F53"/>
  </w:style>
  <w:style w:type="character" w:customStyle="1" w:styleId="WW8Num7z6">
    <w:name w:val="WW8Num7z6"/>
    <w:rsid w:val="00F45F53"/>
  </w:style>
  <w:style w:type="character" w:customStyle="1" w:styleId="WW8Num7z7">
    <w:name w:val="WW8Num7z7"/>
    <w:rsid w:val="00F45F53"/>
  </w:style>
  <w:style w:type="character" w:customStyle="1" w:styleId="WW8Num7z8">
    <w:name w:val="WW8Num7z8"/>
    <w:rsid w:val="00F45F53"/>
  </w:style>
  <w:style w:type="character" w:customStyle="1" w:styleId="WW8Num8z0">
    <w:name w:val="WW8Num8z0"/>
    <w:rsid w:val="00F45F53"/>
    <w:rPr>
      <w:color w:val="000000"/>
    </w:rPr>
  </w:style>
  <w:style w:type="character" w:customStyle="1" w:styleId="WW8Num8z2">
    <w:name w:val="WW8Num8z2"/>
    <w:rsid w:val="00F45F53"/>
  </w:style>
  <w:style w:type="character" w:customStyle="1" w:styleId="WW8Num8z3">
    <w:name w:val="WW8Num8z3"/>
    <w:rsid w:val="00F45F53"/>
  </w:style>
  <w:style w:type="character" w:customStyle="1" w:styleId="WW8Num8z4">
    <w:name w:val="WW8Num8z4"/>
    <w:rsid w:val="00F45F53"/>
  </w:style>
  <w:style w:type="character" w:customStyle="1" w:styleId="WW8Num8z5">
    <w:name w:val="WW8Num8z5"/>
    <w:rsid w:val="00F45F53"/>
  </w:style>
  <w:style w:type="character" w:customStyle="1" w:styleId="WW8Num8z6">
    <w:name w:val="WW8Num8z6"/>
    <w:rsid w:val="00F45F53"/>
  </w:style>
  <w:style w:type="character" w:customStyle="1" w:styleId="WW8Num8z7">
    <w:name w:val="WW8Num8z7"/>
    <w:rsid w:val="00F45F53"/>
  </w:style>
  <w:style w:type="character" w:customStyle="1" w:styleId="WW8Num8z8">
    <w:name w:val="WW8Num8z8"/>
    <w:rsid w:val="00F45F53"/>
  </w:style>
  <w:style w:type="character" w:customStyle="1" w:styleId="WW8Num9z0">
    <w:name w:val="WW8Num9z0"/>
    <w:rsid w:val="00F45F53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F45F53"/>
    <w:rPr>
      <w:rFonts w:ascii="Courier New" w:hAnsi="Courier New" w:cs="Courier New"/>
    </w:rPr>
  </w:style>
  <w:style w:type="character" w:customStyle="1" w:styleId="WW8Num9z2">
    <w:name w:val="WW8Num9z2"/>
    <w:rsid w:val="00F45F53"/>
    <w:rPr>
      <w:rFonts w:ascii="Wingdings" w:hAnsi="Wingdings" w:cs="Wingdings"/>
    </w:rPr>
  </w:style>
  <w:style w:type="character" w:customStyle="1" w:styleId="WW8Num9z3">
    <w:name w:val="WW8Num9z3"/>
    <w:rsid w:val="00F45F53"/>
    <w:rPr>
      <w:rFonts w:ascii="Symbol" w:hAnsi="Symbol" w:cs="Symbol"/>
    </w:rPr>
  </w:style>
  <w:style w:type="character" w:customStyle="1" w:styleId="WW8Num10z0">
    <w:name w:val="WW8Num10z0"/>
    <w:rsid w:val="00F45F53"/>
    <w:rPr>
      <w:sz w:val="28"/>
    </w:rPr>
  </w:style>
  <w:style w:type="character" w:customStyle="1" w:styleId="WW8Num10z1">
    <w:name w:val="WW8Num10z1"/>
    <w:rsid w:val="00F45F53"/>
  </w:style>
  <w:style w:type="character" w:customStyle="1" w:styleId="WW8Num10z2">
    <w:name w:val="WW8Num10z2"/>
    <w:rsid w:val="00F45F53"/>
  </w:style>
  <w:style w:type="character" w:customStyle="1" w:styleId="WW8Num10z3">
    <w:name w:val="WW8Num10z3"/>
    <w:rsid w:val="00F45F53"/>
  </w:style>
  <w:style w:type="character" w:customStyle="1" w:styleId="WW8Num10z4">
    <w:name w:val="WW8Num10z4"/>
    <w:rsid w:val="00F45F53"/>
  </w:style>
  <w:style w:type="character" w:customStyle="1" w:styleId="WW8Num10z5">
    <w:name w:val="WW8Num10z5"/>
    <w:rsid w:val="00F45F53"/>
  </w:style>
  <w:style w:type="character" w:customStyle="1" w:styleId="WW8Num10z6">
    <w:name w:val="WW8Num10z6"/>
    <w:rsid w:val="00F45F53"/>
  </w:style>
  <w:style w:type="character" w:customStyle="1" w:styleId="WW8Num10z7">
    <w:name w:val="WW8Num10z7"/>
    <w:rsid w:val="00F45F53"/>
  </w:style>
  <w:style w:type="character" w:customStyle="1" w:styleId="WW8Num10z8">
    <w:name w:val="WW8Num10z8"/>
    <w:rsid w:val="00F45F53"/>
  </w:style>
  <w:style w:type="character" w:customStyle="1" w:styleId="WW8Num11z0">
    <w:name w:val="WW8Num11z0"/>
    <w:rsid w:val="00F45F53"/>
  </w:style>
  <w:style w:type="character" w:customStyle="1" w:styleId="WW8Num11z1">
    <w:name w:val="WW8Num11z1"/>
    <w:rsid w:val="00F45F53"/>
  </w:style>
  <w:style w:type="character" w:customStyle="1" w:styleId="WW8Num11z2">
    <w:name w:val="WW8Num11z2"/>
    <w:rsid w:val="00F45F53"/>
  </w:style>
  <w:style w:type="character" w:customStyle="1" w:styleId="WW8Num11z3">
    <w:name w:val="WW8Num11z3"/>
    <w:rsid w:val="00F45F53"/>
  </w:style>
  <w:style w:type="character" w:customStyle="1" w:styleId="WW8Num11z4">
    <w:name w:val="WW8Num11z4"/>
    <w:rsid w:val="00F45F53"/>
  </w:style>
  <w:style w:type="character" w:customStyle="1" w:styleId="WW8Num11z5">
    <w:name w:val="WW8Num11z5"/>
    <w:rsid w:val="00F45F53"/>
  </w:style>
  <w:style w:type="character" w:customStyle="1" w:styleId="WW8Num11z6">
    <w:name w:val="WW8Num11z6"/>
    <w:rsid w:val="00F45F53"/>
  </w:style>
  <w:style w:type="character" w:customStyle="1" w:styleId="WW8Num11z7">
    <w:name w:val="WW8Num11z7"/>
    <w:rsid w:val="00F45F53"/>
  </w:style>
  <w:style w:type="character" w:customStyle="1" w:styleId="WW8Num11z8">
    <w:name w:val="WW8Num11z8"/>
    <w:rsid w:val="00F45F53"/>
  </w:style>
  <w:style w:type="character" w:customStyle="1" w:styleId="WW8Num12z0">
    <w:name w:val="WW8Num12z0"/>
    <w:rsid w:val="00F45F53"/>
  </w:style>
  <w:style w:type="character" w:customStyle="1" w:styleId="WW8Num12z1">
    <w:name w:val="WW8Num12z1"/>
    <w:rsid w:val="00F45F53"/>
  </w:style>
  <w:style w:type="character" w:customStyle="1" w:styleId="WW8Num12z2">
    <w:name w:val="WW8Num12z2"/>
    <w:rsid w:val="00F45F53"/>
  </w:style>
  <w:style w:type="character" w:customStyle="1" w:styleId="WW8Num12z3">
    <w:name w:val="WW8Num12z3"/>
    <w:rsid w:val="00F45F53"/>
  </w:style>
  <w:style w:type="character" w:customStyle="1" w:styleId="WW8Num12z4">
    <w:name w:val="WW8Num12z4"/>
    <w:rsid w:val="00F45F53"/>
  </w:style>
  <w:style w:type="character" w:customStyle="1" w:styleId="WW8Num12z5">
    <w:name w:val="WW8Num12z5"/>
    <w:rsid w:val="00F45F53"/>
  </w:style>
  <w:style w:type="character" w:customStyle="1" w:styleId="WW8Num12z6">
    <w:name w:val="WW8Num12z6"/>
    <w:rsid w:val="00F45F53"/>
  </w:style>
  <w:style w:type="character" w:customStyle="1" w:styleId="WW8Num12z7">
    <w:name w:val="WW8Num12z7"/>
    <w:rsid w:val="00F45F53"/>
  </w:style>
  <w:style w:type="character" w:customStyle="1" w:styleId="WW8Num12z8">
    <w:name w:val="WW8Num12z8"/>
    <w:rsid w:val="00F45F53"/>
  </w:style>
  <w:style w:type="character" w:customStyle="1" w:styleId="WW8Num13z0">
    <w:name w:val="WW8Num13z0"/>
    <w:rsid w:val="00F45F53"/>
  </w:style>
  <w:style w:type="character" w:customStyle="1" w:styleId="WW8Num13z1">
    <w:name w:val="WW8Num13z1"/>
    <w:rsid w:val="00F45F53"/>
  </w:style>
  <w:style w:type="character" w:customStyle="1" w:styleId="WW8Num13z2">
    <w:name w:val="WW8Num13z2"/>
    <w:rsid w:val="00F45F53"/>
  </w:style>
  <w:style w:type="character" w:customStyle="1" w:styleId="WW8Num13z3">
    <w:name w:val="WW8Num13z3"/>
    <w:rsid w:val="00F45F53"/>
  </w:style>
  <w:style w:type="character" w:customStyle="1" w:styleId="WW8Num13z4">
    <w:name w:val="WW8Num13z4"/>
    <w:rsid w:val="00F45F53"/>
  </w:style>
  <w:style w:type="character" w:customStyle="1" w:styleId="WW8Num13z5">
    <w:name w:val="WW8Num13z5"/>
    <w:rsid w:val="00F45F53"/>
  </w:style>
  <w:style w:type="character" w:customStyle="1" w:styleId="WW8Num13z6">
    <w:name w:val="WW8Num13z6"/>
    <w:rsid w:val="00F45F53"/>
  </w:style>
  <w:style w:type="character" w:customStyle="1" w:styleId="WW8Num13z7">
    <w:name w:val="WW8Num13z7"/>
    <w:rsid w:val="00F45F53"/>
  </w:style>
  <w:style w:type="character" w:customStyle="1" w:styleId="WW8Num13z8">
    <w:name w:val="WW8Num13z8"/>
    <w:rsid w:val="00F45F53"/>
  </w:style>
  <w:style w:type="character" w:customStyle="1" w:styleId="WW8Num14z0">
    <w:name w:val="WW8Num14z0"/>
    <w:rsid w:val="00F45F53"/>
  </w:style>
  <w:style w:type="character" w:customStyle="1" w:styleId="WW8Num14z1">
    <w:name w:val="WW8Num14z1"/>
    <w:rsid w:val="00F45F53"/>
  </w:style>
  <w:style w:type="character" w:customStyle="1" w:styleId="WW8Num14z2">
    <w:name w:val="WW8Num14z2"/>
    <w:rsid w:val="00F45F53"/>
  </w:style>
  <w:style w:type="character" w:customStyle="1" w:styleId="WW8Num14z3">
    <w:name w:val="WW8Num14z3"/>
    <w:rsid w:val="00F45F53"/>
  </w:style>
  <w:style w:type="character" w:customStyle="1" w:styleId="WW8Num14z4">
    <w:name w:val="WW8Num14z4"/>
    <w:rsid w:val="00F45F53"/>
  </w:style>
  <w:style w:type="character" w:customStyle="1" w:styleId="WW8Num14z5">
    <w:name w:val="WW8Num14z5"/>
    <w:rsid w:val="00F45F53"/>
  </w:style>
  <w:style w:type="character" w:customStyle="1" w:styleId="WW8Num14z6">
    <w:name w:val="WW8Num14z6"/>
    <w:rsid w:val="00F45F53"/>
  </w:style>
  <w:style w:type="character" w:customStyle="1" w:styleId="WW8Num14z7">
    <w:name w:val="WW8Num14z7"/>
    <w:rsid w:val="00F45F53"/>
  </w:style>
  <w:style w:type="character" w:customStyle="1" w:styleId="WW8Num14z8">
    <w:name w:val="WW8Num14z8"/>
    <w:rsid w:val="00F45F53"/>
  </w:style>
  <w:style w:type="character" w:customStyle="1" w:styleId="WW8Num15z0">
    <w:name w:val="WW8Num15z0"/>
    <w:rsid w:val="00F45F53"/>
  </w:style>
  <w:style w:type="character" w:customStyle="1" w:styleId="WW8Num15z1">
    <w:name w:val="WW8Num15z1"/>
    <w:rsid w:val="00F45F53"/>
  </w:style>
  <w:style w:type="character" w:customStyle="1" w:styleId="WW8Num15z2">
    <w:name w:val="WW8Num15z2"/>
    <w:rsid w:val="00F45F53"/>
  </w:style>
  <w:style w:type="character" w:customStyle="1" w:styleId="WW8Num15z3">
    <w:name w:val="WW8Num15z3"/>
    <w:rsid w:val="00F45F53"/>
  </w:style>
  <w:style w:type="character" w:customStyle="1" w:styleId="WW8Num15z4">
    <w:name w:val="WW8Num15z4"/>
    <w:rsid w:val="00F45F53"/>
  </w:style>
  <w:style w:type="character" w:customStyle="1" w:styleId="WW8Num15z5">
    <w:name w:val="WW8Num15z5"/>
    <w:rsid w:val="00F45F53"/>
  </w:style>
  <w:style w:type="character" w:customStyle="1" w:styleId="WW8Num15z6">
    <w:name w:val="WW8Num15z6"/>
    <w:rsid w:val="00F45F53"/>
  </w:style>
  <w:style w:type="character" w:customStyle="1" w:styleId="WW8Num15z7">
    <w:name w:val="WW8Num15z7"/>
    <w:rsid w:val="00F45F53"/>
  </w:style>
  <w:style w:type="character" w:customStyle="1" w:styleId="WW8Num15z8">
    <w:name w:val="WW8Num15z8"/>
    <w:rsid w:val="00F45F53"/>
  </w:style>
  <w:style w:type="character" w:customStyle="1" w:styleId="WW8Num16z0">
    <w:name w:val="WW8Num16z0"/>
    <w:rsid w:val="00F45F53"/>
  </w:style>
  <w:style w:type="character" w:customStyle="1" w:styleId="WW8Num16z1">
    <w:name w:val="WW8Num16z1"/>
    <w:rsid w:val="00F45F53"/>
  </w:style>
  <w:style w:type="character" w:customStyle="1" w:styleId="WW8Num16z2">
    <w:name w:val="WW8Num16z2"/>
    <w:rsid w:val="00F45F53"/>
  </w:style>
  <w:style w:type="character" w:customStyle="1" w:styleId="WW8Num16z3">
    <w:name w:val="WW8Num16z3"/>
    <w:rsid w:val="00F45F53"/>
  </w:style>
  <w:style w:type="character" w:customStyle="1" w:styleId="WW8Num16z4">
    <w:name w:val="WW8Num16z4"/>
    <w:rsid w:val="00F45F53"/>
  </w:style>
  <w:style w:type="character" w:customStyle="1" w:styleId="WW8Num16z5">
    <w:name w:val="WW8Num16z5"/>
    <w:rsid w:val="00F45F53"/>
  </w:style>
  <w:style w:type="character" w:customStyle="1" w:styleId="WW8Num16z6">
    <w:name w:val="WW8Num16z6"/>
    <w:rsid w:val="00F45F53"/>
  </w:style>
  <w:style w:type="character" w:customStyle="1" w:styleId="WW8Num16z7">
    <w:name w:val="WW8Num16z7"/>
    <w:rsid w:val="00F45F53"/>
  </w:style>
  <w:style w:type="character" w:customStyle="1" w:styleId="WW8Num16z8">
    <w:name w:val="WW8Num16z8"/>
    <w:rsid w:val="00F45F53"/>
  </w:style>
  <w:style w:type="character" w:customStyle="1" w:styleId="WW8Num17z0">
    <w:name w:val="WW8Num17z0"/>
    <w:rsid w:val="00F45F53"/>
  </w:style>
  <w:style w:type="character" w:customStyle="1" w:styleId="WW8Num17z1">
    <w:name w:val="WW8Num17z1"/>
    <w:rsid w:val="00F45F53"/>
  </w:style>
  <w:style w:type="character" w:customStyle="1" w:styleId="WW8Num17z2">
    <w:name w:val="WW8Num17z2"/>
    <w:rsid w:val="00F45F53"/>
  </w:style>
  <w:style w:type="character" w:customStyle="1" w:styleId="WW8Num17z3">
    <w:name w:val="WW8Num17z3"/>
    <w:rsid w:val="00F45F53"/>
  </w:style>
  <w:style w:type="character" w:customStyle="1" w:styleId="WW8Num17z4">
    <w:name w:val="WW8Num17z4"/>
    <w:rsid w:val="00F45F53"/>
  </w:style>
  <w:style w:type="character" w:customStyle="1" w:styleId="WW8Num17z5">
    <w:name w:val="WW8Num17z5"/>
    <w:rsid w:val="00F45F53"/>
  </w:style>
  <w:style w:type="character" w:customStyle="1" w:styleId="WW8Num17z6">
    <w:name w:val="WW8Num17z6"/>
    <w:rsid w:val="00F45F53"/>
  </w:style>
  <w:style w:type="character" w:customStyle="1" w:styleId="WW8Num17z7">
    <w:name w:val="WW8Num17z7"/>
    <w:rsid w:val="00F45F53"/>
  </w:style>
  <w:style w:type="character" w:customStyle="1" w:styleId="WW8Num17z8">
    <w:name w:val="WW8Num17z8"/>
    <w:rsid w:val="00F45F53"/>
  </w:style>
  <w:style w:type="character" w:customStyle="1" w:styleId="WW8Num18z0">
    <w:name w:val="WW8Num18z0"/>
    <w:rsid w:val="00F45F53"/>
  </w:style>
  <w:style w:type="character" w:customStyle="1" w:styleId="WW8Num18z1">
    <w:name w:val="WW8Num18z1"/>
    <w:rsid w:val="00F45F53"/>
  </w:style>
  <w:style w:type="character" w:customStyle="1" w:styleId="WW8Num18z2">
    <w:name w:val="WW8Num18z2"/>
    <w:rsid w:val="00F45F53"/>
  </w:style>
  <w:style w:type="character" w:customStyle="1" w:styleId="WW8Num18z3">
    <w:name w:val="WW8Num18z3"/>
    <w:rsid w:val="00F45F53"/>
  </w:style>
  <w:style w:type="character" w:customStyle="1" w:styleId="WW8Num18z4">
    <w:name w:val="WW8Num18z4"/>
    <w:rsid w:val="00F45F53"/>
  </w:style>
  <w:style w:type="character" w:customStyle="1" w:styleId="WW8Num18z5">
    <w:name w:val="WW8Num18z5"/>
    <w:rsid w:val="00F45F53"/>
  </w:style>
  <w:style w:type="character" w:customStyle="1" w:styleId="WW8Num18z6">
    <w:name w:val="WW8Num18z6"/>
    <w:rsid w:val="00F45F53"/>
  </w:style>
  <w:style w:type="character" w:customStyle="1" w:styleId="WW8Num18z7">
    <w:name w:val="WW8Num18z7"/>
    <w:rsid w:val="00F45F53"/>
  </w:style>
  <w:style w:type="character" w:customStyle="1" w:styleId="WW8Num18z8">
    <w:name w:val="WW8Num18z8"/>
    <w:rsid w:val="00F45F53"/>
  </w:style>
  <w:style w:type="character" w:customStyle="1" w:styleId="WW8Num19z0">
    <w:name w:val="WW8Num19z0"/>
    <w:rsid w:val="00F45F53"/>
  </w:style>
  <w:style w:type="character" w:customStyle="1" w:styleId="WW8Num19z1">
    <w:name w:val="WW8Num19z1"/>
    <w:rsid w:val="00F45F53"/>
  </w:style>
  <w:style w:type="character" w:customStyle="1" w:styleId="WW8Num19z2">
    <w:name w:val="WW8Num19z2"/>
    <w:rsid w:val="00F45F53"/>
  </w:style>
  <w:style w:type="character" w:customStyle="1" w:styleId="WW8Num19z3">
    <w:name w:val="WW8Num19z3"/>
    <w:rsid w:val="00F45F53"/>
  </w:style>
  <w:style w:type="character" w:customStyle="1" w:styleId="WW8Num19z4">
    <w:name w:val="WW8Num19z4"/>
    <w:rsid w:val="00F45F53"/>
  </w:style>
  <w:style w:type="character" w:customStyle="1" w:styleId="WW8Num19z5">
    <w:name w:val="WW8Num19z5"/>
    <w:rsid w:val="00F45F53"/>
  </w:style>
  <w:style w:type="character" w:customStyle="1" w:styleId="WW8Num19z6">
    <w:name w:val="WW8Num19z6"/>
    <w:rsid w:val="00F45F53"/>
  </w:style>
  <w:style w:type="character" w:customStyle="1" w:styleId="WW8Num19z7">
    <w:name w:val="WW8Num19z7"/>
    <w:rsid w:val="00F45F53"/>
  </w:style>
  <w:style w:type="character" w:customStyle="1" w:styleId="WW8Num19z8">
    <w:name w:val="WW8Num19z8"/>
    <w:rsid w:val="00F45F53"/>
  </w:style>
  <w:style w:type="character" w:customStyle="1" w:styleId="WW8Num20z0">
    <w:name w:val="WW8Num20z0"/>
    <w:rsid w:val="00F45F53"/>
  </w:style>
  <w:style w:type="character" w:customStyle="1" w:styleId="WW8Num20z1">
    <w:name w:val="WW8Num20z1"/>
    <w:rsid w:val="00F45F53"/>
  </w:style>
  <w:style w:type="character" w:customStyle="1" w:styleId="WW8Num20z2">
    <w:name w:val="WW8Num20z2"/>
    <w:rsid w:val="00F45F53"/>
  </w:style>
  <w:style w:type="character" w:customStyle="1" w:styleId="WW8Num20z3">
    <w:name w:val="WW8Num20z3"/>
    <w:rsid w:val="00F45F53"/>
  </w:style>
  <w:style w:type="character" w:customStyle="1" w:styleId="WW8Num20z4">
    <w:name w:val="WW8Num20z4"/>
    <w:rsid w:val="00F45F53"/>
  </w:style>
  <w:style w:type="character" w:customStyle="1" w:styleId="WW8Num20z5">
    <w:name w:val="WW8Num20z5"/>
    <w:rsid w:val="00F45F53"/>
  </w:style>
  <w:style w:type="character" w:customStyle="1" w:styleId="WW8Num20z6">
    <w:name w:val="WW8Num20z6"/>
    <w:rsid w:val="00F45F53"/>
  </w:style>
  <w:style w:type="character" w:customStyle="1" w:styleId="WW8Num20z7">
    <w:name w:val="WW8Num20z7"/>
    <w:rsid w:val="00F45F53"/>
  </w:style>
  <w:style w:type="character" w:customStyle="1" w:styleId="WW8Num20z8">
    <w:name w:val="WW8Num20z8"/>
    <w:rsid w:val="00F45F53"/>
  </w:style>
  <w:style w:type="character" w:customStyle="1" w:styleId="WW8Num21z0">
    <w:name w:val="WW8Num21z0"/>
    <w:rsid w:val="00F45F53"/>
  </w:style>
  <w:style w:type="character" w:customStyle="1" w:styleId="WW8Num21z1">
    <w:name w:val="WW8Num21z1"/>
    <w:rsid w:val="00F45F53"/>
  </w:style>
  <w:style w:type="character" w:customStyle="1" w:styleId="WW8Num21z2">
    <w:name w:val="WW8Num21z2"/>
    <w:rsid w:val="00F45F53"/>
  </w:style>
  <w:style w:type="character" w:customStyle="1" w:styleId="WW8Num21z3">
    <w:name w:val="WW8Num21z3"/>
    <w:rsid w:val="00F45F53"/>
  </w:style>
  <w:style w:type="character" w:customStyle="1" w:styleId="WW8Num21z4">
    <w:name w:val="WW8Num21z4"/>
    <w:rsid w:val="00F45F53"/>
  </w:style>
  <w:style w:type="character" w:customStyle="1" w:styleId="WW8Num21z5">
    <w:name w:val="WW8Num21z5"/>
    <w:rsid w:val="00F45F53"/>
  </w:style>
  <w:style w:type="character" w:customStyle="1" w:styleId="WW8Num21z6">
    <w:name w:val="WW8Num21z6"/>
    <w:rsid w:val="00F45F53"/>
  </w:style>
  <w:style w:type="character" w:customStyle="1" w:styleId="WW8Num21z7">
    <w:name w:val="WW8Num21z7"/>
    <w:rsid w:val="00F45F53"/>
  </w:style>
  <w:style w:type="character" w:customStyle="1" w:styleId="WW8Num21z8">
    <w:name w:val="WW8Num21z8"/>
    <w:rsid w:val="00F45F53"/>
  </w:style>
  <w:style w:type="character" w:customStyle="1" w:styleId="WW8Num22z0">
    <w:name w:val="WW8Num22z0"/>
    <w:rsid w:val="00F45F53"/>
  </w:style>
  <w:style w:type="character" w:customStyle="1" w:styleId="WW8Num22z1">
    <w:name w:val="WW8Num22z1"/>
    <w:rsid w:val="00F45F53"/>
  </w:style>
  <w:style w:type="character" w:customStyle="1" w:styleId="WW8Num22z2">
    <w:name w:val="WW8Num22z2"/>
    <w:rsid w:val="00F45F53"/>
  </w:style>
  <w:style w:type="character" w:customStyle="1" w:styleId="WW8Num22z3">
    <w:name w:val="WW8Num22z3"/>
    <w:rsid w:val="00F45F53"/>
  </w:style>
  <w:style w:type="character" w:customStyle="1" w:styleId="WW8Num22z4">
    <w:name w:val="WW8Num22z4"/>
    <w:rsid w:val="00F45F53"/>
  </w:style>
  <w:style w:type="character" w:customStyle="1" w:styleId="WW8Num22z5">
    <w:name w:val="WW8Num22z5"/>
    <w:rsid w:val="00F45F53"/>
  </w:style>
  <w:style w:type="character" w:customStyle="1" w:styleId="WW8Num22z6">
    <w:name w:val="WW8Num22z6"/>
    <w:rsid w:val="00F45F53"/>
  </w:style>
  <w:style w:type="character" w:customStyle="1" w:styleId="WW8Num22z7">
    <w:name w:val="WW8Num22z7"/>
    <w:rsid w:val="00F45F53"/>
  </w:style>
  <w:style w:type="character" w:customStyle="1" w:styleId="WW8Num22z8">
    <w:name w:val="WW8Num22z8"/>
    <w:rsid w:val="00F45F53"/>
  </w:style>
  <w:style w:type="character" w:customStyle="1" w:styleId="30">
    <w:name w:val="Основной шрифт абзаца3"/>
    <w:rsid w:val="00F45F53"/>
  </w:style>
  <w:style w:type="character" w:customStyle="1" w:styleId="10">
    <w:name w:val="Заголовок 1 Знак"/>
    <w:rsid w:val="00F45F53"/>
    <w:rPr>
      <w:rFonts w:ascii="Arial" w:hAnsi="Arial" w:cs="Arial"/>
      <w:b/>
      <w:bCs/>
      <w:color w:val="000080"/>
      <w:lang w:val="ru-RU" w:bidi="ar-SA"/>
    </w:rPr>
  </w:style>
  <w:style w:type="character" w:customStyle="1" w:styleId="20">
    <w:name w:val="Заголовок 2 Знак"/>
    <w:rsid w:val="00F45F53"/>
    <w:rPr>
      <w:rFonts w:ascii="Cambria" w:hAnsi="Cambria" w:cs="Cambria"/>
      <w:b/>
      <w:bCs/>
      <w:color w:val="4F81BD"/>
      <w:kern w:val="1"/>
      <w:sz w:val="26"/>
      <w:szCs w:val="26"/>
      <w:lang w:val="ru-RU" w:bidi="ar-SA"/>
    </w:rPr>
  </w:style>
  <w:style w:type="character" w:customStyle="1" w:styleId="-">
    <w:name w:val="Ж-курсив"/>
    <w:rsid w:val="00F45F53"/>
  </w:style>
  <w:style w:type="character" w:styleId="a3">
    <w:name w:val="page number"/>
    <w:basedOn w:val="30"/>
    <w:rsid w:val="00F45F53"/>
  </w:style>
  <w:style w:type="character" w:styleId="a4">
    <w:name w:val="Hyperlink"/>
    <w:rsid w:val="00F45F53"/>
    <w:rPr>
      <w:color w:val="0000FF"/>
      <w:u w:val="single"/>
    </w:rPr>
  </w:style>
  <w:style w:type="character" w:customStyle="1" w:styleId="a5">
    <w:name w:val="Основной текст Знак"/>
    <w:rsid w:val="00F45F53"/>
    <w:rPr>
      <w:rFonts w:ascii="Calibri" w:eastAsia="Calibri" w:hAnsi="Calibri" w:cs="Calibri"/>
      <w:sz w:val="22"/>
      <w:szCs w:val="22"/>
    </w:rPr>
  </w:style>
  <w:style w:type="character" w:customStyle="1" w:styleId="apple-style-span">
    <w:name w:val="apple-style-span"/>
    <w:basedOn w:val="30"/>
    <w:rsid w:val="00F45F53"/>
  </w:style>
  <w:style w:type="character" w:customStyle="1" w:styleId="a6">
    <w:name w:val="Нижний колонтитул Знак"/>
    <w:rsid w:val="00F45F53"/>
    <w:rPr>
      <w:kern w:val="1"/>
      <w:sz w:val="24"/>
      <w:szCs w:val="24"/>
    </w:rPr>
  </w:style>
  <w:style w:type="character" w:customStyle="1" w:styleId="T3">
    <w:name w:val="T3"/>
    <w:rsid w:val="00F45F53"/>
    <w:rPr>
      <w:sz w:val="24"/>
    </w:rPr>
  </w:style>
  <w:style w:type="character" w:customStyle="1" w:styleId="T27">
    <w:name w:val="T27"/>
    <w:rsid w:val="00F45F53"/>
    <w:rPr>
      <w:sz w:val="26"/>
    </w:rPr>
  </w:style>
  <w:style w:type="character" w:customStyle="1" w:styleId="Internet20link">
    <w:name w:val="Internet_20_link"/>
    <w:rsid w:val="00F45F53"/>
    <w:rPr>
      <w:color w:val="000080"/>
      <w:u w:val="single"/>
    </w:rPr>
  </w:style>
  <w:style w:type="character" w:customStyle="1" w:styleId="T9">
    <w:name w:val="T9"/>
    <w:rsid w:val="00F45F53"/>
    <w:rPr>
      <w:rFonts w:eastAsia="Times New Roman" w:cs="Times New Roman"/>
    </w:rPr>
  </w:style>
  <w:style w:type="character" w:customStyle="1" w:styleId="T11">
    <w:name w:val="T11"/>
    <w:rsid w:val="00F45F53"/>
  </w:style>
  <w:style w:type="character" w:customStyle="1" w:styleId="T6">
    <w:name w:val="T6"/>
    <w:rsid w:val="00F45F53"/>
    <w:rPr>
      <w:sz w:val="24"/>
    </w:rPr>
  </w:style>
  <w:style w:type="character" w:customStyle="1" w:styleId="31">
    <w:name w:val="Заголовок 3 Знак"/>
    <w:rsid w:val="00F45F53"/>
    <w:rPr>
      <w:sz w:val="24"/>
      <w:szCs w:val="24"/>
    </w:rPr>
  </w:style>
  <w:style w:type="character" w:customStyle="1" w:styleId="41">
    <w:name w:val="Заголовок 4 Знак"/>
    <w:rsid w:val="00F45F53"/>
    <w:rPr>
      <w:b/>
      <w:bCs/>
      <w:sz w:val="24"/>
      <w:szCs w:val="24"/>
    </w:rPr>
  </w:style>
  <w:style w:type="character" w:customStyle="1" w:styleId="60">
    <w:name w:val="Заголовок 6 Знак"/>
    <w:rsid w:val="00F45F53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rsid w:val="00F45F5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rsid w:val="00F45F5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rsid w:val="00F45F53"/>
    <w:rPr>
      <w:rFonts w:ascii="Cambria" w:hAnsi="Cambria" w:cs="Cambria"/>
      <w:sz w:val="22"/>
      <w:szCs w:val="22"/>
    </w:rPr>
  </w:style>
  <w:style w:type="character" w:customStyle="1" w:styleId="21">
    <w:name w:val="Основной шрифт абзаца2"/>
    <w:rsid w:val="00F45F53"/>
  </w:style>
  <w:style w:type="character" w:customStyle="1" w:styleId="11">
    <w:name w:val="Основной шрифт абзаца1"/>
    <w:rsid w:val="00F45F53"/>
  </w:style>
  <w:style w:type="character" w:customStyle="1" w:styleId="a7">
    <w:name w:val="Текст Знак"/>
    <w:rsid w:val="00F45F53"/>
    <w:rPr>
      <w:rFonts w:ascii="Courier New" w:eastAsia="Calibri" w:hAnsi="Courier New" w:cs="Courier New"/>
      <w:lang w:val="ru-RU" w:bidi="ar-SA"/>
    </w:rPr>
  </w:style>
  <w:style w:type="character" w:customStyle="1" w:styleId="a8">
    <w:name w:val="Текст примечания Знак"/>
    <w:rsid w:val="00F45F53"/>
    <w:rPr>
      <w:rFonts w:eastAsia="Calibri"/>
      <w:lang w:val="ru-RU" w:bidi="ar-SA"/>
    </w:rPr>
  </w:style>
  <w:style w:type="character" w:customStyle="1" w:styleId="a9">
    <w:name w:val="Тема примечания Знак"/>
    <w:rsid w:val="00F45F53"/>
    <w:rPr>
      <w:rFonts w:eastAsia="Calibri"/>
      <w:b/>
      <w:bCs/>
      <w:lang w:val="ru-RU" w:bidi="ar-SA"/>
    </w:rPr>
  </w:style>
  <w:style w:type="character" w:customStyle="1" w:styleId="aa">
    <w:name w:val="Текст выноски Знак"/>
    <w:rsid w:val="00F45F53"/>
    <w:rPr>
      <w:rFonts w:ascii="Tahoma" w:eastAsia="Calibri" w:hAnsi="Tahoma" w:cs="Tahoma"/>
      <w:sz w:val="16"/>
      <w:szCs w:val="16"/>
      <w:lang w:val="ru-RU" w:bidi="ar-SA"/>
    </w:rPr>
  </w:style>
  <w:style w:type="character" w:customStyle="1" w:styleId="title">
    <w:name w:val="title"/>
    <w:rsid w:val="00F45F53"/>
    <w:rPr>
      <w:rFonts w:ascii="Verdana" w:hAnsi="Verdana" w:cs="Verdana"/>
      <w:lang w:val="en-US" w:bidi="ar-SA"/>
    </w:rPr>
  </w:style>
  <w:style w:type="character" w:customStyle="1" w:styleId="apple-converted-space">
    <w:name w:val="apple-converted-space"/>
    <w:rsid w:val="00F45F53"/>
    <w:rPr>
      <w:rFonts w:ascii="Verdana" w:hAnsi="Verdana" w:cs="Verdana"/>
      <w:lang w:val="en-US" w:bidi="ar-SA"/>
    </w:rPr>
  </w:style>
  <w:style w:type="character" w:customStyle="1" w:styleId="ab">
    <w:name w:val="Основной текст с отступом Знак"/>
    <w:rsid w:val="00F45F53"/>
    <w:rPr>
      <w:rFonts w:eastAsia="Calibri"/>
      <w:sz w:val="28"/>
      <w:szCs w:val="22"/>
      <w:lang w:val="ru-RU" w:bidi="ar-SA"/>
    </w:rPr>
  </w:style>
  <w:style w:type="character" w:customStyle="1" w:styleId="ac">
    <w:name w:val="Текст сноски Знак"/>
    <w:rsid w:val="00F45F53"/>
    <w:rPr>
      <w:rFonts w:eastAsia="Calibri"/>
      <w:lang w:val="ru-RU" w:bidi="ar-SA"/>
    </w:rPr>
  </w:style>
  <w:style w:type="character" w:styleId="ad">
    <w:name w:val="Emphasis"/>
    <w:qFormat/>
    <w:rsid w:val="00F45F53"/>
    <w:rPr>
      <w:i/>
      <w:iCs/>
    </w:rPr>
  </w:style>
  <w:style w:type="character" w:customStyle="1" w:styleId="32">
    <w:name w:val="Основной текст с отступом 3 Знак"/>
    <w:link w:val="33"/>
    <w:rsid w:val="00F45F53"/>
    <w:rPr>
      <w:rFonts w:eastAsia="Calibri"/>
      <w:sz w:val="16"/>
      <w:szCs w:val="16"/>
    </w:rPr>
  </w:style>
  <w:style w:type="character" w:customStyle="1" w:styleId="ae">
    <w:name w:val="Верхний колонтитул Знак"/>
    <w:uiPriority w:val="99"/>
    <w:rsid w:val="00F45F53"/>
    <w:rPr>
      <w:rFonts w:eastAsia="Calibri"/>
      <w:sz w:val="28"/>
      <w:szCs w:val="22"/>
    </w:rPr>
  </w:style>
  <w:style w:type="character" w:customStyle="1" w:styleId="blk">
    <w:name w:val="blk"/>
    <w:rsid w:val="00F45F53"/>
  </w:style>
  <w:style w:type="character" w:customStyle="1" w:styleId="af">
    <w:name w:val="Текст концевой сноски Знак"/>
    <w:rsid w:val="00F45F53"/>
    <w:rPr>
      <w:rFonts w:eastAsia="Times New Roman"/>
    </w:rPr>
  </w:style>
  <w:style w:type="character" w:customStyle="1" w:styleId="af0">
    <w:name w:val="Символы концевой сноски"/>
    <w:rsid w:val="00F45F53"/>
    <w:rPr>
      <w:vertAlign w:val="superscript"/>
    </w:rPr>
  </w:style>
  <w:style w:type="character" w:customStyle="1" w:styleId="12">
    <w:name w:val="Текст примечания Знак1"/>
    <w:rsid w:val="00F45F53"/>
    <w:rPr>
      <w:kern w:val="1"/>
    </w:rPr>
  </w:style>
  <w:style w:type="character" w:customStyle="1" w:styleId="13">
    <w:name w:val="Тема примечания Знак1"/>
    <w:rsid w:val="00F45F53"/>
    <w:rPr>
      <w:rFonts w:eastAsia="Calibri"/>
      <w:b/>
      <w:bCs/>
      <w:kern w:val="1"/>
    </w:rPr>
  </w:style>
  <w:style w:type="character" w:customStyle="1" w:styleId="14">
    <w:name w:val="Текст выноски Знак1"/>
    <w:rsid w:val="00F45F53"/>
    <w:rPr>
      <w:rFonts w:ascii="Tahoma" w:eastAsia="Calibri" w:hAnsi="Tahoma" w:cs="Tahoma"/>
      <w:sz w:val="16"/>
      <w:szCs w:val="16"/>
    </w:rPr>
  </w:style>
  <w:style w:type="character" w:customStyle="1" w:styleId="af1">
    <w:name w:val="Подзаголовок Знак"/>
    <w:rsid w:val="00F45F53"/>
    <w:rPr>
      <w:sz w:val="32"/>
    </w:rPr>
  </w:style>
  <w:style w:type="character" w:customStyle="1" w:styleId="15">
    <w:name w:val="Основной текст с отступом Знак1"/>
    <w:rsid w:val="00F45F53"/>
    <w:rPr>
      <w:rFonts w:eastAsia="Calibri"/>
      <w:sz w:val="28"/>
      <w:szCs w:val="22"/>
    </w:rPr>
  </w:style>
  <w:style w:type="character" w:customStyle="1" w:styleId="16">
    <w:name w:val="Текст сноски Знак1"/>
    <w:rsid w:val="00F45F53"/>
    <w:rPr>
      <w:rFonts w:eastAsia="Calibri"/>
    </w:rPr>
  </w:style>
  <w:style w:type="character" w:customStyle="1" w:styleId="17">
    <w:name w:val="Текст концевой сноски Знак1"/>
    <w:rsid w:val="00F45F53"/>
  </w:style>
  <w:style w:type="character" w:customStyle="1" w:styleId="310">
    <w:name w:val="Основной текст с отступом 3 Знак1"/>
    <w:rsid w:val="00F45F53"/>
    <w:rPr>
      <w:kern w:val="1"/>
      <w:sz w:val="16"/>
      <w:szCs w:val="16"/>
    </w:rPr>
  </w:style>
  <w:style w:type="character" w:customStyle="1" w:styleId="50">
    <w:name w:val="Заголовок 5 Знак"/>
    <w:rsid w:val="00F45F53"/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character" w:customStyle="1" w:styleId="af2">
    <w:name w:val="Название Знак"/>
    <w:rsid w:val="00F45F53"/>
    <w:rPr>
      <w:rFonts w:ascii="Cambria" w:hAnsi="Cambria" w:cs="Cambria"/>
      <w:b/>
      <w:bCs/>
      <w:kern w:val="1"/>
      <w:sz w:val="32"/>
      <w:szCs w:val="32"/>
      <w:lang w:val="en-US" w:bidi="en-US"/>
    </w:rPr>
  </w:style>
  <w:style w:type="character" w:styleId="af3">
    <w:name w:val="Strong"/>
    <w:qFormat/>
    <w:rsid w:val="00F45F53"/>
    <w:rPr>
      <w:b/>
      <w:bCs/>
    </w:rPr>
  </w:style>
  <w:style w:type="character" w:customStyle="1" w:styleId="22">
    <w:name w:val="Цитата 2 Знак"/>
    <w:rsid w:val="00F45F53"/>
    <w:rPr>
      <w:rFonts w:ascii="Calibri" w:hAnsi="Calibri" w:cs="Calibri"/>
      <w:i/>
      <w:sz w:val="24"/>
      <w:szCs w:val="24"/>
      <w:lang w:val="en-US" w:bidi="en-US"/>
    </w:rPr>
  </w:style>
  <w:style w:type="character" w:customStyle="1" w:styleId="af4">
    <w:name w:val="Выделенная цитата Знак"/>
    <w:rsid w:val="00F45F53"/>
    <w:rPr>
      <w:rFonts w:ascii="Calibri" w:hAnsi="Calibri" w:cs="Calibri"/>
      <w:b/>
      <w:i/>
      <w:sz w:val="24"/>
      <w:szCs w:val="22"/>
      <w:lang w:val="en-US" w:bidi="en-US"/>
    </w:rPr>
  </w:style>
  <w:style w:type="character" w:styleId="af5">
    <w:name w:val="Subtle Emphasis"/>
    <w:qFormat/>
    <w:rsid w:val="00F45F53"/>
    <w:rPr>
      <w:i/>
      <w:color w:val="5A5A5A"/>
    </w:rPr>
  </w:style>
  <w:style w:type="character" w:styleId="af6">
    <w:name w:val="Intense Emphasis"/>
    <w:qFormat/>
    <w:rsid w:val="00F45F53"/>
    <w:rPr>
      <w:b/>
      <w:i/>
      <w:sz w:val="24"/>
      <w:szCs w:val="24"/>
      <w:u w:val="single"/>
    </w:rPr>
  </w:style>
  <w:style w:type="character" w:styleId="af7">
    <w:name w:val="Subtle Reference"/>
    <w:qFormat/>
    <w:rsid w:val="00F45F53"/>
    <w:rPr>
      <w:sz w:val="24"/>
      <w:szCs w:val="24"/>
      <w:u w:val="single"/>
    </w:rPr>
  </w:style>
  <w:style w:type="character" w:styleId="af8">
    <w:name w:val="Intense Reference"/>
    <w:qFormat/>
    <w:rsid w:val="00F45F53"/>
    <w:rPr>
      <w:b/>
      <w:sz w:val="24"/>
      <w:u w:val="single"/>
    </w:rPr>
  </w:style>
  <w:style w:type="character" w:styleId="af9">
    <w:name w:val="Book Title"/>
    <w:qFormat/>
    <w:rsid w:val="00F45F53"/>
    <w:rPr>
      <w:rFonts w:ascii="Cambria" w:eastAsia="Times New Roman" w:hAnsi="Cambria" w:cs="Cambria"/>
      <w:b/>
      <w:i/>
      <w:sz w:val="24"/>
      <w:szCs w:val="24"/>
    </w:rPr>
  </w:style>
  <w:style w:type="character" w:customStyle="1" w:styleId="afa">
    <w:name w:val="Схема документа Знак"/>
    <w:rsid w:val="00F45F53"/>
    <w:rPr>
      <w:rFonts w:ascii="Tahoma" w:hAnsi="Tahoma" w:cs="Tahoma"/>
      <w:sz w:val="16"/>
      <w:szCs w:val="16"/>
      <w:lang w:val="en-US" w:bidi="en-US"/>
    </w:rPr>
  </w:style>
  <w:style w:type="character" w:customStyle="1" w:styleId="afb">
    <w:name w:val="Символ сноски"/>
    <w:rsid w:val="00F45F53"/>
    <w:rPr>
      <w:vertAlign w:val="superscript"/>
    </w:rPr>
  </w:style>
  <w:style w:type="character" w:customStyle="1" w:styleId="18">
    <w:name w:val="Знак сноски1"/>
    <w:rsid w:val="00F45F53"/>
    <w:rPr>
      <w:vertAlign w:val="superscript"/>
    </w:rPr>
  </w:style>
  <w:style w:type="character" w:customStyle="1" w:styleId="19">
    <w:name w:val="Знак концевой сноски1"/>
    <w:rsid w:val="00F45F53"/>
    <w:rPr>
      <w:vertAlign w:val="superscript"/>
    </w:rPr>
  </w:style>
  <w:style w:type="character" w:styleId="afc">
    <w:name w:val="footnote reference"/>
    <w:rsid w:val="00F45F53"/>
    <w:rPr>
      <w:vertAlign w:val="superscript"/>
    </w:rPr>
  </w:style>
  <w:style w:type="character" w:styleId="afd">
    <w:name w:val="endnote reference"/>
    <w:uiPriority w:val="99"/>
    <w:rsid w:val="00F45F53"/>
    <w:rPr>
      <w:vertAlign w:val="superscript"/>
    </w:rPr>
  </w:style>
  <w:style w:type="paragraph" w:customStyle="1" w:styleId="afe">
    <w:name w:val="Заголовок"/>
    <w:basedOn w:val="a"/>
    <w:next w:val="aff"/>
    <w:rsid w:val="00F45F53"/>
    <w:pPr>
      <w:suppressAutoHyphens w:val="0"/>
      <w:ind w:left="-567"/>
      <w:jc w:val="center"/>
    </w:pPr>
    <w:rPr>
      <w:sz w:val="28"/>
      <w:szCs w:val="20"/>
    </w:rPr>
  </w:style>
  <w:style w:type="paragraph" w:styleId="aff">
    <w:name w:val="Body Text"/>
    <w:basedOn w:val="a"/>
    <w:rsid w:val="00F45F53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ff0">
    <w:name w:val="List"/>
    <w:basedOn w:val="aff"/>
    <w:rsid w:val="00F45F53"/>
    <w:pPr>
      <w:suppressAutoHyphens w:val="0"/>
    </w:pPr>
    <w:rPr>
      <w:rFonts w:ascii="Times New Roman" w:hAnsi="Times New Roman" w:cs="Mangal"/>
      <w:sz w:val="28"/>
    </w:rPr>
  </w:style>
  <w:style w:type="paragraph" w:styleId="aff1">
    <w:name w:val="caption"/>
    <w:basedOn w:val="a"/>
    <w:qFormat/>
    <w:rsid w:val="00F45F53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F45F53"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next w:val="a"/>
    <w:rsid w:val="00F45F53"/>
    <w:pPr>
      <w:suppressAutoHyphens w:val="0"/>
      <w:spacing w:before="240" w:after="60"/>
      <w:jc w:val="center"/>
    </w:pPr>
    <w:rPr>
      <w:rFonts w:ascii="Cambria" w:hAnsi="Cambria" w:cs="Cambria"/>
      <w:b/>
      <w:bCs/>
      <w:sz w:val="32"/>
      <w:szCs w:val="32"/>
      <w:lang w:val="en-US" w:bidi="en-US"/>
    </w:rPr>
  </w:style>
  <w:style w:type="paragraph" w:customStyle="1" w:styleId="34">
    <w:name w:val="Указатель3"/>
    <w:basedOn w:val="a"/>
    <w:rsid w:val="00F45F53"/>
    <w:pPr>
      <w:suppressLineNumbers/>
    </w:pPr>
    <w:rPr>
      <w:rFonts w:cs="Mangal"/>
    </w:rPr>
  </w:style>
  <w:style w:type="paragraph" w:customStyle="1" w:styleId="24">
    <w:name w:val="Текст2"/>
    <w:basedOn w:val="a"/>
    <w:rsid w:val="00F45F53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F45F53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zh-CN"/>
    </w:rPr>
  </w:style>
  <w:style w:type="paragraph" w:customStyle="1" w:styleId="1a">
    <w:name w:val="Без интервала1"/>
    <w:rsid w:val="00F45F53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ConsPlusNormal">
    <w:name w:val="ConsPlusNormal"/>
    <w:rsid w:val="00F45F53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1b">
    <w:name w:val="Обычный (веб)1"/>
    <w:basedOn w:val="a"/>
    <w:rsid w:val="00F45F53"/>
    <w:pPr>
      <w:spacing w:after="200" w:line="276" w:lineRule="auto"/>
      <w:ind w:firstLine="567"/>
      <w:jc w:val="both"/>
    </w:pPr>
    <w:rPr>
      <w:sz w:val="28"/>
      <w:szCs w:val="22"/>
    </w:rPr>
  </w:style>
  <w:style w:type="paragraph" w:styleId="aff2">
    <w:name w:val="header"/>
    <w:basedOn w:val="a"/>
    <w:uiPriority w:val="99"/>
    <w:rsid w:val="00F45F53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F45F53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F45F53"/>
    <w:pPr>
      <w:suppressAutoHyphens/>
      <w:autoSpaceDE w:val="0"/>
    </w:pPr>
    <w:rPr>
      <w:sz w:val="24"/>
      <w:szCs w:val="24"/>
      <w:lang w:eastAsia="zh-CN"/>
    </w:rPr>
  </w:style>
  <w:style w:type="paragraph" w:customStyle="1" w:styleId="aff3">
    <w:name w:val="Содержимое таблицы"/>
    <w:basedOn w:val="a"/>
    <w:rsid w:val="00F45F53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ConsPlusDocList">
    <w:name w:val="ConsPlusDocList"/>
    <w:next w:val="a"/>
    <w:rsid w:val="00F45F53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ff4">
    <w:name w:val="Normal (Web)"/>
    <w:basedOn w:val="a"/>
    <w:rsid w:val="00F45F53"/>
    <w:pPr>
      <w:suppressAutoHyphens w:val="0"/>
      <w:spacing w:before="280" w:after="119"/>
    </w:pPr>
  </w:style>
  <w:style w:type="paragraph" w:customStyle="1" w:styleId="aff5">
    <w:name w:val="разослать"/>
    <w:basedOn w:val="a"/>
    <w:rsid w:val="00F45F53"/>
    <w:pPr>
      <w:suppressAutoHyphens w:val="0"/>
      <w:spacing w:after="160"/>
      <w:ind w:left="1418" w:hanging="1418"/>
      <w:jc w:val="both"/>
    </w:pPr>
    <w:rPr>
      <w:sz w:val="28"/>
      <w:szCs w:val="20"/>
    </w:rPr>
  </w:style>
  <w:style w:type="paragraph" w:styleId="aff6">
    <w:name w:val="footer"/>
    <w:basedOn w:val="a"/>
    <w:rsid w:val="00F45F53"/>
    <w:pPr>
      <w:tabs>
        <w:tab w:val="center" w:pos="4677"/>
        <w:tab w:val="right" w:pos="9355"/>
      </w:tabs>
    </w:pPr>
  </w:style>
  <w:style w:type="paragraph" w:customStyle="1" w:styleId="P59">
    <w:name w:val="P59"/>
    <w:basedOn w:val="a"/>
    <w:rsid w:val="00F45F53"/>
    <w:pPr>
      <w:widowControl w:val="0"/>
      <w:tabs>
        <w:tab w:val="left" w:pos="-3420"/>
      </w:tabs>
      <w:suppressAutoHyphens w:val="0"/>
      <w:jc w:val="center"/>
      <w:textAlignment w:val="baseline"/>
    </w:pPr>
    <w:rPr>
      <w:szCs w:val="20"/>
    </w:rPr>
  </w:style>
  <w:style w:type="paragraph" w:customStyle="1" w:styleId="P68">
    <w:name w:val="P68"/>
    <w:basedOn w:val="a"/>
    <w:rsid w:val="00F45F53"/>
    <w:pPr>
      <w:widowControl w:val="0"/>
      <w:suppressAutoHyphens w:val="0"/>
      <w:jc w:val="both"/>
      <w:textAlignment w:val="baseline"/>
    </w:pPr>
    <w:rPr>
      <w:szCs w:val="20"/>
    </w:rPr>
  </w:style>
  <w:style w:type="paragraph" w:customStyle="1" w:styleId="P81">
    <w:name w:val="P81"/>
    <w:basedOn w:val="a"/>
    <w:rsid w:val="00F45F53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19">
    <w:name w:val="P19"/>
    <w:basedOn w:val="a"/>
    <w:rsid w:val="00F45F53"/>
    <w:pPr>
      <w:suppressAutoHyphens w:val="0"/>
      <w:autoSpaceDE w:val="0"/>
      <w:ind w:firstLine="540"/>
      <w:jc w:val="both"/>
    </w:pPr>
    <w:rPr>
      <w:rFonts w:eastAsia="SimSun1"/>
      <w:szCs w:val="20"/>
    </w:rPr>
  </w:style>
  <w:style w:type="paragraph" w:customStyle="1" w:styleId="P22">
    <w:name w:val="P22"/>
    <w:basedOn w:val="a"/>
    <w:rsid w:val="00F45F53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P23">
    <w:name w:val="P23"/>
    <w:basedOn w:val="a"/>
    <w:rsid w:val="00F45F53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Standard">
    <w:name w:val="Standard"/>
    <w:basedOn w:val="a"/>
    <w:rsid w:val="00F45F53"/>
    <w:pPr>
      <w:suppressAutoHyphens w:val="0"/>
      <w:textAlignment w:val="baseline"/>
    </w:pPr>
    <w:rPr>
      <w:rFonts w:eastAsia="SimSun1"/>
      <w:szCs w:val="20"/>
    </w:rPr>
  </w:style>
  <w:style w:type="paragraph" w:customStyle="1" w:styleId="P86">
    <w:name w:val="P86"/>
    <w:basedOn w:val="a"/>
    <w:rsid w:val="00F45F53"/>
    <w:pPr>
      <w:widowControl w:val="0"/>
      <w:suppressAutoHyphens w:val="0"/>
      <w:ind w:left="141"/>
      <w:jc w:val="both"/>
      <w:textAlignment w:val="baseline"/>
    </w:pPr>
    <w:rPr>
      <w:szCs w:val="20"/>
    </w:rPr>
  </w:style>
  <w:style w:type="paragraph" w:customStyle="1" w:styleId="P44">
    <w:name w:val="P44"/>
    <w:basedOn w:val="ConsPlusNormal"/>
    <w:rsid w:val="00F45F53"/>
    <w:pPr>
      <w:widowControl/>
      <w:suppressAutoHyphens w:val="0"/>
      <w:autoSpaceDE w:val="0"/>
      <w:ind w:firstLine="720"/>
      <w:jc w:val="both"/>
      <w:textAlignment w:val="baseline"/>
    </w:pPr>
    <w:rPr>
      <w:sz w:val="24"/>
    </w:rPr>
  </w:style>
  <w:style w:type="paragraph" w:customStyle="1" w:styleId="P100">
    <w:name w:val="P100"/>
    <w:basedOn w:val="a"/>
    <w:rsid w:val="00F45F53"/>
    <w:pPr>
      <w:tabs>
        <w:tab w:val="left" w:pos="0"/>
      </w:tabs>
      <w:suppressAutoHyphens w:val="0"/>
      <w:ind w:firstLine="709"/>
      <w:jc w:val="both"/>
      <w:textAlignment w:val="baseline"/>
    </w:pPr>
    <w:rPr>
      <w:szCs w:val="20"/>
    </w:rPr>
  </w:style>
  <w:style w:type="paragraph" w:customStyle="1" w:styleId="P39">
    <w:name w:val="P39"/>
    <w:basedOn w:val="a"/>
    <w:rsid w:val="00F45F53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94">
    <w:name w:val="P94"/>
    <w:basedOn w:val="a"/>
    <w:rsid w:val="00F45F53"/>
    <w:pPr>
      <w:widowControl w:val="0"/>
      <w:shd w:val="clear" w:color="auto" w:fill="FFFFFF"/>
      <w:suppressAutoHyphens w:val="0"/>
      <w:autoSpaceDE w:val="0"/>
      <w:textAlignment w:val="baseline"/>
    </w:pPr>
    <w:rPr>
      <w:szCs w:val="20"/>
    </w:rPr>
  </w:style>
  <w:style w:type="paragraph" w:customStyle="1" w:styleId="P83">
    <w:name w:val="P83"/>
    <w:basedOn w:val="a"/>
    <w:rsid w:val="00F45F53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64">
    <w:name w:val="P64"/>
    <w:basedOn w:val="a"/>
    <w:rsid w:val="00F45F53"/>
    <w:pPr>
      <w:widowControl w:val="0"/>
      <w:tabs>
        <w:tab w:val="left" w:pos="-3420"/>
      </w:tabs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1c">
    <w:name w:val="Абзац списка1"/>
    <w:basedOn w:val="a"/>
    <w:rsid w:val="00F45F53"/>
    <w:pPr>
      <w:suppressAutoHyphens w:val="0"/>
      <w:ind w:left="720"/>
    </w:pPr>
    <w:rPr>
      <w:rFonts w:eastAsia="Calibri"/>
    </w:rPr>
  </w:style>
  <w:style w:type="paragraph" w:customStyle="1" w:styleId="punct">
    <w:name w:val="punct"/>
    <w:basedOn w:val="a"/>
    <w:rsid w:val="00F45F53"/>
    <w:pPr>
      <w:tabs>
        <w:tab w:val="num" w:pos="1077"/>
      </w:tabs>
      <w:suppressAutoHyphens w:val="0"/>
      <w:autoSpaceDE w:val="0"/>
      <w:spacing w:line="360" w:lineRule="auto"/>
      <w:ind w:firstLine="720"/>
      <w:jc w:val="both"/>
    </w:pPr>
    <w:rPr>
      <w:sz w:val="26"/>
      <w:szCs w:val="26"/>
    </w:rPr>
  </w:style>
  <w:style w:type="paragraph" w:styleId="aff7">
    <w:name w:val="No Spacing"/>
    <w:qFormat/>
    <w:rsid w:val="00F45F53"/>
    <w:pPr>
      <w:suppressAutoHyphens/>
    </w:pPr>
    <w:rPr>
      <w:kern w:val="1"/>
      <w:sz w:val="24"/>
      <w:szCs w:val="24"/>
      <w:lang w:eastAsia="zh-CN"/>
    </w:rPr>
  </w:style>
  <w:style w:type="paragraph" w:customStyle="1" w:styleId="P16">
    <w:name w:val="P16"/>
    <w:basedOn w:val="a"/>
    <w:rsid w:val="00F45F53"/>
    <w:pPr>
      <w:widowControl w:val="0"/>
      <w:suppressAutoHyphens w:val="0"/>
      <w:jc w:val="center"/>
      <w:textAlignment w:val="baseline"/>
    </w:pPr>
    <w:rPr>
      <w:rFonts w:eastAsia="SimSun1"/>
      <w:b/>
      <w:szCs w:val="20"/>
    </w:rPr>
  </w:style>
  <w:style w:type="paragraph" w:customStyle="1" w:styleId="P61">
    <w:name w:val="P61"/>
    <w:basedOn w:val="a"/>
    <w:rsid w:val="00F45F53"/>
    <w:pPr>
      <w:widowControl w:val="0"/>
      <w:tabs>
        <w:tab w:val="left" w:pos="-3420"/>
      </w:tabs>
      <w:suppressAutoHyphens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rsid w:val="00F45F53"/>
    <w:pPr>
      <w:widowControl w:val="0"/>
      <w:tabs>
        <w:tab w:val="left" w:pos="6054"/>
      </w:tabs>
      <w:suppressAutoHyphens w:val="0"/>
      <w:autoSpaceDE w:val="0"/>
      <w:ind w:left="5760"/>
      <w:textAlignment w:val="baseline"/>
    </w:pPr>
    <w:rPr>
      <w:szCs w:val="20"/>
    </w:rPr>
  </w:style>
  <w:style w:type="paragraph" w:customStyle="1" w:styleId="formattext">
    <w:name w:val="formattext"/>
    <w:basedOn w:val="a"/>
    <w:rsid w:val="00F45F53"/>
    <w:pPr>
      <w:suppressAutoHyphens w:val="0"/>
      <w:spacing w:before="280" w:after="280"/>
    </w:pPr>
  </w:style>
  <w:style w:type="paragraph" w:customStyle="1" w:styleId="25">
    <w:name w:val="Название2"/>
    <w:basedOn w:val="a"/>
    <w:rsid w:val="00F45F53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26">
    <w:name w:val="Указатель2"/>
    <w:basedOn w:val="a"/>
    <w:rsid w:val="00F45F53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d">
    <w:name w:val="Название1"/>
    <w:basedOn w:val="a"/>
    <w:rsid w:val="00F45F53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1e">
    <w:name w:val="Указатель1"/>
    <w:basedOn w:val="a"/>
    <w:rsid w:val="00F45F53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f">
    <w:name w:val="Текст1"/>
    <w:basedOn w:val="a"/>
    <w:rsid w:val="00F45F53"/>
    <w:pPr>
      <w:suppressAutoHyphens w:val="0"/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f0">
    <w:name w:val="Текст примечания1"/>
    <w:basedOn w:val="a"/>
    <w:rsid w:val="00F45F53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27">
    <w:name w:val="Текст примечания2"/>
    <w:basedOn w:val="a"/>
    <w:rsid w:val="00F45F53"/>
    <w:rPr>
      <w:sz w:val="20"/>
      <w:szCs w:val="20"/>
    </w:rPr>
  </w:style>
  <w:style w:type="paragraph" w:styleId="aff8">
    <w:name w:val="annotation subject"/>
    <w:basedOn w:val="1f0"/>
    <w:next w:val="1f0"/>
    <w:rsid w:val="00F45F53"/>
    <w:rPr>
      <w:b/>
      <w:bCs/>
    </w:rPr>
  </w:style>
  <w:style w:type="paragraph" w:styleId="aff9">
    <w:name w:val="Balloon Text"/>
    <w:basedOn w:val="a"/>
    <w:rsid w:val="00F45F53"/>
    <w:pPr>
      <w:suppressAutoHyphens w:val="0"/>
    </w:pPr>
    <w:rPr>
      <w:rFonts w:ascii="Tahoma" w:eastAsia="Calibri" w:hAnsi="Tahoma" w:cs="Tahoma"/>
      <w:sz w:val="16"/>
      <w:szCs w:val="16"/>
    </w:rPr>
  </w:style>
  <w:style w:type="paragraph" w:customStyle="1" w:styleId="Textbody">
    <w:name w:val="Text body"/>
    <w:basedOn w:val="Standard"/>
    <w:rsid w:val="00F45F53"/>
    <w:pPr>
      <w:widowControl w:val="0"/>
      <w:suppressAutoHyphens/>
      <w:spacing w:after="120"/>
    </w:pPr>
    <w:rPr>
      <w:rFonts w:eastAsia="Andale Sans UI" w:cs="Tahoma"/>
      <w:szCs w:val="24"/>
      <w:lang w:val="de-DE" w:bidi="fa-IR"/>
    </w:rPr>
  </w:style>
  <w:style w:type="paragraph" w:customStyle="1" w:styleId="1f1">
    <w:name w:val="Знак1"/>
    <w:basedOn w:val="a"/>
    <w:rsid w:val="00F45F53"/>
    <w:pPr>
      <w:tabs>
        <w:tab w:val="num" w:pos="0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F45F53"/>
    <w:pPr>
      <w:tabs>
        <w:tab w:val="num" w:pos="0"/>
      </w:tabs>
      <w:suppressAutoHyphens w:val="0"/>
      <w:spacing w:after="60"/>
      <w:ind w:left="450" w:hanging="450"/>
      <w:jc w:val="both"/>
    </w:pPr>
    <w:rPr>
      <w:szCs w:val="20"/>
    </w:rPr>
  </w:style>
  <w:style w:type="paragraph" w:customStyle="1" w:styleId="Char">
    <w:name w:val="Char Знак"/>
    <w:basedOn w:val="a"/>
    <w:rsid w:val="00F45F53"/>
    <w:pPr>
      <w:suppressAutoHyphens w:val="0"/>
      <w:spacing w:after="160" w:line="240" w:lineRule="exact"/>
    </w:pPr>
    <w:rPr>
      <w:rFonts w:eastAsia="SimSun"/>
      <w:b/>
      <w:sz w:val="28"/>
      <w:lang w:val="en-US"/>
    </w:rPr>
  </w:style>
  <w:style w:type="paragraph" w:styleId="affa">
    <w:name w:val="Subtitle"/>
    <w:basedOn w:val="a"/>
    <w:next w:val="aff"/>
    <w:qFormat/>
    <w:rsid w:val="00F45F53"/>
    <w:pPr>
      <w:suppressAutoHyphens w:val="0"/>
      <w:spacing w:line="432" w:lineRule="auto"/>
      <w:jc w:val="center"/>
    </w:pPr>
    <w:rPr>
      <w:sz w:val="32"/>
      <w:szCs w:val="20"/>
    </w:rPr>
  </w:style>
  <w:style w:type="paragraph" w:styleId="affb">
    <w:name w:val="Body Text Indent"/>
    <w:basedOn w:val="a"/>
    <w:rsid w:val="00F45F53"/>
    <w:pPr>
      <w:suppressAutoHyphens w:val="0"/>
      <w:spacing w:after="120" w:line="276" w:lineRule="auto"/>
      <w:ind w:left="283"/>
    </w:pPr>
    <w:rPr>
      <w:rFonts w:eastAsia="Calibri"/>
      <w:sz w:val="28"/>
      <w:szCs w:val="22"/>
    </w:rPr>
  </w:style>
  <w:style w:type="paragraph" w:customStyle="1" w:styleId="LO-Normal">
    <w:name w:val="LO-Normal"/>
    <w:rsid w:val="00F45F53"/>
    <w:pPr>
      <w:widowControl w:val="0"/>
      <w:suppressAutoHyphens/>
      <w:ind w:firstLine="400"/>
      <w:jc w:val="both"/>
    </w:pPr>
    <w:rPr>
      <w:sz w:val="24"/>
      <w:lang w:eastAsia="zh-CN"/>
    </w:rPr>
  </w:style>
  <w:style w:type="paragraph" w:customStyle="1" w:styleId="subpunct">
    <w:name w:val="subpunct"/>
    <w:basedOn w:val="a"/>
    <w:rsid w:val="00F45F53"/>
    <w:pPr>
      <w:tabs>
        <w:tab w:val="num" w:pos="1077"/>
        <w:tab w:val="left" w:pos="1631"/>
      </w:tabs>
      <w:suppressAutoHyphens w:val="0"/>
      <w:autoSpaceDE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ffc">
    <w:name w:val="footnote text"/>
    <w:basedOn w:val="a"/>
    <w:rsid w:val="00F45F53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1f2">
    <w:name w:val="Схема документа1"/>
    <w:basedOn w:val="a"/>
    <w:rsid w:val="00F45F53"/>
    <w:pPr>
      <w:shd w:val="clear" w:color="auto" w:fill="000080"/>
      <w:suppressAutoHyphens w:val="0"/>
      <w:spacing w:after="200" w:line="276" w:lineRule="auto"/>
    </w:pPr>
    <w:rPr>
      <w:rFonts w:ascii="Tahoma" w:eastAsia="Calibri" w:hAnsi="Tahoma" w:cs="Tahoma"/>
      <w:sz w:val="20"/>
      <w:szCs w:val="20"/>
    </w:rPr>
  </w:style>
  <w:style w:type="paragraph" w:customStyle="1" w:styleId="311">
    <w:name w:val="Основной текст с отступом 31"/>
    <w:basedOn w:val="a"/>
    <w:rsid w:val="00F45F53"/>
    <w:pPr>
      <w:suppressAutoHyphens w:val="0"/>
      <w:spacing w:after="120" w:line="276" w:lineRule="auto"/>
      <w:ind w:left="283"/>
    </w:pPr>
    <w:rPr>
      <w:rFonts w:eastAsia="Calibri"/>
      <w:sz w:val="16"/>
      <w:szCs w:val="16"/>
    </w:rPr>
  </w:style>
  <w:style w:type="paragraph" w:customStyle="1" w:styleId="affd">
    <w:name w:val="Знак Знак Знак Знак Знак Знак Знак Знак Знак Знак"/>
    <w:basedOn w:val="a"/>
    <w:rsid w:val="00F45F53"/>
    <w:pPr>
      <w:suppressAutoHyphens w:val="0"/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/>
    </w:rPr>
  </w:style>
  <w:style w:type="paragraph" w:styleId="affe">
    <w:name w:val="endnote text"/>
    <w:basedOn w:val="a"/>
    <w:rsid w:val="00F45F53"/>
    <w:pPr>
      <w:suppressAutoHyphens w:val="0"/>
      <w:autoSpaceDE w:val="0"/>
    </w:pPr>
    <w:rPr>
      <w:sz w:val="20"/>
      <w:szCs w:val="20"/>
    </w:rPr>
  </w:style>
  <w:style w:type="paragraph" w:customStyle="1" w:styleId="afff">
    <w:name w:val="Заголовок таблицы"/>
    <w:basedOn w:val="aff3"/>
    <w:rsid w:val="00F45F53"/>
    <w:pPr>
      <w:suppressAutoHyphens w:val="0"/>
      <w:jc w:val="center"/>
    </w:pPr>
    <w:rPr>
      <w:rFonts w:ascii="Times New Roman" w:hAnsi="Times New Roman" w:cs="Times New Roman"/>
      <w:b/>
      <w:bCs/>
      <w:sz w:val="28"/>
    </w:rPr>
  </w:style>
  <w:style w:type="paragraph" w:customStyle="1" w:styleId="afff0">
    <w:name w:val="Содержимое врезки"/>
    <w:basedOn w:val="aff"/>
    <w:rsid w:val="00F45F53"/>
    <w:pPr>
      <w:suppressAutoHyphens w:val="0"/>
    </w:pPr>
    <w:rPr>
      <w:rFonts w:ascii="Times New Roman" w:hAnsi="Times New Roman" w:cs="Times New Roman"/>
      <w:sz w:val="28"/>
    </w:rPr>
  </w:style>
  <w:style w:type="paragraph" w:customStyle="1" w:styleId="320">
    <w:name w:val="Основной текст с отступом 32"/>
    <w:basedOn w:val="a"/>
    <w:rsid w:val="00F45F53"/>
    <w:pPr>
      <w:spacing w:after="120"/>
      <w:ind w:left="283"/>
    </w:pPr>
    <w:rPr>
      <w:sz w:val="16"/>
      <w:szCs w:val="16"/>
    </w:rPr>
  </w:style>
  <w:style w:type="paragraph" w:styleId="afff1">
    <w:name w:val="List Paragraph"/>
    <w:basedOn w:val="a"/>
    <w:qFormat/>
    <w:rsid w:val="00F45F53"/>
    <w:pPr>
      <w:suppressAutoHyphens w:val="0"/>
      <w:ind w:left="720"/>
      <w:contextualSpacing/>
    </w:pPr>
    <w:rPr>
      <w:rFonts w:ascii="Calibri" w:hAnsi="Calibri" w:cs="Calibri"/>
      <w:lang w:val="en-US" w:bidi="en-US"/>
    </w:rPr>
  </w:style>
  <w:style w:type="paragraph" w:styleId="28">
    <w:name w:val="Quote"/>
    <w:basedOn w:val="a"/>
    <w:next w:val="a"/>
    <w:qFormat/>
    <w:rsid w:val="00F45F53"/>
    <w:pPr>
      <w:suppressAutoHyphens w:val="0"/>
    </w:pPr>
    <w:rPr>
      <w:rFonts w:ascii="Calibri" w:hAnsi="Calibri" w:cs="Calibri"/>
      <w:i/>
      <w:lang w:val="en-US" w:bidi="en-US"/>
    </w:rPr>
  </w:style>
  <w:style w:type="paragraph" w:styleId="afff2">
    <w:name w:val="Intense Quote"/>
    <w:basedOn w:val="a"/>
    <w:next w:val="a"/>
    <w:qFormat/>
    <w:rsid w:val="00F45F53"/>
    <w:pPr>
      <w:suppressAutoHyphens w:val="0"/>
      <w:ind w:left="720" w:right="720"/>
    </w:pPr>
    <w:rPr>
      <w:rFonts w:ascii="Calibri" w:hAnsi="Calibri" w:cs="Calibri"/>
      <w:b/>
      <w:i/>
      <w:szCs w:val="22"/>
      <w:lang w:val="en-US" w:bidi="en-US"/>
    </w:rPr>
  </w:style>
  <w:style w:type="paragraph" w:customStyle="1" w:styleId="1f3">
    <w:name w:val="Без интервала1"/>
    <w:rsid w:val="00F45F53"/>
    <w:pPr>
      <w:widowControl w:val="0"/>
      <w:suppressAutoHyphens/>
      <w:spacing w:after="200" w:line="276" w:lineRule="auto"/>
    </w:pPr>
    <w:rPr>
      <w:rFonts w:ascii="Calibri" w:eastAsia="Arial" w:hAnsi="Calibri" w:cs="Calibri"/>
      <w:kern w:val="1"/>
      <w:sz w:val="22"/>
      <w:szCs w:val="22"/>
      <w:lang w:eastAsia="zh-CN"/>
    </w:rPr>
  </w:style>
  <w:style w:type="paragraph" w:customStyle="1" w:styleId="1f4">
    <w:name w:val="Обычный (веб)1"/>
    <w:basedOn w:val="a"/>
    <w:rsid w:val="00F45F53"/>
    <w:pPr>
      <w:suppressAutoHyphens w:val="0"/>
      <w:spacing w:after="200" w:line="276" w:lineRule="auto"/>
      <w:ind w:firstLine="567"/>
      <w:jc w:val="both"/>
    </w:pPr>
    <w:rPr>
      <w:rFonts w:ascii="Calibri" w:hAnsi="Calibri" w:cs="Calibri"/>
      <w:sz w:val="28"/>
      <w:szCs w:val="22"/>
      <w:lang w:val="en-US" w:bidi="en-US"/>
    </w:rPr>
  </w:style>
  <w:style w:type="paragraph" w:customStyle="1" w:styleId="ConsPlusDocList0">
    <w:name w:val="ConsPlusDocList"/>
    <w:next w:val="a"/>
    <w:rsid w:val="00F45F53"/>
    <w:pPr>
      <w:widowControl w:val="0"/>
      <w:suppressAutoHyphens/>
      <w:autoSpaceDE w:val="0"/>
      <w:spacing w:after="200"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29">
    <w:name w:val="Схема документа2"/>
    <w:basedOn w:val="a"/>
    <w:rsid w:val="00F45F53"/>
    <w:pPr>
      <w:suppressAutoHyphens w:val="0"/>
    </w:pPr>
    <w:rPr>
      <w:rFonts w:ascii="Tahoma" w:hAnsi="Tahoma" w:cs="Tahoma"/>
      <w:sz w:val="16"/>
      <w:szCs w:val="16"/>
      <w:lang w:val="en-US" w:bidi="en-US"/>
    </w:rPr>
  </w:style>
  <w:style w:type="paragraph" w:customStyle="1" w:styleId="1f5">
    <w:name w:val="Название объекта1"/>
    <w:basedOn w:val="a"/>
    <w:next w:val="a"/>
    <w:rsid w:val="00F45F53"/>
    <w:pPr>
      <w:suppressAutoHyphens w:val="0"/>
      <w:spacing w:after="200"/>
      <w:ind w:firstLine="709"/>
      <w:jc w:val="both"/>
    </w:pPr>
    <w:rPr>
      <w:i/>
      <w:iCs/>
      <w:color w:val="1F497D"/>
      <w:sz w:val="18"/>
      <w:szCs w:val="18"/>
    </w:rPr>
  </w:style>
  <w:style w:type="paragraph" w:customStyle="1" w:styleId="1f6">
    <w:name w:val="Заголовок таблицы ссылок1"/>
    <w:basedOn w:val="1"/>
    <w:next w:val="a"/>
    <w:rsid w:val="00F45F53"/>
    <w:pPr>
      <w:keepNext/>
      <w:keepLines/>
      <w:widowControl/>
      <w:autoSpaceDE/>
      <w:spacing w:before="0" w:after="160" w:line="360" w:lineRule="auto"/>
    </w:pPr>
    <w:rPr>
      <w:rFonts w:ascii="Times New Roman" w:hAnsi="Times New Roman" w:cs="Times New Roman"/>
      <w:bCs w:val="0"/>
      <w:color w:val="auto"/>
      <w:sz w:val="28"/>
      <w:szCs w:val="32"/>
    </w:rPr>
  </w:style>
  <w:style w:type="paragraph" w:customStyle="1" w:styleId="Default">
    <w:name w:val="Default"/>
    <w:rsid w:val="00AA17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3">
    <w:name w:val="Body Text Indent 3"/>
    <w:basedOn w:val="a"/>
    <w:link w:val="32"/>
    <w:rsid w:val="00BB4621"/>
    <w:pPr>
      <w:suppressAutoHyphens w:val="0"/>
      <w:spacing w:after="120" w:line="276" w:lineRule="auto"/>
      <w:ind w:left="283"/>
    </w:pPr>
    <w:rPr>
      <w:rFonts w:eastAsia="Calibri"/>
      <w:kern w:val="0"/>
      <w:sz w:val="16"/>
      <w:szCs w:val="16"/>
    </w:rPr>
  </w:style>
  <w:style w:type="character" w:customStyle="1" w:styleId="321">
    <w:name w:val="Основной текст с отступом 3 Знак2"/>
    <w:basedOn w:val="a0"/>
    <w:link w:val="33"/>
    <w:uiPriority w:val="99"/>
    <w:semiHidden/>
    <w:rsid w:val="00BB4621"/>
    <w:rPr>
      <w:kern w:val="1"/>
      <w:sz w:val="16"/>
      <w:szCs w:val="16"/>
      <w:lang w:eastAsia="zh-CN"/>
    </w:rPr>
  </w:style>
  <w:style w:type="paragraph" w:customStyle="1" w:styleId="western">
    <w:name w:val="western"/>
    <w:basedOn w:val="a"/>
    <w:rsid w:val="00E65C60"/>
    <w:pPr>
      <w:suppressAutoHyphens w:val="0"/>
      <w:spacing w:before="100" w:beforeAutospacing="1" w:after="119" w:line="276" w:lineRule="auto"/>
    </w:pPr>
    <w:rPr>
      <w:rFonts w:ascii="Calibri" w:hAnsi="Calibri"/>
      <w:kern w:val="0"/>
      <w:sz w:val="22"/>
      <w:szCs w:val="22"/>
      <w:lang w:eastAsia="ru-RU"/>
    </w:rPr>
  </w:style>
  <w:style w:type="paragraph" w:customStyle="1" w:styleId="ConsPlusDocList1">
    <w:name w:val="ConsPlusDocList"/>
    <w:next w:val="a"/>
    <w:rsid w:val="003F11E5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11530-9B42-4FCE-88DD-1818C8A1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3470</CharactersWithSpaces>
  <SharedDoc>false</SharedDoc>
  <HLinks>
    <vt:vector size="96" baseType="variant">
      <vt:variant>
        <vt:i4>8257591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consultantplus://offline/ref=ED6EF0999EEF77FF5CF6E3421E0E55CEB2133FA1BF14BCF9A84D1FB20329F2A97C439002E2585734A2N6H</vt:lpwstr>
      </vt:variant>
      <vt:variant>
        <vt:lpwstr/>
      </vt:variant>
      <vt:variant>
        <vt:i4>1048576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consultantplus://offline/ref=F14E57A05D33D5671325A005D1FCD7B58A3B68F6B4232F4F691E0A56A9K824G</vt:lpwstr>
      </vt:variant>
      <vt:variant>
        <vt:lpwstr/>
      </vt:variant>
      <vt:variant>
        <vt:i4>7798890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consultantplus://offline/ref=602A957448D1A6028425B00167D542CC799184894F84F313FB052AB071CD4D4788AF504118F34C8D0A680A00892547E66A3EC04709D7DB6CG8a0N</vt:lpwstr>
      </vt:variant>
      <vt:variant>
        <vt:lpwstr/>
      </vt:variant>
      <vt:variant>
        <vt:i4>3276860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consultantplus://offline/ref=934DB7B52982BF7D7DB37BFC8840CD582C0E45DDF6BA4808ABCC0E70C700515FB6BEB61234EB14B8D56DBAB615FCD70C8EFAB221F6B14F37x9BFN</vt:lpwstr>
      </vt:variant>
      <vt:variant>
        <vt:lpwstr/>
      </vt:variant>
      <vt:variant>
        <vt:i4>7995494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consultantplus://offline/ref=F959000E655C57E257034EE3C672352FAFB17321189F64DCFA441F7DC8A9B8C2C34B6BB4ECBA81CEFF119ED9D47EF8D4EC5C668BE407F56FG7B0N</vt:lpwstr>
      </vt:variant>
      <vt:variant>
        <vt:lpwstr/>
      </vt:variant>
      <vt:variant>
        <vt:i4>2162736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consultantplus://offline/ref=086BCF6E4E888C9EA6E67968AECDFFFF398CEF8B240A3EA04FB0F4E7A4C13900B338139878D982AA9EF64A207DD671F19ADEF526C0F3F6EDF8A8N</vt:lpwstr>
      </vt:variant>
      <vt:variant>
        <vt:lpwstr/>
      </vt:variant>
      <vt:variant>
        <vt:i4>7143529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consultantplus://offline/ref=8308C8B9E631E086113FF2F2908DD10B87F5886FFF33D51C0A0E2840CA8324F9CA85BD6C7AE999927DD362F0272C448D71965F8776A86EBCL4wDM</vt:lpwstr>
      </vt:variant>
      <vt:variant>
        <vt:lpwstr/>
      </vt:variant>
      <vt:variant>
        <vt:i4>6422634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consultantplus://offline/ref=3B8B83FFE8893E88A4A1C69E77A6F5679EEC911DD6E8138C018AEDC3179E6E96938A3459329C1572796A9361FB386A4ABBB7927FDC5B91F9G9TDM</vt:lpwstr>
      </vt:variant>
      <vt:variant>
        <vt:lpwstr/>
      </vt:variant>
      <vt:variant>
        <vt:i4>917516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consultantplus://offline/ref=3B8B83FFE8893E88A4A1C69E77A6F5679EEC911DD6E8138C018AEDC3179E6E96938A345A3B9C1D232C25923DBD687948BCB7907DC3G5T0M</vt:lpwstr>
      </vt:variant>
      <vt:variant>
        <vt:lpwstr/>
      </vt:variant>
      <vt:variant>
        <vt:i4>6946864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consultantplus://offline/ref=9789997698742AE6980F9D30067340B96B1891676CA8276125A1BBD23CEB11E0610A2C70D8D312B2DE1388010BA6EDE8BD1D12F3DC0B5DD7E5SAM</vt:lpwstr>
      </vt:variant>
      <vt:variant>
        <vt:lpwstr/>
      </vt:variant>
      <vt:variant>
        <vt:i4>2162792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consultantplus://offline/ref=F1D7339F013E8A74CF9233A8997AAA77B3B9CB7B91A01DA7E5C51C15C14A46F8A2616B5006A95D7D8E8D98223C50B5FC7109173E4B8A622APEPEM</vt:lpwstr>
      </vt:variant>
      <vt:variant>
        <vt:lpwstr/>
      </vt:variant>
      <vt:variant>
        <vt:i4>2162741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consultantplus://offline/ref=F1D7339F013E8A74CF9233A8997AAA77B3B9CB7B91A01DA7E5C51C15C14A46F8A2616B5006A95D7D888D98223C50B5FC7109173E4B8A622APEPEM</vt:lpwstr>
      </vt:variant>
      <vt:variant>
        <vt:lpwstr/>
      </vt:variant>
      <vt:variant>
        <vt:i4>5636097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consultantplus://offline/ref=E173688957AB4A79629BB9D2227485BFD5A9CFE90B4F61AB06D30E218A84A343B5D6F32359911BD6874497940281C0E91D3054C671WAF3G</vt:lpwstr>
      </vt:variant>
      <vt:variant>
        <vt:lpwstr/>
      </vt:variant>
      <vt:variant>
        <vt:i4>4718681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consultantplus://offline/ref=BCEBB390E4CE416C21BED53F5BF53308055A6E0CB94B2C85DA02C51D346076CD6D749B9E80M947K</vt:lpwstr>
      </vt:variant>
      <vt:variant>
        <vt:lpwstr/>
      </vt:variant>
      <vt:variant>
        <vt:i4>6684790</vt:i4>
      </vt:variant>
      <vt:variant>
        <vt:i4>3</vt:i4>
      </vt:variant>
      <vt:variant>
        <vt:i4>0</vt:i4>
      </vt:variant>
      <vt:variant>
        <vt:i4>5</vt:i4>
      </vt:variant>
      <vt:variant>
        <vt:lpwstr>http://www.admvpol.ru/</vt:lpwstr>
      </vt:variant>
      <vt:variant>
        <vt:lpwstr/>
      </vt:variant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consultantplus://offline/ref=222C0816D136EDBAD47C55EC0B7A326BE0C0051680A3C74ABC20F6FBD0991DE02EAAA45D2D501FFCf4K6J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DJ_Diesel</dc:creator>
  <cp:lastModifiedBy>User</cp:lastModifiedBy>
  <cp:revision>2</cp:revision>
  <cp:lastPrinted>2023-02-17T10:43:00Z</cp:lastPrinted>
  <dcterms:created xsi:type="dcterms:W3CDTF">2023-02-20T11:40:00Z</dcterms:created>
  <dcterms:modified xsi:type="dcterms:W3CDTF">2023-02-20T11:40:00Z</dcterms:modified>
</cp:coreProperties>
</file>